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06" w:rsidRPr="009D4BDF" w:rsidRDefault="00134106" w:rsidP="00134106">
      <w:pPr>
        <w:pStyle w:val="Default"/>
        <w:rPr>
          <w:b/>
          <w:bCs/>
          <w:sz w:val="32"/>
          <w:szCs w:val="32"/>
          <w:lang w:val="sr-Cyrl-CS"/>
        </w:rPr>
      </w:pPr>
    </w:p>
    <w:p w:rsidR="00134106" w:rsidRPr="006869BD" w:rsidRDefault="00134106" w:rsidP="00134106">
      <w:pPr>
        <w:pStyle w:val="Default"/>
        <w:jc w:val="center"/>
        <w:rPr>
          <w:b/>
          <w:bCs/>
          <w:sz w:val="32"/>
          <w:szCs w:val="32"/>
          <w:lang w:val="sr-Cyrl-CS"/>
        </w:rPr>
      </w:pPr>
      <w:r w:rsidRPr="006869BD">
        <w:rPr>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34106" w:rsidRPr="006869BD" w:rsidRDefault="00134106" w:rsidP="00134106">
      <w:pPr>
        <w:rPr>
          <w:rFonts w:ascii="Arial" w:hAnsi="Arial" w:cs="Arial"/>
          <w:sz w:val="22"/>
          <w:szCs w:val="22"/>
          <w:lang w:val="sr-Cyrl-CS"/>
        </w:rPr>
      </w:pPr>
    </w:p>
    <w:p w:rsidR="00134106" w:rsidRPr="006869BD" w:rsidRDefault="00134106" w:rsidP="00134106">
      <w:pPr>
        <w:rPr>
          <w:rFonts w:ascii="Arial" w:hAnsi="Arial" w:cs="Arial"/>
          <w:sz w:val="22"/>
          <w:szCs w:val="22"/>
          <w:lang w:val="sr-Cyrl-CS"/>
        </w:rPr>
      </w:pPr>
    </w:p>
    <w:p w:rsidR="00134106" w:rsidRPr="006869BD" w:rsidRDefault="00134106" w:rsidP="00134106">
      <w:pPr>
        <w:rPr>
          <w:rFonts w:ascii="Arial" w:hAnsi="Arial" w:cs="Arial"/>
          <w:sz w:val="22"/>
          <w:szCs w:val="22"/>
          <w:lang w:val="sr-Cyrl-CS"/>
        </w:rPr>
      </w:pPr>
    </w:p>
    <w:p w:rsidR="00134106" w:rsidRPr="006869BD" w:rsidRDefault="00134106" w:rsidP="00134106">
      <w:pPr>
        <w:jc w:val="center"/>
        <w:rPr>
          <w:rFonts w:ascii="Arial" w:hAnsi="Arial" w:cs="Arial"/>
          <w:sz w:val="22"/>
          <w:szCs w:val="22"/>
          <w:lang w:val="sr-Cyrl-CS"/>
        </w:rPr>
      </w:pPr>
    </w:p>
    <w:p w:rsidR="00134106" w:rsidRPr="006869BD" w:rsidRDefault="00134106" w:rsidP="00134106">
      <w:pPr>
        <w:rPr>
          <w:rFonts w:ascii="Arial" w:hAnsi="Arial" w:cs="Arial"/>
          <w:sz w:val="22"/>
          <w:szCs w:val="22"/>
          <w:lang w:val="sr-Cyrl-CS"/>
        </w:rPr>
      </w:pPr>
    </w:p>
    <w:p w:rsidR="00134106" w:rsidRPr="006869BD" w:rsidRDefault="00134106" w:rsidP="00134106">
      <w:pPr>
        <w:rPr>
          <w:rFonts w:ascii="Arial" w:hAnsi="Arial" w:cs="Arial"/>
          <w:sz w:val="22"/>
          <w:szCs w:val="22"/>
          <w:lang w:val="sr-Cyrl-CS"/>
        </w:rPr>
      </w:pPr>
    </w:p>
    <w:p w:rsidR="00134106" w:rsidRPr="006869BD" w:rsidRDefault="00134106" w:rsidP="00134106">
      <w:pPr>
        <w:rPr>
          <w:rFonts w:ascii="Arial" w:hAnsi="Arial" w:cs="Arial"/>
          <w:sz w:val="22"/>
          <w:szCs w:val="22"/>
          <w:lang w:val="sr-Cyrl-CS"/>
        </w:rPr>
      </w:pPr>
    </w:p>
    <w:p w:rsidR="00134106" w:rsidRPr="006869BD" w:rsidRDefault="00134106" w:rsidP="00134106">
      <w:pPr>
        <w:rPr>
          <w:rFonts w:ascii="Arial" w:hAnsi="Arial" w:cs="Arial"/>
          <w:sz w:val="22"/>
          <w:szCs w:val="22"/>
          <w:lang w:val="sr-Cyrl-CS"/>
        </w:rPr>
      </w:pPr>
    </w:p>
    <w:p w:rsidR="00134106" w:rsidRPr="006869BD" w:rsidRDefault="00134106" w:rsidP="00134106">
      <w:pPr>
        <w:rPr>
          <w:rFonts w:ascii="Arial" w:hAnsi="Arial" w:cs="Arial"/>
          <w:sz w:val="22"/>
          <w:szCs w:val="22"/>
          <w:lang w:val="sr-Cyrl-CS"/>
        </w:rPr>
      </w:pPr>
    </w:p>
    <w:p w:rsidR="00134106" w:rsidRPr="006869BD" w:rsidRDefault="00134106" w:rsidP="00134106">
      <w:pPr>
        <w:rPr>
          <w:rFonts w:ascii="Arial" w:hAnsi="Arial" w:cs="Arial"/>
          <w:sz w:val="22"/>
          <w:szCs w:val="22"/>
          <w:lang w:val="sr-Latn-CS"/>
        </w:rPr>
      </w:pPr>
    </w:p>
    <w:p w:rsidR="00134106" w:rsidRPr="006869BD" w:rsidRDefault="00134106" w:rsidP="00134106">
      <w:pPr>
        <w:rPr>
          <w:rFonts w:ascii="Arial" w:hAnsi="Arial" w:cs="Arial"/>
          <w:sz w:val="22"/>
          <w:szCs w:val="22"/>
          <w:lang w:val="sr-Latn-CS"/>
        </w:rPr>
      </w:pPr>
    </w:p>
    <w:p w:rsidR="00134106" w:rsidRPr="006869BD" w:rsidRDefault="00134106" w:rsidP="00134106">
      <w:pPr>
        <w:rPr>
          <w:rFonts w:ascii="Arial" w:hAnsi="Arial" w:cs="Arial"/>
          <w:sz w:val="22"/>
          <w:szCs w:val="22"/>
        </w:rPr>
      </w:pPr>
    </w:p>
    <w:p w:rsidR="00134106" w:rsidRPr="006869BD" w:rsidRDefault="00134106" w:rsidP="00134106">
      <w:pPr>
        <w:jc w:val="center"/>
        <w:rPr>
          <w:rFonts w:ascii="Arial" w:hAnsi="Arial" w:cs="Arial"/>
          <w:b/>
          <w:sz w:val="32"/>
          <w:szCs w:val="32"/>
          <w:lang w:val="sr-Cyrl-CS"/>
        </w:rPr>
      </w:pPr>
      <w:r w:rsidRPr="006869BD">
        <w:rPr>
          <w:rFonts w:ascii="Arial" w:hAnsi="Arial" w:cs="Arial"/>
          <w:b/>
          <w:sz w:val="32"/>
          <w:szCs w:val="32"/>
          <w:lang w:val="sr-Cyrl-CS"/>
        </w:rPr>
        <w:t>РЕПУБЛИКА СРБИЈА</w:t>
      </w:r>
    </w:p>
    <w:p w:rsidR="00134106" w:rsidRPr="006869BD" w:rsidRDefault="00134106" w:rsidP="00134106">
      <w:pPr>
        <w:jc w:val="center"/>
        <w:rPr>
          <w:rFonts w:ascii="Arial" w:hAnsi="Arial" w:cs="Arial"/>
          <w:b/>
          <w:sz w:val="32"/>
          <w:szCs w:val="32"/>
          <w:lang w:val="sr-Cyrl-CS"/>
        </w:rPr>
      </w:pPr>
      <w:r w:rsidRPr="006869BD">
        <w:rPr>
          <w:rFonts w:ascii="Arial" w:hAnsi="Arial" w:cs="Arial"/>
          <w:b/>
          <w:sz w:val="32"/>
          <w:szCs w:val="32"/>
          <w:lang w:val="sr-Cyrl-CS"/>
        </w:rPr>
        <w:t>ОПШТИНА БАТОЧИНА</w:t>
      </w:r>
    </w:p>
    <w:p w:rsidR="00134106" w:rsidRPr="006869BD" w:rsidRDefault="00535D6C" w:rsidP="00134106">
      <w:pPr>
        <w:jc w:val="center"/>
        <w:rPr>
          <w:rFonts w:ascii="Arial" w:hAnsi="Arial" w:cs="Arial"/>
          <w:b/>
          <w:sz w:val="32"/>
          <w:szCs w:val="32"/>
        </w:rPr>
      </w:pPr>
      <w:r w:rsidRPr="006869BD">
        <w:rPr>
          <w:rFonts w:ascii="Arial" w:hAnsi="Arial" w:cs="Arial"/>
          <w:b/>
          <w:sz w:val="32"/>
          <w:szCs w:val="32"/>
          <w:lang w:val="sr-Latn-CS"/>
        </w:rPr>
        <w:t>O</w:t>
      </w:r>
      <w:r w:rsidRPr="006869BD">
        <w:rPr>
          <w:rFonts w:ascii="Arial" w:hAnsi="Arial" w:cs="Arial"/>
          <w:b/>
          <w:sz w:val="32"/>
          <w:szCs w:val="32"/>
        </w:rPr>
        <w:t>ПШТИНСКА УПРАВА</w:t>
      </w:r>
    </w:p>
    <w:p w:rsidR="00134106" w:rsidRPr="006869BD" w:rsidRDefault="00134106" w:rsidP="00134106">
      <w:pPr>
        <w:pStyle w:val="Default"/>
        <w:jc w:val="center"/>
        <w:rPr>
          <w:b/>
          <w:bCs/>
          <w:sz w:val="32"/>
          <w:szCs w:val="32"/>
          <w:lang w:val="sr-Cyrl-CS"/>
        </w:rPr>
      </w:pPr>
    </w:p>
    <w:p w:rsidR="00134106" w:rsidRPr="006869BD" w:rsidRDefault="00134106" w:rsidP="00134106">
      <w:pPr>
        <w:rPr>
          <w:rFonts w:ascii="Arial" w:hAnsi="Arial" w:cs="Arial"/>
          <w:sz w:val="40"/>
          <w:szCs w:val="40"/>
          <w:lang w:val="sr-Latn-CS"/>
        </w:rPr>
      </w:pPr>
    </w:p>
    <w:p w:rsidR="00134106" w:rsidRPr="006869BD" w:rsidRDefault="00134106" w:rsidP="00134106">
      <w:pPr>
        <w:rPr>
          <w:rFonts w:ascii="Arial" w:hAnsi="Arial" w:cs="Arial"/>
        </w:rPr>
      </w:pPr>
    </w:p>
    <w:p w:rsidR="00134106" w:rsidRPr="006869BD" w:rsidRDefault="00134106" w:rsidP="00134106">
      <w:pPr>
        <w:jc w:val="center"/>
        <w:rPr>
          <w:rFonts w:ascii="Arial" w:hAnsi="Arial" w:cs="Arial"/>
          <w:b/>
          <w:sz w:val="32"/>
          <w:szCs w:val="32"/>
          <w:lang w:val="sr-Cyrl-CS"/>
        </w:rPr>
      </w:pPr>
      <w:r w:rsidRPr="006869BD">
        <w:rPr>
          <w:rFonts w:ascii="Arial" w:hAnsi="Arial" w:cs="Arial"/>
          <w:b/>
          <w:sz w:val="32"/>
          <w:szCs w:val="32"/>
          <w:lang w:val="sr-Cyrl-CS"/>
        </w:rPr>
        <w:t>КОНКУРСНА ДОКУМЕНТАЦИЈА</w:t>
      </w:r>
    </w:p>
    <w:p w:rsidR="0083421D" w:rsidRPr="006869BD" w:rsidRDefault="007E539B" w:rsidP="00134106">
      <w:pPr>
        <w:jc w:val="center"/>
        <w:rPr>
          <w:rFonts w:ascii="Arial" w:hAnsi="Arial" w:cs="Arial"/>
          <w:b/>
          <w:sz w:val="32"/>
          <w:szCs w:val="32"/>
          <w:lang w:val="sr-Cyrl-CS"/>
        </w:rPr>
      </w:pPr>
      <w:r w:rsidRPr="006869BD">
        <w:rPr>
          <w:rFonts w:ascii="Arial" w:hAnsi="Arial" w:cs="Arial"/>
          <w:b/>
          <w:sz w:val="32"/>
          <w:szCs w:val="32"/>
          <w:lang w:val="sr-Cyrl-CS"/>
        </w:rPr>
        <w:t xml:space="preserve">БРОЈ </w:t>
      </w:r>
      <w:r w:rsidR="00E6127F" w:rsidRPr="006869BD">
        <w:rPr>
          <w:rFonts w:ascii="Arial" w:hAnsi="Arial" w:cs="Arial"/>
          <w:b/>
          <w:sz w:val="32"/>
          <w:szCs w:val="32"/>
        </w:rPr>
        <w:t>404-</w:t>
      </w:r>
      <w:r w:rsidR="00752E87">
        <w:rPr>
          <w:rFonts w:ascii="Arial" w:hAnsi="Arial" w:cs="Arial"/>
          <w:b/>
          <w:sz w:val="32"/>
          <w:szCs w:val="32"/>
          <w:lang/>
        </w:rPr>
        <w:t>212</w:t>
      </w:r>
      <w:r w:rsidR="00535D6C" w:rsidRPr="006869BD">
        <w:rPr>
          <w:rFonts w:ascii="Arial" w:hAnsi="Arial" w:cs="Arial"/>
          <w:b/>
          <w:sz w:val="32"/>
          <w:szCs w:val="32"/>
          <w:lang w:val="sr-Cyrl-CS"/>
        </w:rPr>
        <w:t>/</w:t>
      </w:r>
      <w:r w:rsidR="00130106">
        <w:rPr>
          <w:rFonts w:ascii="Arial" w:hAnsi="Arial" w:cs="Arial"/>
          <w:b/>
          <w:sz w:val="32"/>
          <w:szCs w:val="32"/>
          <w:lang w:val="sr-Cyrl-CS"/>
        </w:rPr>
        <w:t>20</w:t>
      </w:r>
      <w:r w:rsidR="00535D6C" w:rsidRPr="006869BD">
        <w:rPr>
          <w:rFonts w:ascii="Arial" w:hAnsi="Arial" w:cs="Arial"/>
          <w:b/>
          <w:sz w:val="32"/>
          <w:szCs w:val="32"/>
          <w:lang w:val="sr-Cyrl-CS"/>
        </w:rPr>
        <w:t>-01</w:t>
      </w:r>
      <w:r w:rsidR="00AE7A9E" w:rsidRPr="006869BD">
        <w:rPr>
          <w:rFonts w:ascii="Arial" w:hAnsi="Arial" w:cs="Arial"/>
          <w:b/>
          <w:sz w:val="32"/>
          <w:szCs w:val="32"/>
          <w:lang w:val="sr-Cyrl-CS"/>
        </w:rPr>
        <w:t xml:space="preserve"> од </w:t>
      </w:r>
      <w:r w:rsidR="005A1348" w:rsidRPr="005A1348">
        <w:rPr>
          <w:rFonts w:ascii="Arial" w:hAnsi="Arial" w:cs="Arial"/>
          <w:b/>
          <w:sz w:val="32"/>
          <w:szCs w:val="32"/>
        </w:rPr>
        <w:t>25</w:t>
      </w:r>
      <w:r w:rsidR="001502C9" w:rsidRPr="005A1348">
        <w:rPr>
          <w:rFonts w:ascii="Arial" w:hAnsi="Arial" w:cs="Arial"/>
          <w:b/>
          <w:sz w:val="32"/>
          <w:szCs w:val="32"/>
          <w:lang w:val="sr-Cyrl-CS"/>
        </w:rPr>
        <w:t>.</w:t>
      </w:r>
      <w:r w:rsidR="001502C9" w:rsidRPr="00130106">
        <w:rPr>
          <w:rFonts w:ascii="Arial" w:hAnsi="Arial" w:cs="Arial"/>
          <w:b/>
          <w:sz w:val="32"/>
          <w:szCs w:val="32"/>
          <w:lang w:val="sr-Cyrl-CS"/>
        </w:rPr>
        <w:t>0</w:t>
      </w:r>
      <w:r w:rsidR="00130106" w:rsidRPr="00130106">
        <w:rPr>
          <w:rFonts w:ascii="Arial" w:hAnsi="Arial" w:cs="Arial"/>
          <w:b/>
          <w:sz w:val="32"/>
          <w:szCs w:val="32"/>
          <w:lang w:val="sr-Cyrl-CS"/>
        </w:rPr>
        <w:t>6</w:t>
      </w:r>
      <w:r w:rsidRPr="006869BD">
        <w:rPr>
          <w:rFonts w:ascii="Arial" w:hAnsi="Arial" w:cs="Arial"/>
          <w:b/>
          <w:sz w:val="32"/>
          <w:szCs w:val="32"/>
          <w:lang w:val="sr-Cyrl-CS"/>
        </w:rPr>
        <w:t>.20</w:t>
      </w:r>
      <w:r w:rsidR="00130106">
        <w:rPr>
          <w:rFonts w:ascii="Arial" w:hAnsi="Arial" w:cs="Arial"/>
          <w:b/>
          <w:sz w:val="32"/>
          <w:szCs w:val="32"/>
          <w:lang w:val="sr-Cyrl-CS"/>
        </w:rPr>
        <w:t>20</w:t>
      </w:r>
      <w:r w:rsidR="001502C9" w:rsidRPr="006869BD">
        <w:rPr>
          <w:rFonts w:ascii="Arial" w:hAnsi="Arial" w:cs="Arial"/>
          <w:b/>
          <w:sz w:val="32"/>
          <w:szCs w:val="32"/>
          <w:lang w:val="sr-Cyrl-CS"/>
        </w:rPr>
        <w:t>.године</w:t>
      </w:r>
    </w:p>
    <w:p w:rsidR="00134106" w:rsidRPr="006869BD" w:rsidRDefault="00134106" w:rsidP="00134106">
      <w:pPr>
        <w:jc w:val="center"/>
        <w:rPr>
          <w:rFonts w:ascii="Arial" w:hAnsi="Arial" w:cs="Arial"/>
          <w:b/>
          <w:sz w:val="32"/>
          <w:szCs w:val="32"/>
          <w:lang w:val="sr-Latn-CS"/>
        </w:rPr>
      </w:pPr>
      <w:r w:rsidRPr="006869BD">
        <w:rPr>
          <w:rFonts w:ascii="Arial" w:hAnsi="Arial" w:cs="Arial"/>
          <w:b/>
          <w:sz w:val="32"/>
          <w:szCs w:val="32"/>
          <w:lang w:val="sr-Cyrl-CS"/>
        </w:rPr>
        <w:t>ПОСТУПАК ЈАВНЕ НАБАВКЕ МАЛЕ ВРЕДНОСТИ ДОБАРА</w:t>
      </w:r>
    </w:p>
    <w:p w:rsidR="00134106" w:rsidRPr="006869BD" w:rsidRDefault="00AE7A9E" w:rsidP="00134106">
      <w:pPr>
        <w:ind w:left="-57"/>
        <w:jc w:val="center"/>
        <w:rPr>
          <w:rFonts w:ascii="Arial" w:hAnsi="Arial" w:cs="Arial"/>
          <w:b/>
          <w:sz w:val="32"/>
          <w:szCs w:val="32"/>
          <w:lang w:val="sr-Cyrl-CS"/>
        </w:rPr>
      </w:pPr>
      <w:r w:rsidRPr="006869BD">
        <w:rPr>
          <w:rFonts w:ascii="Arial" w:hAnsi="Arial" w:cs="Arial"/>
          <w:b/>
          <w:sz w:val="32"/>
          <w:szCs w:val="32"/>
          <w:lang w:val="sr-Cyrl-CS"/>
        </w:rPr>
        <w:t xml:space="preserve">Набавка </w:t>
      </w:r>
      <w:r w:rsidR="009D4BDF">
        <w:rPr>
          <w:rFonts w:ascii="Arial" w:hAnsi="Arial" w:cs="Arial"/>
          <w:b/>
          <w:sz w:val="32"/>
          <w:szCs w:val="32"/>
          <w:lang w:val="sr-Cyrl-CS"/>
        </w:rPr>
        <w:t>добара за по</w:t>
      </w:r>
      <w:r w:rsidR="00DA1AEB">
        <w:rPr>
          <w:rFonts w:ascii="Arial" w:hAnsi="Arial" w:cs="Arial"/>
          <w:b/>
          <w:sz w:val="32"/>
          <w:szCs w:val="32"/>
          <w:lang w:val="sr-Cyrl-CS"/>
        </w:rPr>
        <w:t>к</w:t>
      </w:r>
      <w:r w:rsidR="009D4BDF">
        <w:rPr>
          <w:rFonts w:ascii="Arial" w:hAnsi="Arial" w:cs="Arial"/>
          <w:b/>
          <w:sz w:val="32"/>
          <w:szCs w:val="32"/>
          <w:lang w:val="sr-Cyrl-CS"/>
        </w:rPr>
        <w:t>ретање, развој и унапређење доходовних активности ИРЛ</w:t>
      </w:r>
    </w:p>
    <w:p w:rsidR="00134106" w:rsidRPr="006869BD" w:rsidRDefault="00134106" w:rsidP="00134106">
      <w:pPr>
        <w:rPr>
          <w:rFonts w:ascii="Arial" w:hAnsi="Arial" w:cs="Arial"/>
          <w:b/>
          <w:sz w:val="32"/>
          <w:szCs w:val="32"/>
          <w:lang w:val="sr-Cyrl-CS"/>
        </w:rPr>
      </w:pPr>
    </w:p>
    <w:p w:rsidR="00134106" w:rsidRPr="006869BD" w:rsidRDefault="00134106" w:rsidP="00134106">
      <w:pPr>
        <w:rPr>
          <w:rFonts w:ascii="Arial" w:hAnsi="Arial" w:cs="Arial"/>
          <w:b/>
          <w:sz w:val="32"/>
          <w:szCs w:val="32"/>
          <w:lang w:val="sr-Cyrl-CS"/>
        </w:rPr>
      </w:pPr>
    </w:p>
    <w:p w:rsidR="00134106" w:rsidRPr="006869BD" w:rsidRDefault="0040781F" w:rsidP="00CF75AB">
      <w:pPr>
        <w:numPr>
          <w:ilvl w:val="0"/>
          <w:numId w:val="14"/>
        </w:numPr>
        <w:suppressAutoHyphens w:val="0"/>
        <w:spacing w:line="240" w:lineRule="auto"/>
        <w:jc w:val="center"/>
        <w:rPr>
          <w:rFonts w:ascii="Arial" w:hAnsi="Arial" w:cs="Arial"/>
          <w:b/>
          <w:sz w:val="32"/>
          <w:szCs w:val="32"/>
          <w:lang w:val="sr-Cyrl-CS"/>
        </w:rPr>
      </w:pPr>
      <w:r w:rsidRPr="006869BD">
        <w:rPr>
          <w:rFonts w:ascii="Arial" w:hAnsi="Arial" w:cs="Arial"/>
          <w:b/>
          <w:sz w:val="32"/>
          <w:szCs w:val="32"/>
          <w:lang w:val="sr-Cyrl-CS"/>
        </w:rPr>
        <w:t>ИНТЕРНИ</w:t>
      </w:r>
      <w:r w:rsidR="00134106" w:rsidRPr="006869BD">
        <w:rPr>
          <w:rFonts w:ascii="Arial" w:hAnsi="Arial" w:cs="Arial"/>
          <w:b/>
          <w:sz w:val="32"/>
          <w:szCs w:val="32"/>
          <w:lang w:val="sr-Cyrl-CS"/>
        </w:rPr>
        <w:t xml:space="preserve"> БРОЈ </w:t>
      </w:r>
      <w:r w:rsidR="00CD7B16">
        <w:rPr>
          <w:rFonts w:ascii="Arial" w:hAnsi="Arial" w:cs="Arial"/>
          <w:b/>
          <w:sz w:val="32"/>
          <w:szCs w:val="32"/>
        </w:rPr>
        <w:t>8</w:t>
      </w:r>
      <w:r w:rsidR="00AE7A9E" w:rsidRPr="006869BD">
        <w:rPr>
          <w:rFonts w:ascii="Arial" w:hAnsi="Arial" w:cs="Arial"/>
          <w:b/>
          <w:sz w:val="32"/>
          <w:szCs w:val="32"/>
        </w:rPr>
        <w:t>/</w:t>
      </w:r>
      <w:r w:rsidR="00130106">
        <w:rPr>
          <w:rFonts w:ascii="Arial" w:hAnsi="Arial" w:cs="Arial"/>
          <w:b/>
          <w:sz w:val="32"/>
          <w:szCs w:val="32"/>
          <w:lang w:val="sr-Cyrl-CS"/>
        </w:rPr>
        <w:t>20</w:t>
      </w:r>
      <w:r w:rsidR="00134106" w:rsidRPr="006869BD">
        <w:rPr>
          <w:rFonts w:ascii="Arial" w:hAnsi="Arial" w:cs="Arial"/>
          <w:b/>
          <w:sz w:val="32"/>
          <w:szCs w:val="32"/>
          <w:lang w:val="sr-Cyrl-CS"/>
        </w:rPr>
        <w:t xml:space="preserve">  -</w:t>
      </w:r>
    </w:p>
    <w:p w:rsidR="00134106" w:rsidRPr="006869BD" w:rsidRDefault="0040781F" w:rsidP="00FA0971">
      <w:pPr>
        <w:numPr>
          <w:ilvl w:val="0"/>
          <w:numId w:val="14"/>
        </w:numPr>
        <w:suppressAutoHyphens w:val="0"/>
        <w:spacing w:line="240" w:lineRule="auto"/>
        <w:jc w:val="center"/>
        <w:rPr>
          <w:rFonts w:ascii="Arial" w:hAnsi="Arial" w:cs="Arial"/>
          <w:b/>
          <w:sz w:val="32"/>
          <w:szCs w:val="32"/>
          <w:lang w:val="sr-Cyrl-CS"/>
        </w:rPr>
      </w:pPr>
      <w:r w:rsidRPr="006869BD">
        <w:rPr>
          <w:rFonts w:ascii="Arial" w:hAnsi="Arial" w:cs="Arial"/>
          <w:b/>
          <w:sz w:val="32"/>
          <w:szCs w:val="32"/>
          <w:lang w:val="sr-Cyrl-CS"/>
        </w:rPr>
        <w:t xml:space="preserve">БРОЈ НАБАВКЕ У ПЛАНУ ЈАВНИХ НАБАВКИ </w:t>
      </w:r>
      <w:r w:rsidR="00AE7A9E" w:rsidRPr="006869BD">
        <w:rPr>
          <w:rFonts w:ascii="Arial" w:hAnsi="Arial" w:cs="Arial"/>
          <w:b/>
          <w:sz w:val="32"/>
          <w:szCs w:val="32"/>
          <w:lang w:val="sr-Cyrl-CS"/>
        </w:rPr>
        <w:t>1.1.</w:t>
      </w:r>
      <w:r w:rsidR="009D4BDF">
        <w:rPr>
          <w:rFonts w:ascii="Arial" w:hAnsi="Arial" w:cs="Arial"/>
          <w:b/>
          <w:sz w:val="32"/>
          <w:szCs w:val="32"/>
          <w:lang w:val="sr-Cyrl-CS"/>
        </w:rPr>
        <w:t>4</w:t>
      </w:r>
      <w:r w:rsidR="00AE7A9E" w:rsidRPr="006869BD">
        <w:rPr>
          <w:rFonts w:ascii="Arial" w:hAnsi="Arial" w:cs="Arial"/>
          <w:b/>
          <w:sz w:val="32"/>
          <w:szCs w:val="32"/>
          <w:lang w:val="sr-Cyrl-CS"/>
        </w:rPr>
        <w:t>/</w:t>
      </w:r>
      <w:r w:rsidR="00130106">
        <w:rPr>
          <w:rFonts w:ascii="Arial" w:hAnsi="Arial" w:cs="Arial"/>
          <w:b/>
          <w:sz w:val="32"/>
          <w:szCs w:val="32"/>
          <w:lang w:val="sr-Cyrl-CS"/>
        </w:rPr>
        <w:t>20</w:t>
      </w:r>
    </w:p>
    <w:p w:rsidR="00134106" w:rsidRPr="006869BD"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p w:rsidR="00134106" w:rsidRPr="006869BD"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3"/>
        <w:gridCol w:w="3331"/>
      </w:tblGrid>
      <w:tr w:rsidR="00134106" w:rsidRPr="006869BD" w:rsidTr="00FA0971">
        <w:trPr>
          <w:trHeight w:val="240"/>
          <w:jc w:val="center"/>
        </w:trPr>
        <w:tc>
          <w:tcPr>
            <w:tcW w:w="4188" w:type="dxa"/>
          </w:tcPr>
          <w:p w:rsidR="00134106" w:rsidRPr="006869BD" w:rsidRDefault="00134106" w:rsidP="00134106">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134106" w:rsidRPr="006869BD"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6869BD">
              <w:rPr>
                <w:rFonts w:ascii="Arial" w:eastAsiaTheme="minorHAnsi" w:hAnsi="Arial" w:cs="Arial"/>
                <w:kern w:val="0"/>
                <w:lang w:eastAsia="en-US"/>
              </w:rPr>
              <w:t>Датум и време:</w:t>
            </w:r>
          </w:p>
        </w:tc>
      </w:tr>
      <w:tr w:rsidR="00FA0971" w:rsidRPr="006869BD" w:rsidTr="00FA0971">
        <w:trPr>
          <w:trHeight w:val="557"/>
          <w:jc w:val="center"/>
        </w:trPr>
        <w:tc>
          <w:tcPr>
            <w:tcW w:w="0" w:type="auto"/>
          </w:tcPr>
          <w:p w:rsidR="00FA0971" w:rsidRPr="006869BD" w:rsidRDefault="00FA0971" w:rsidP="007E539B">
            <w:pPr>
              <w:autoSpaceDE w:val="0"/>
              <w:autoSpaceDN w:val="0"/>
              <w:adjustRightInd w:val="0"/>
              <w:spacing w:line="240" w:lineRule="auto"/>
              <w:rPr>
                <w:rFonts w:ascii="Arial" w:hAnsi="Arial" w:cs="Arial"/>
                <w:spacing w:val="1"/>
                <w:lang w:val="ru-RU"/>
              </w:rPr>
            </w:pPr>
            <w:r w:rsidRPr="006869BD">
              <w:rPr>
                <w:rFonts w:ascii="Arial" w:hAnsi="Arial" w:cs="Arial"/>
                <w:spacing w:val="1"/>
                <w:lang w:val="ru-RU"/>
              </w:rPr>
              <w:t xml:space="preserve">Датум објављивања на Порталу јавних набавки и интернет страници </w:t>
            </w:r>
            <w:hyperlink r:id="rId9" w:history="1">
              <w:r w:rsidRPr="006869BD">
                <w:rPr>
                  <w:rStyle w:val="Hyperlink"/>
                  <w:rFonts w:ascii="Arial" w:hAnsi="Arial" w:cs="Arial"/>
                  <w:lang w:val="sr-Latn-CS"/>
                </w:rPr>
                <w:t>www.sobatocina.org.rs</w:t>
              </w:r>
            </w:hyperlink>
          </w:p>
        </w:tc>
        <w:tc>
          <w:tcPr>
            <w:tcW w:w="0" w:type="auto"/>
          </w:tcPr>
          <w:p w:rsidR="00FA0971" w:rsidRPr="006869BD" w:rsidRDefault="00FA0971" w:rsidP="00FA0971">
            <w:pPr>
              <w:autoSpaceDE w:val="0"/>
              <w:autoSpaceDN w:val="0"/>
              <w:adjustRightInd w:val="0"/>
              <w:spacing w:line="240" w:lineRule="auto"/>
              <w:rPr>
                <w:rFonts w:ascii="Arial" w:hAnsi="Arial" w:cs="Arial"/>
                <w:b/>
              </w:rPr>
            </w:pPr>
          </w:p>
          <w:p w:rsidR="00FA0971" w:rsidRPr="006869BD" w:rsidRDefault="005A1348" w:rsidP="00130106">
            <w:pPr>
              <w:autoSpaceDE w:val="0"/>
              <w:autoSpaceDN w:val="0"/>
              <w:adjustRightInd w:val="0"/>
              <w:spacing w:line="240" w:lineRule="auto"/>
              <w:rPr>
                <w:rFonts w:ascii="Arial" w:hAnsi="Arial" w:cs="Arial"/>
                <w:b/>
                <w:highlight w:val="yellow"/>
              </w:rPr>
            </w:pPr>
            <w:r>
              <w:rPr>
                <w:rFonts w:ascii="Arial" w:hAnsi="Arial" w:cs="Arial"/>
                <w:b/>
              </w:rPr>
              <w:t>25</w:t>
            </w:r>
            <w:r w:rsidR="00FA0971" w:rsidRPr="006869BD">
              <w:rPr>
                <w:rFonts w:ascii="Arial" w:hAnsi="Arial" w:cs="Arial"/>
                <w:b/>
              </w:rPr>
              <w:t>.0</w:t>
            </w:r>
            <w:r w:rsidR="00130106">
              <w:rPr>
                <w:rFonts w:ascii="Arial" w:hAnsi="Arial" w:cs="Arial"/>
                <w:b/>
                <w:lang w:val="sr-Cyrl-CS"/>
              </w:rPr>
              <w:t>6</w:t>
            </w:r>
            <w:r w:rsidR="00130106">
              <w:rPr>
                <w:rFonts w:ascii="Arial" w:hAnsi="Arial" w:cs="Arial"/>
                <w:b/>
              </w:rPr>
              <w:t>.20</w:t>
            </w:r>
            <w:r w:rsidR="00130106">
              <w:rPr>
                <w:rFonts w:ascii="Arial" w:hAnsi="Arial" w:cs="Arial"/>
                <w:b/>
                <w:lang w:val="sr-Cyrl-CS"/>
              </w:rPr>
              <w:t>20</w:t>
            </w:r>
            <w:r w:rsidR="00FA0971" w:rsidRPr="006869BD">
              <w:rPr>
                <w:rFonts w:ascii="Arial" w:hAnsi="Arial" w:cs="Arial"/>
                <w:b/>
              </w:rPr>
              <w:t>.године</w:t>
            </w:r>
          </w:p>
        </w:tc>
      </w:tr>
      <w:tr w:rsidR="00134106" w:rsidRPr="006869BD" w:rsidTr="00134106">
        <w:trPr>
          <w:trHeight w:val="240"/>
          <w:jc w:val="center"/>
        </w:trPr>
        <w:tc>
          <w:tcPr>
            <w:tcW w:w="0" w:type="auto"/>
          </w:tcPr>
          <w:p w:rsidR="00134106" w:rsidRPr="006869BD"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6869BD">
              <w:rPr>
                <w:rFonts w:ascii="Arial" w:eastAsiaTheme="minorHAnsi" w:hAnsi="Arial" w:cs="Arial"/>
                <w:kern w:val="0"/>
                <w:lang w:eastAsia="en-US"/>
              </w:rPr>
              <w:t xml:space="preserve">Крајњи рок за достављање понуда: </w:t>
            </w:r>
          </w:p>
        </w:tc>
        <w:tc>
          <w:tcPr>
            <w:tcW w:w="0" w:type="auto"/>
          </w:tcPr>
          <w:p w:rsidR="00134106" w:rsidRPr="006869BD" w:rsidRDefault="005A1348" w:rsidP="00FC012C">
            <w:pPr>
              <w:suppressAutoHyphens w:val="0"/>
              <w:autoSpaceDE w:val="0"/>
              <w:autoSpaceDN w:val="0"/>
              <w:adjustRightInd w:val="0"/>
              <w:spacing w:line="240" w:lineRule="auto"/>
              <w:rPr>
                <w:rFonts w:ascii="Arial" w:eastAsiaTheme="minorHAnsi" w:hAnsi="Arial" w:cs="Arial"/>
                <w:kern w:val="0"/>
                <w:lang w:eastAsia="en-US"/>
              </w:rPr>
            </w:pPr>
            <w:r w:rsidRPr="005A1348">
              <w:rPr>
                <w:rFonts w:ascii="Arial" w:eastAsiaTheme="minorHAnsi" w:hAnsi="Arial" w:cs="Arial"/>
                <w:b/>
                <w:bCs/>
                <w:kern w:val="0"/>
                <w:lang w:eastAsia="en-US"/>
              </w:rPr>
              <w:t>03</w:t>
            </w:r>
            <w:r w:rsidR="008263C7" w:rsidRPr="005A1348">
              <w:rPr>
                <w:rFonts w:ascii="Arial" w:eastAsiaTheme="minorHAnsi" w:hAnsi="Arial" w:cs="Arial"/>
                <w:b/>
                <w:bCs/>
                <w:kern w:val="0"/>
                <w:lang w:val="sr-Cyrl-CS" w:eastAsia="en-US"/>
              </w:rPr>
              <w:t>.</w:t>
            </w:r>
            <w:r w:rsidR="00134106" w:rsidRPr="005A1348">
              <w:rPr>
                <w:rFonts w:ascii="Arial" w:eastAsiaTheme="minorHAnsi" w:hAnsi="Arial" w:cs="Arial"/>
                <w:b/>
                <w:bCs/>
                <w:kern w:val="0"/>
                <w:lang w:eastAsia="en-US"/>
              </w:rPr>
              <w:t>0</w:t>
            </w:r>
            <w:r w:rsidR="00FC012C" w:rsidRPr="005A1348">
              <w:rPr>
                <w:rFonts w:ascii="Arial" w:eastAsiaTheme="minorHAnsi" w:hAnsi="Arial" w:cs="Arial"/>
                <w:b/>
                <w:bCs/>
                <w:kern w:val="0"/>
                <w:lang w:val="sr-Cyrl-CS" w:eastAsia="en-US"/>
              </w:rPr>
              <w:t>7</w:t>
            </w:r>
            <w:r w:rsidR="00130106">
              <w:rPr>
                <w:rFonts w:ascii="Arial" w:eastAsiaTheme="minorHAnsi" w:hAnsi="Arial" w:cs="Arial"/>
                <w:b/>
                <w:bCs/>
                <w:kern w:val="0"/>
                <w:lang w:eastAsia="en-US"/>
              </w:rPr>
              <w:t>.20</w:t>
            </w:r>
            <w:r w:rsidR="00130106">
              <w:rPr>
                <w:rFonts w:ascii="Arial" w:eastAsiaTheme="minorHAnsi" w:hAnsi="Arial" w:cs="Arial"/>
                <w:b/>
                <w:bCs/>
                <w:kern w:val="0"/>
                <w:lang w:val="sr-Cyrl-CS" w:eastAsia="en-US"/>
              </w:rPr>
              <w:t>20</w:t>
            </w:r>
            <w:r w:rsidR="007E539B" w:rsidRPr="006869BD">
              <w:rPr>
                <w:rFonts w:ascii="Arial" w:eastAsiaTheme="minorHAnsi" w:hAnsi="Arial" w:cs="Arial"/>
                <w:b/>
                <w:bCs/>
                <w:kern w:val="0"/>
                <w:lang w:eastAsia="en-US"/>
              </w:rPr>
              <w:t>. године до 10</w:t>
            </w:r>
            <w:r w:rsidR="00134106" w:rsidRPr="006869BD">
              <w:rPr>
                <w:rFonts w:ascii="Arial" w:eastAsiaTheme="minorHAnsi" w:hAnsi="Arial" w:cs="Arial"/>
                <w:b/>
                <w:bCs/>
                <w:kern w:val="0"/>
                <w:lang w:eastAsia="en-US"/>
              </w:rPr>
              <w:t xml:space="preserve">,00 часова </w:t>
            </w:r>
          </w:p>
        </w:tc>
      </w:tr>
      <w:tr w:rsidR="00134106" w:rsidRPr="006869BD" w:rsidTr="00134106">
        <w:trPr>
          <w:trHeight w:val="240"/>
          <w:jc w:val="center"/>
        </w:trPr>
        <w:tc>
          <w:tcPr>
            <w:tcW w:w="0" w:type="auto"/>
          </w:tcPr>
          <w:p w:rsidR="00134106" w:rsidRPr="006869BD"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6869BD">
              <w:rPr>
                <w:rFonts w:ascii="Arial" w:eastAsiaTheme="minorHAnsi" w:hAnsi="Arial" w:cs="Arial"/>
                <w:kern w:val="0"/>
                <w:lang w:eastAsia="en-US"/>
              </w:rPr>
              <w:t xml:space="preserve">Јавно отварање: </w:t>
            </w:r>
          </w:p>
        </w:tc>
        <w:tc>
          <w:tcPr>
            <w:tcW w:w="0" w:type="auto"/>
          </w:tcPr>
          <w:p w:rsidR="00134106" w:rsidRPr="006869BD" w:rsidRDefault="005A1348" w:rsidP="00FC012C">
            <w:pPr>
              <w:suppressAutoHyphens w:val="0"/>
              <w:autoSpaceDE w:val="0"/>
              <w:autoSpaceDN w:val="0"/>
              <w:adjustRightInd w:val="0"/>
              <w:spacing w:line="240" w:lineRule="auto"/>
              <w:rPr>
                <w:rFonts w:ascii="Arial" w:eastAsiaTheme="minorHAnsi" w:hAnsi="Arial" w:cs="Arial"/>
                <w:kern w:val="0"/>
                <w:lang w:eastAsia="en-US"/>
              </w:rPr>
            </w:pPr>
            <w:r w:rsidRPr="005A1348">
              <w:rPr>
                <w:rFonts w:ascii="Arial" w:eastAsiaTheme="minorHAnsi" w:hAnsi="Arial" w:cs="Arial"/>
                <w:b/>
                <w:bCs/>
                <w:kern w:val="0"/>
                <w:lang w:eastAsia="en-US"/>
              </w:rPr>
              <w:t>03</w:t>
            </w:r>
            <w:r w:rsidR="008263C7" w:rsidRPr="005A1348">
              <w:rPr>
                <w:rFonts w:ascii="Arial" w:eastAsiaTheme="minorHAnsi" w:hAnsi="Arial" w:cs="Arial"/>
                <w:b/>
                <w:bCs/>
                <w:kern w:val="0"/>
                <w:lang w:val="sr-Cyrl-CS" w:eastAsia="en-US"/>
              </w:rPr>
              <w:t>.</w:t>
            </w:r>
            <w:r w:rsidR="007E539B" w:rsidRPr="005A1348">
              <w:rPr>
                <w:rFonts w:ascii="Arial" w:eastAsiaTheme="minorHAnsi" w:hAnsi="Arial" w:cs="Arial"/>
                <w:b/>
                <w:bCs/>
                <w:kern w:val="0"/>
                <w:lang w:eastAsia="en-US"/>
              </w:rPr>
              <w:t>0</w:t>
            </w:r>
            <w:r w:rsidR="00FC012C" w:rsidRPr="005A1348">
              <w:rPr>
                <w:rFonts w:ascii="Arial" w:eastAsiaTheme="minorHAnsi" w:hAnsi="Arial" w:cs="Arial"/>
                <w:b/>
                <w:bCs/>
                <w:kern w:val="0"/>
                <w:lang w:val="sr-Cyrl-CS" w:eastAsia="en-US"/>
              </w:rPr>
              <w:t>7</w:t>
            </w:r>
            <w:r w:rsidR="007E539B" w:rsidRPr="005A1348">
              <w:rPr>
                <w:rFonts w:ascii="Arial" w:eastAsiaTheme="minorHAnsi" w:hAnsi="Arial" w:cs="Arial"/>
                <w:b/>
                <w:bCs/>
                <w:kern w:val="0"/>
                <w:lang w:eastAsia="en-US"/>
              </w:rPr>
              <w:t>.</w:t>
            </w:r>
            <w:r w:rsidR="007E539B" w:rsidRPr="006869BD">
              <w:rPr>
                <w:rFonts w:ascii="Arial" w:eastAsiaTheme="minorHAnsi" w:hAnsi="Arial" w:cs="Arial"/>
                <w:b/>
                <w:bCs/>
                <w:kern w:val="0"/>
                <w:lang w:eastAsia="en-US"/>
              </w:rPr>
              <w:t>20</w:t>
            </w:r>
            <w:r w:rsidR="00130106">
              <w:rPr>
                <w:rFonts w:ascii="Arial" w:eastAsiaTheme="minorHAnsi" w:hAnsi="Arial" w:cs="Arial"/>
                <w:b/>
                <w:bCs/>
                <w:kern w:val="0"/>
                <w:lang w:val="sr-Cyrl-CS" w:eastAsia="en-US"/>
              </w:rPr>
              <w:t>20</w:t>
            </w:r>
            <w:r w:rsidR="007E539B" w:rsidRPr="006869BD">
              <w:rPr>
                <w:rFonts w:ascii="Arial" w:eastAsiaTheme="minorHAnsi" w:hAnsi="Arial" w:cs="Arial"/>
                <w:b/>
                <w:bCs/>
                <w:kern w:val="0"/>
                <w:lang w:eastAsia="en-US"/>
              </w:rPr>
              <w:t>. године у 10</w:t>
            </w:r>
            <w:r w:rsidR="00134106" w:rsidRPr="006869BD">
              <w:rPr>
                <w:rFonts w:ascii="Arial" w:eastAsiaTheme="minorHAnsi" w:hAnsi="Arial" w:cs="Arial"/>
                <w:b/>
                <w:bCs/>
                <w:kern w:val="0"/>
                <w:lang w:eastAsia="en-US"/>
              </w:rPr>
              <w:t xml:space="preserve">,30 часова </w:t>
            </w:r>
          </w:p>
        </w:tc>
      </w:tr>
    </w:tbl>
    <w:p w:rsidR="00134106" w:rsidRPr="006869BD" w:rsidRDefault="00134106"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C20265" w:rsidRPr="006869BD" w:rsidRDefault="00C20265"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134106" w:rsidRPr="00752E87" w:rsidRDefault="00C20265" w:rsidP="00C20265">
      <w:pPr>
        <w:jc w:val="center"/>
        <w:rPr>
          <w:rFonts w:ascii="Arial" w:hAnsi="Arial" w:cs="Arial"/>
          <w:b/>
          <w:iCs/>
          <w:lang/>
        </w:rPr>
      </w:pPr>
      <w:r w:rsidRPr="006869BD">
        <w:rPr>
          <w:rFonts w:ascii="Arial" w:hAnsi="Arial" w:cs="Arial"/>
          <w:b/>
          <w:iCs/>
        </w:rPr>
        <w:t>Укупан број страна конкурсне документације:</w:t>
      </w:r>
      <w:r w:rsidR="001336FC">
        <w:rPr>
          <w:rFonts w:ascii="Arial" w:hAnsi="Arial" w:cs="Arial"/>
          <w:b/>
          <w:iCs/>
        </w:rPr>
        <w:t xml:space="preserve"> 3</w:t>
      </w:r>
      <w:r w:rsidR="00752E87">
        <w:rPr>
          <w:rFonts w:ascii="Arial" w:hAnsi="Arial" w:cs="Arial"/>
          <w:b/>
          <w:iCs/>
          <w:lang/>
        </w:rPr>
        <w:t>3</w:t>
      </w:r>
    </w:p>
    <w:p w:rsidR="00FA0971" w:rsidRPr="006869BD" w:rsidRDefault="00FA0971" w:rsidP="00FA0971">
      <w:pPr>
        <w:pStyle w:val="Heading4"/>
        <w:rPr>
          <w:rFonts w:ascii="Arial" w:hAnsi="Arial" w:cs="Arial"/>
          <w:sz w:val="24"/>
        </w:rPr>
      </w:pPr>
    </w:p>
    <w:p w:rsidR="00FA0971" w:rsidRPr="006869BD" w:rsidRDefault="00FA0971" w:rsidP="00FA0971">
      <w:pPr>
        <w:pStyle w:val="Heading4"/>
        <w:rPr>
          <w:rFonts w:ascii="Arial" w:hAnsi="Arial" w:cs="Arial"/>
          <w:sz w:val="24"/>
        </w:rPr>
      </w:pPr>
    </w:p>
    <w:p w:rsidR="00FA0971" w:rsidRPr="006869BD" w:rsidRDefault="00134106" w:rsidP="00FA0971">
      <w:pPr>
        <w:pStyle w:val="Heading4"/>
        <w:rPr>
          <w:rFonts w:ascii="Arial" w:hAnsi="Arial" w:cs="Arial"/>
          <w:sz w:val="24"/>
          <w:u w:val="none"/>
        </w:rPr>
      </w:pPr>
      <w:r w:rsidRPr="006869BD">
        <w:rPr>
          <w:rFonts w:ascii="Arial" w:hAnsi="Arial" w:cs="Arial"/>
          <w:sz w:val="24"/>
          <w:lang w:val="sr-Cyrl-CS"/>
        </w:rPr>
        <w:t xml:space="preserve">Баточина, </w:t>
      </w:r>
      <w:r w:rsidR="00130106">
        <w:rPr>
          <w:rFonts w:ascii="Arial" w:hAnsi="Arial" w:cs="Arial"/>
          <w:sz w:val="24"/>
          <w:lang w:val="sr-Cyrl-CS"/>
        </w:rPr>
        <w:t>јун 2020</w:t>
      </w:r>
      <w:r w:rsidRPr="006869BD">
        <w:rPr>
          <w:rFonts w:ascii="Arial" w:hAnsi="Arial" w:cs="Arial"/>
          <w:sz w:val="24"/>
          <w:lang w:val="sr-Cyrl-CS"/>
        </w:rPr>
        <w:t xml:space="preserve">. </w:t>
      </w:r>
      <w:r w:rsidR="007E539B" w:rsidRPr="006869BD">
        <w:rPr>
          <w:rFonts w:ascii="Arial" w:hAnsi="Arial" w:cs="Arial"/>
          <w:sz w:val="24"/>
        </w:rPr>
        <w:t>г</w:t>
      </w:r>
      <w:r w:rsidRPr="006869BD">
        <w:rPr>
          <w:rFonts w:ascii="Arial" w:hAnsi="Arial" w:cs="Arial"/>
          <w:sz w:val="24"/>
          <w:lang w:val="sr-Cyrl-CS"/>
        </w:rPr>
        <w:t>одине</w:t>
      </w:r>
    </w:p>
    <w:p w:rsidR="00FA0971" w:rsidRPr="006869BD" w:rsidRDefault="00FA0971" w:rsidP="00FA0971">
      <w:pPr>
        <w:pStyle w:val="BodyText"/>
        <w:spacing w:after="0" w:line="240" w:lineRule="auto"/>
        <w:rPr>
          <w:rFonts w:ascii="Arial" w:hAnsi="Arial" w:cs="Arial"/>
        </w:rPr>
      </w:pPr>
    </w:p>
    <w:p w:rsidR="00134106" w:rsidRPr="006869BD" w:rsidRDefault="00134106" w:rsidP="00FA0971">
      <w:pPr>
        <w:pStyle w:val="Heading4"/>
        <w:ind w:left="0" w:firstLine="0"/>
        <w:jc w:val="both"/>
        <w:rPr>
          <w:rFonts w:ascii="Arial" w:hAnsi="Arial" w:cs="Arial"/>
          <w:b w:val="0"/>
          <w:sz w:val="24"/>
          <w:u w:val="none"/>
        </w:rPr>
      </w:pPr>
      <w:r w:rsidRPr="006869BD">
        <w:rPr>
          <w:rFonts w:ascii="Arial" w:eastAsia="TimesNewRomanPSMT" w:hAnsi="Arial" w:cs="Arial"/>
          <w:b w:val="0"/>
          <w:sz w:val="24"/>
          <w:u w:val="none"/>
          <w:lang w:val="ru-RU"/>
        </w:rPr>
        <w:lastRenderedPageBreak/>
        <w:t>На основу чл. 3</w:t>
      </w:r>
      <w:r w:rsidRPr="006869BD">
        <w:rPr>
          <w:rFonts w:ascii="Arial" w:eastAsia="TimesNewRomanPSMT" w:hAnsi="Arial" w:cs="Arial"/>
          <w:b w:val="0"/>
          <w:sz w:val="24"/>
          <w:u w:val="none"/>
          <w:lang w:val="sr-Cyrl-CS"/>
        </w:rPr>
        <w:t>9</w:t>
      </w:r>
      <w:r w:rsidRPr="006869BD">
        <w:rPr>
          <w:rFonts w:ascii="Arial" w:eastAsia="TimesNewRomanPSMT" w:hAnsi="Arial" w:cs="Arial"/>
          <w:b w:val="0"/>
          <w:sz w:val="24"/>
          <w:u w:val="none"/>
          <w:lang w:val="ru-RU"/>
        </w:rPr>
        <w:t>. и 61. Закона о јавним набавкама („Сл. гласник РС” бр. 124/2012,</w:t>
      </w:r>
      <w:r w:rsidRPr="006869BD">
        <w:rPr>
          <w:rFonts w:ascii="Arial" w:hAnsi="Arial" w:cs="Arial"/>
          <w:b w:val="0"/>
          <w:noProof/>
          <w:sz w:val="24"/>
          <w:u w:val="none"/>
          <w:lang w:val="sr-Cyrl-CS"/>
        </w:rPr>
        <w:t xml:space="preserve"> 14/2015 и 68/2015</w:t>
      </w:r>
      <w:r w:rsidRPr="006869BD">
        <w:rPr>
          <w:rFonts w:ascii="Arial" w:eastAsia="TimesNewRomanPSMT" w:hAnsi="Arial" w:cs="Arial"/>
          <w:b w:val="0"/>
          <w:sz w:val="24"/>
          <w:u w:val="none"/>
          <w:lang w:val="ru-RU"/>
        </w:rPr>
        <w:t xml:space="preserve"> у даљем тексту: Закон), чл. </w:t>
      </w:r>
      <w:r w:rsidRPr="006869BD">
        <w:rPr>
          <w:rFonts w:ascii="Arial" w:eastAsia="TimesNewRomanPSMT" w:hAnsi="Arial" w:cs="Arial"/>
          <w:b w:val="0"/>
          <w:sz w:val="24"/>
          <w:u w:val="none"/>
          <w:lang w:val="sr-Cyrl-CS"/>
        </w:rPr>
        <w:t>6</w:t>
      </w:r>
      <w:r w:rsidRPr="006869BD">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6869BD">
        <w:rPr>
          <w:rFonts w:ascii="Arial" w:hAnsi="Arial" w:cs="Arial"/>
          <w:b w:val="0"/>
          <w:noProof/>
          <w:sz w:val="24"/>
          <w:u w:val="none"/>
          <w:lang w:val="sr-Cyrl-CS"/>
        </w:rPr>
        <w:t>86/2015</w:t>
      </w:r>
      <w:r w:rsidR="00130106">
        <w:rPr>
          <w:rFonts w:ascii="Arial" w:hAnsi="Arial" w:cs="Arial"/>
          <w:b w:val="0"/>
          <w:noProof/>
          <w:sz w:val="24"/>
          <w:u w:val="none"/>
          <w:lang w:val="sr-Cyrl-CS"/>
        </w:rPr>
        <w:t xml:space="preserve"> и 41/2019</w:t>
      </w:r>
      <w:r w:rsidRPr="006869BD">
        <w:rPr>
          <w:rFonts w:ascii="Arial" w:eastAsia="TimesNewRomanPSMT" w:hAnsi="Arial" w:cs="Arial"/>
          <w:b w:val="0"/>
          <w:sz w:val="24"/>
          <w:u w:val="none"/>
          <w:lang w:val="ru-RU"/>
        </w:rPr>
        <w:t xml:space="preserve">), </w:t>
      </w:r>
      <w:r w:rsidR="00BF5FBE" w:rsidRPr="006869BD">
        <w:rPr>
          <w:rFonts w:ascii="Arial" w:eastAsia="TimesNewRomanPSMT" w:hAnsi="Arial" w:cs="Arial"/>
          <w:b w:val="0"/>
          <w:sz w:val="24"/>
          <w:u w:val="none"/>
          <w:lang w:val="ru-RU"/>
        </w:rPr>
        <w:t xml:space="preserve">чл.33. </w:t>
      </w:r>
      <w:r w:rsidR="00BF5FBE" w:rsidRPr="006869BD">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00561F3A">
        <w:rPr>
          <w:rFonts w:ascii="Arial" w:hAnsi="Arial" w:cs="Arial"/>
          <w:b w:val="0"/>
          <w:sz w:val="24"/>
          <w:u w:val="none"/>
          <w:lang w:val="sr-Cyrl-CS"/>
        </w:rPr>
        <w:t xml:space="preserve"> </w:t>
      </w:r>
      <w:r w:rsidRPr="006869BD">
        <w:rPr>
          <w:rFonts w:ascii="Arial" w:hAnsi="Arial" w:cs="Arial"/>
          <w:b w:val="0"/>
          <w:sz w:val="24"/>
          <w:u w:val="none"/>
          <w:lang w:val="ru-RU"/>
        </w:rPr>
        <w:t xml:space="preserve">Одлуке о покретању поступка јавне набавке број </w:t>
      </w:r>
      <w:r w:rsidR="00CD7B16">
        <w:rPr>
          <w:rFonts w:ascii="Arial" w:hAnsi="Arial" w:cs="Arial"/>
          <w:b w:val="0"/>
          <w:sz w:val="24"/>
          <w:u w:val="none"/>
          <w:lang w:val="sr-Cyrl-CS"/>
        </w:rPr>
        <w:t>8</w:t>
      </w:r>
      <w:r w:rsidR="00130106">
        <w:rPr>
          <w:rFonts w:ascii="Arial" w:hAnsi="Arial" w:cs="Arial"/>
          <w:b w:val="0"/>
          <w:sz w:val="24"/>
          <w:u w:val="none"/>
          <w:lang w:val="sr-Cyrl-CS"/>
        </w:rPr>
        <w:t>/20</w:t>
      </w:r>
      <w:r w:rsidRPr="006869BD">
        <w:rPr>
          <w:rFonts w:ascii="Arial" w:hAnsi="Arial" w:cs="Arial"/>
          <w:b w:val="0"/>
          <w:sz w:val="24"/>
          <w:u w:val="none"/>
          <w:lang w:val="ru-RU"/>
        </w:rPr>
        <w:t xml:space="preserve">, деловодни број </w:t>
      </w:r>
      <w:r w:rsidR="00E6127F" w:rsidRPr="006869BD">
        <w:rPr>
          <w:rFonts w:ascii="Arial" w:hAnsi="Arial" w:cs="Arial"/>
          <w:b w:val="0"/>
          <w:sz w:val="24"/>
          <w:u w:val="none"/>
          <w:lang w:val="sr-Cyrl-CS"/>
        </w:rPr>
        <w:t>404-</w:t>
      </w:r>
      <w:r w:rsidR="005A1348">
        <w:rPr>
          <w:rFonts w:ascii="Arial" w:hAnsi="Arial" w:cs="Arial"/>
          <w:b w:val="0"/>
          <w:sz w:val="24"/>
          <w:u w:val="none"/>
        </w:rPr>
        <w:t>210</w:t>
      </w:r>
      <w:r w:rsidR="00E6127F" w:rsidRPr="006869BD">
        <w:rPr>
          <w:rFonts w:ascii="Arial" w:hAnsi="Arial" w:cs="Arial"/>
          <w:b w:val="0"/>
          <w:sz w:val="24"/>
          <w:u w:val="none"/>
          <w:lang w:val="sr-Cyrl-CS"/>
        </w:rPr>
        <w:t>/</w:t>
      </w:r>
      <w:r w:rsidR="00130106">
        <w:rPr>
          <w:rFonts w:ascii="Arial" w:hAnsi="Arial" w:cs="Arial"/>
          <w:b w:val="0"/>
          <w:sz w:val="24"/>
          <w:u w:val="none"/>
          <w:lang w:val="sr-Cyrl-CS"/>
        </w:rPr>
        <w:t>20</w:t>
      </w:r>
      <w:r w:rsidR="00E6127F" w:rsidRPr="006869BD">
        <w:rPr>
          <w:rFonts w:ascii="Arial" w:hAnsi="Arial" w:cs="Arial"/>
          <w:b w:val="0"/>
          <w:sz w:val="24"/>
          <w:u w:val="none"/>
          <w:lang w:val="sr-Cyrl-CS"/>
        </w:rPr>
        <w:t>-01</w:t>
      </w:r>
      <w:r w:rsidRPr="006869BD">
        <w:rPr>
          <w:rFonts w:ascii="Arial" w:hAnsi="Arial" w:cs="Arial"/>
          <w:b w:val="0"/>
          <w:sz w:val="24"/>
          <w:u w:val="none"/>
          <w:lang w:val="sr-Cyrl-CS"/>
        </w:rPr>
        <w:t xml:space="preserve">од </w:t>
      </w:r>
      <w:r w:rsidR="005A1348" w:rsidRPr="005A1348">
        <w:rPr>
          <w:rFonts w:ascii="Arial" w:hAnsi="Arial" w:cs="Arial"/>
          <w:b w:val="0"/>
          <w:sz w:val="24"/>
          <w:u w:val="none"/>
        </w:rPr>
        <w:t>24</w:t>
      </w:r>
      <w:r w:rsidRPr="005A1348">
        <w:rPr>
          <w:rFonts w:ascii="Arial" w:hAnsi="Arial" w:cs="Arial"/>
          <w:b w:val="0"/>
          <w:sz w:val="24"/>
          <w:u w:val="none"/>
          <w:lang w:val="sr-Cyrl-CS"/>
        </w:rPr>
        <w:t>.</w:t>
      </w:r>
      <w:r w:rsidR="005A1348" w:rsidRPr="005A1348">
        <w:rPr>
          <w:rFonts w:ascii="Arial" w:hAnsi="Arial" w:cs="Arial"/>
          <w:b w:val="0"/>
          <w:sz w:val="24"/>
          <w:u w:val="none"/>
          <w:lang w:val="sr-Cyrl-CS"/>
        </w:rPr>
        <w:t>0</w:t>
      </w:r>
      <w:r w:rsidR="005A1348" w:rsidRPr="005A1348">
        <w:rPr>
          <w:rFonts w:ascii="Arial" w:hAnsi="Arial" w:cs="Arial"/>
          <w:b w:val="0"/>
          <w:sz w:val="24"/>
          <w:u w:val="none"/>
        </w:rPr>
        <w:t>6</w:t>
      </w:r>
      <w:r w:rsidRPr="005A1348">
        <w:rPr>
          <w:rFonts w:ascii="Arial" w:hAnsi="Arial" w:cs="Arial"/>
          <w:b w:val="0"/>
          <w:sz w:val="24"/>
          <w:u w:val="none"/>
          <w:lang w:val="ru-RU"/>
        </w:rPr>
        <w:t>.</w:t>
      </w:r>
      <w:r w:rsidR="007E539B" w:rsidRPr="005A1348">
        <w:rPr>
          <w:rFonts w:ascii="Arial" w:hAnsi="Arial" w:cs="Arial"/>
          <w:b w:val="0"/>
          <w:sz w:val="24"/>
          <w:u w:val="none"/>
          <w:lang w:val="sr-Cyrl-CS"/>
        </w:rPr>
        <w:t>20</w:t>
      </w:r>
      <w:r w:rsidR="00130106" w:rsidRPr="005A1348">
        <w:rPr>
          <w:rFonts w:ascii="Arial" w:hAnsi="Arial" w:cs="Arial"/>
          <w:b w:val="0"/>
          <w:sz w:val="24"/>
          <w:u w:val="none"/>
          <w:lang w:val="sr-Cyrl-CS"/>
        </w:rPr>
        <w:t>20</w:t>
      </w:r>
      <w:r w:rsidRPr="006869BD">
        <w:rPr>
          <w:rFonts w:ascii="Arial" w:hAnsi="Arial" w:cs="Arial"/>
          <w:b w:val="0"/>
          <w:sz w:val="24"/>
          <w:u w:val="none"/>
          <w:lang w:val="sr-Cyrl-CS"/>
        </w:rPr>
        <w:t xml:space="preserve">. године </w:t>
      </w:r>
      <w:r w:rsidRPr="006869BD">
        <w:rPr>
          <w:rFonts w:ascii="Arial" w:hAnsi="Arial" w:cs="Arial"/>
          <w:b w:val="0"/>
          <w:sz w:val="24"/>
          <w:u w:val="none"/>
          <w:lang w:val="ru-RU"/>
        </w:rPr>
        <w:t xml:space="preserve">и Решења о </w:t>
      </w:r>
      <w:r w:rsidR="007E539B" w:rsidRPr="006869BD">
        <w:rPr>
          <w:rFonts w:ascii="Arial" w:hAnsi="Arial" w:cs="Arial"/>
          <w:b w:val="0"/>
          <w:sz w:val="24"/>
          <w:u w:val="none"/>
          <w:lang w:val="ru-RU"/>
        </w:rPr>
        <w:t>о</w:t>
      </w:r>
      <w:r w:rsidRPr="006869BD">
        <w:rPr>
          <w:rFonts w:ascii="Arial" w:hAnsi="Arial" w:cs="Arial"/>
          <w:b w:val="0"/>
          <w:sz w:val="24"/>
          <w:u w:val="none"/>
          <w:lang w:val="ru-RU"/>
        </w:rPr>
        <w:t>бразовању комисије за јавну набавку бр</w:t>
      </w:r>
      <w:r w:rsidRPr="006869BD">
        <w:rPr>
          <w:rFonts w:ascii="Arial" w:hAnsi="Arial" w:cs="Arial"/>
          <w:b w:val="0"/>
          <w:sz w:val="24"/>
          <w:u w:val="none"/>
          <w:lang w:val="sr-Cyrl-CS"/>
        </w:rPr>
        <w:t xml:space="preserve">ој </w:t>
      </w:r>
      <w:r w:rsidR="00CD7B16">
        <w:rPr>
          <w:rFonts w:ascii="Arial" w:hAnsi="Arial" w:cs="Arial"/>
          <w:b w:val="0"/>
          <w:sz w:val="24"/>
          <w:u w:val="none"/>
          <w:lang w:val="sr-Cyrl-CS"/>
        </w:rPr>
        <w:t>8</w:t>
      </w:r>
      <w:r w:rsidR="00AE7A9E" w:rsidRPr="006869BD">
        <w:rPr>
          <w:rFonts w:ascii="Arial" w:hAnsi="Arial" w:cs="Arial"/>
          <w:b w:val="0"/>
          <w:sz w:val="24"/>
          <w:u w:val="none"/>
          <w:lang w:val="sr-Cyrl-CS"/>
        </w:rPr>
        <w:t>/</w:t>
      </w:r>
      <w:r w:rsidR="00130106">
        <w:rPr>
          <w:rFonts w:ascii="Arial" w:hAnsi="Arial" w:cs="Arial"/>
          <w:b w:val="0"/>
          <w:sz w:val="24"/>
          <w:u w:val="none"/>
          <w:lang w:val="sr-Cyrl-CS"/>
        </w:rPr>
        <w:t>20</w:t>
      </w:r>
      <w:r w:rsidRPr="006869BD">
        <w:rPr>
          <w:rFonts w:ascii="Arial" w:hAnsi="Arial" w:cs="Arial"/>
          <w:b w:val="0"/>
          <w:sz w:val="24"/>
          <w:u w:val="none"/>
          <w:lang w:val="ru-RU"/>
        </w:rPr>
        <w:t xml:space="preserve">, деловодни број </w:t>
      </w:r>
      <w:r w:rsidR="00E6127F" w:rsidRPr="006869BD">
        <w:rPr>
          <w:rFonts w:ascii="Arial" w:hAnsi="Arial" w:cs="Arial"/>
          <w:b w:val="0"/>
          <w:sz w:val="24"/>
          <w:u w:val="none"/>
          <w:lang w:val="sr-Cyrl-CS"/>
        </w:rPr>
        <w:t>404-</w:t>
      </w:r>
      <w:r w:rsidR="005A1348">
        <w:rPr>
          <w:rFonts w:ascii="Arial" w:hAnsi="Arial" w:cs="Arial"/>
          <w:b w:val="0"/>
          <w:sz w:val="24"/>
          <w:u w:val="none"/>
        </w:rPr>
        <w:t>211</w:t>
      </w:r>
      <w:r w:rsidR="00E6127F" w:rsidRPr="006869BD">
        <w:rPr>
          <w:rFonts w:ascii="Arial" w:hAnsi="Arial" w:cs="Arial"/>
          <w:b w:val="0"/>
          <w:sz w:val="24"/>
          <w:u w:val="none"/>
          <w:lang w:val="sr-Cyrl-CS"/>
        </w:rPr>
        <w:t>/</w:t>
      </w:r>
      <w:r w:rsidR="00130106">
        <w:rPr>
          <w:rFonts w:ascii="Arial" w:hAnsi="Arial" w:cs="Arial"/>
          <w:b w:val="0"/>
          <w:sz w:val="24"/>
          <w:u w:val="none"/>
          <w:lang w:val="sr-Cyrl-CS"/>
        </w:rPr>
        <w:t>20</w:t>
      </w:r>
      <w:r w:rsidR="00E6127F" w:rsidRPr="006869BD">
        <w:rPr>
          <w:rFonts w:ascii="Arial" w:hAnsi="Arial" w:cs="Arial"/>
          <w:b w:val="0"/>
          <w:sz w:val="24"/>
          <w:u w:val="none"/>
          <w:lang w:val="sr-Cyrl-CS"/>
        </w:rPr>
        <w:t>-01</w:t>
      </w:r>
      <w:r w:rsidRPr="006869BD">
        <w:rPr>
          <w:rFonts w:ascii="Arial" w:hAnsi="Arial" w:cs="Arial"/>
          <w:b w:val="0"/>
          <w:sz w:val="24"/>
          <w:u w:val="none"/>
          <w:lang w:val="sr-Cyrl-CS"/>
        </w:rPr>
        <w:t xml:space="preserve"> од </w:t>
      </w:r>
      <w:r w:rsidR="00AE7A9E" w:rsidRPr="005A1348">
        <w:rPr>
          <w:rFonts w:ascii="Arial" w:hAnsi="Arial" w:cs="Arial"/>
          <w:b w:val="0"/>
          <w:sz w:val="24"/>
          <w:u w:val="none"/>
          <w:lang w:val="sr-Cyrl-CS"/>
        </w:rPr>
        <w:t>2</w:t>
      </w:r>
      <w:r w:rsidR="005A1348" w:rsidRPr="005A1348">
        <w:rPr>
          <w:rFonts w:ascii="Arial" w:hAnsi="Arial" w:cs="Arial"/>
          <w:b w:val="0"/>
          <w:sz w:val="24"/>
          <w:u w:val="none"/>
        </w:rPr>
        <w:t>4</w:t>
      </w:r>
      <w:r w:rsidRPr="005A1348">
        <w:rPr>
          <w:rFonts w:ascii="Arial" w:hAnsi="Arial" w:cs="Arial"/>
          <w:b w:val="0"/>
          <w:sz w:val="24"/>
          <w:u w:val="none"/>
          <w:lang w:val="sr-Cyrl-CS"/>
        </w:rPr>
        <w:t>.</w:t>
      </w:r>
      <w:r w:rsidR="005F273C" w:rsidRPr="005A1348">
        <w:rPr>
          <w:rFonts w:ascii="Arial" w:hAnsi="Arial" w:cs="Arial"/>
          <w:b w:val="0"/>
          <w:sz w:val="24"/>
          <w:u w:val="none"/>
          <w:lang w:val="sr-Cyrl-CS"/>
        </w:rPr>
        <w:t>0</w:t>
      </w:r>
      <w:r w:rsidR="005A1348" w:rsidRPr="005A1348">
        <w:rPr>
          <w:rFonts w:ascii="Arial" w:hAnsi="Arial" w:cs="Arial"/>
          <w:b w:val="0"/>
          <w:sz w:val="24"/>
          <w:u w:val="none"/>
        </w:rPr>
        <w:t>6</w:t>
      </w:r>
      <w:r w:rsidRPr="006869BD">
        <w:rPr>
          <w:rFonts w:ascii="Arial" w:hAnsi="Arial" w:cs="Arial"/>
          <w:b w:val="0"/>
          <w:sz w:val="24"/>
          <w:u w:val="none"/>
          <w:lang w:val="sr-Cyrl-CS"/>
        </w:rPr>
        <w:t>.</w:t>
      </w:r>
      <w:r w:rsidR="007E539B" w:rsidRPr="006869BD">
        <w:rPr>
          <w:rFonts w:ascii="Arial" w:hAnsi="Arial" w:cs="Arial"/>
          <w:b w:val="0"/>
          <w:sz w:val="24"/>
          <w:u w:val="none"/>
          <w:lang w:val="sr-Cyrl-CS"/>
        </w:rPr>
        <w:t>20</w:t>
      </w:r>
      <w:r w:rsidR="00130106">
        <w:rPr>
          <w:rFonts w:ascii="Arial" w:hAnsi="Arial" w:cs="Arial"/>
          <w:b w:val="0"/>
          <w:sz w:val="24"/>
          <w:u w:val="none"/>
          <w:lang w:val="sr-Cyrl-CS"/>
        </w:rPr>
        <w:t>20</w:t>
      </w:r>
      <w:r w:rsidRPr="006869BD">
        <w:rPr>
          <w:rFonts w:ascii="Arial" w:hAnsi="Arial" w:cs="Arial"/>
          <w:b w:val="0"/>
          <w:sz w:val="24"/>
          <w:u w:val="none"/>
          <w:lang w:val="sr-Cyrl-CS"/>
        </w:rPr>
        <w:t>. године</w:t>
      </w:r>
      <w:r w:rsidRPr="006869BD">
        <w:rPr>
          <w:rFonts w:ascii="Arial" w:hAnsi="Arial" w:cs="Arial"/>
          <w:b w:val="0"/>
          <w:sz w:val="24"/>
          <w:u w:val="none"/>
          <w:lang w:val="ru-RU"/>
        </w:rPr>
        <w:t>, припрем</w:t>
      </w:r>
      <w:r w:rsidRPr="006869BD">
        <w:rPr>
          <w:rFonts w:ascii="Arial" w:hAnsi="Arial" w:cs="Arial"/>
          <w:b w:val="0"/>
          <w:sz w:val="24"/>
          <w:u w:val="none"/>
          <w:lang w:val="sr-Cyrl-CS"/>
        </w:rPr>
        <w:t>љ</w:t>
      </w:r>
      <w:r w:rsidRPr="006869BD">
        <w:rPr>
          <w:rFonts w:ascii="Arial" w:hAnsi="Arial" w:cs="Arial"/>
          <w:b w:val="0"/>
          <w:sz w:val="24"/>
          <w:u w:val="none"/>
          <w:lang w:val="ru-RU"/>
        </w:rPr>
        <w:t>ена је:</w:t>
      </w:r>
    </w:p>
    <w:p w:rsidR="00134106" w:rsidRPr="006869BD" w:rsidRDefault="00134106" w:rsidP="00134106">
      <w:pPr>
        <w:jc w:val="both"/>
        <w:rPr>
          <w:rFonts w:ascii="Arial" w:eastAsia="TimesNewRomanPSMT" w:hAnsi="Arial" w:cs="Arial"/>
          <w:lang w:val="sr-Cyrl-CS"/>
        </w:rPr>
      </w:pPr>
    </w:p>
    <w:p w:rsidR="00134106" w:rsidRPr="006869BD" w:rsidRDefault="00134106" w:rsidP="00134106">
      <w:pPr>
        <w:jc w:val="both"/>
        <w:rPr>
          <w:rFonts w:ascii="Arial" w:eastAsia="TimesNewRomanPSMT" w:hAnsi="Arial" w:cs="Arial"/>
          <w:lang w:val="sr-Cyrl-CS"/>
        </w:rPr>
      </w:pPr>
    </w:p>
    <w:p w:rsidR="00134106" w:rsidRPr="006869BD" w:rsidRDefault="00134106" w:rsidP="00134106">
      <w:pPr>
        <w:jc w:val="both"/>
        <w:rPr>
          <w:rFonts w:ascii="Arial" w:eastAsia="TimesNewRomanPSMT" w:hAnsi="Arial" w:cs="Arial"/>
          <w:lang w:val="sr-Cyrl-CS"/>
        </w:rPr>
      </w:pPr>
    </w:p>
    <w:p w:rsidR="00134106" w:rsidRPr="006869BD" w:rsidRDefault="00134106" w:rsidP="00134106">
      <w:pPr>
        <w:shd w:val="clear" w:color="auto" w:fill="C6D9F1"/>
        <w:jc w:val="center"/>
        <w:rPr>
          <w:rFonts w:ascii="Arial" w:eastAsia="TimesNewRomanPS-BoldMT" w:hAnsi="Arial" w:cs="Arial"/>
          <w:b/>
          <w:bCs/>
          <w:lang w:val="ru-RU"/>
        </w:rPr>
      </w:pPr>
      <w:r w:rsidRPr="006869BD">
        <w:rPr>
          <w:rFonts w:ascii="Arial" w:eastAsia="TimesNewRomanPS-BoldMT" w:hAnsi="Arial" w:cs="Arial"/>
          <w:b/>
          <w:bCs/>
          <w:lang w:val="ru-RU"/>
        </w:rPr>
        <w:t>КОНКУРСНА ДОКУМЕНТАЦИЈА</w:t>
      </w:r>
    </w:p>
    <w:p w:rsidR="00134106" w:rsidRPr="006869BD" w:rsidRDefault="00C82170" w:rsidP="00134106">
      <w:pPr>
        <w:shd w:val="clear" w:color="auto" w:fill="C6D9F1"/>
        <w:jc w:val="center"/>
        <w:rPr>
          <w:rFonts w:ascii="Arial" w:eastAsia="TimesNewRomanPS-BoldMT" w:hAnsi="Arial" w:cs="Arial"/>
          <w:b/>
          <w:bCs/>
          <w:lang w:val="ru-RU"/>
        </w:rPr>
      </w:pPr>
      <w:r w:rsidRPr="006869BD">
        <w:rPr>
          <w:rFonts w:ascii="Arial" w:eastAsia="TimesNewRomanPS-BoldMT" w:hAnsi="Arial" w:cs="Arial"/>
          <w:b/>
          <w:bCs/>
          <w:lang w:val="ru-RU"/>
        </w:rPr>
        <w:t xml:space="preserve">Број </w:t>
      </w:r>
      <w:r w:rsidR="00E6127F" w:rsidRPr="006869BD">
        <w:rPr>
          <w:rFonts w:ascii="Arial" w:eastAsia="TimesNewRomanPS-BoldMT" w:hAnsi="Arial" w:cs="Arial"/>
          <w:b/>
          <w:bCs/>
          <w:lang w:val="ru-RU"/>
        </w:rPr>
        <w:t>404-</w:t>
      </w:r>
      <w:r w:rsidR="00752E87">
        <w:rPr>
          <w:rFonts w:ascii="Arial" w:eastAsia="TimesNewRomanPS-BoldMT" w:hAnsi="Arial" w:cs="Arial"/>
          <w:b/>
          <w:bCs/>
          <w:lang w:val="ru-RU"/>
        </w:rPr>
        <w:t>212</w:t>
      </w:r>
      <w:r w:rsidR="00E6127F" w:rsidRPr="006869BD">
        <w:rPr>
          <w:rFonts w:ascii="Arial" w:eastAsia="TimesNewRomanPS-BoldMT" w:hAnsi="Arial" w:cs="Arial"/>
          <w:b/>
          <w:bCs/>
          <w:lang w:val="ru-RU"/>
        </w:rPr>
        <w:t>/</w:t>
      </w:r>
      <w:r w:rsidR="00130106">
        <w:rPr>
          <w:rFonts w:ascii="Arial" w:eastAsia="TimesNewRomanPS-BoldMT" w:hAnsi="Arial" w:cs="Arial"/>
          <w:b/>
          <w:bCs/>
          <w:lang w:val="ru-RU"/>
        </w:rPr>
        <w:t>20</w:t>
      </w:r>
      <w:r w:rsidR="00E6127F" w:rsidRPr="006869BD">
        <w:rPr>
          <w:rFonts w:ascii="Arial" w:eastAsia="TimesNewRomanPS-BoldMT" w:hAnsi="Arial" w:cs="Arial"/>
          <w:b/>
          <w:bCs/>
          <w:lang w:val="ru-RU"/>
        </w:rPr>
        <w:t>-01</w:t>
      </w:r>
      <w:r w:rsidR="001336FC">
        <w:rPr>
          <w:rFonts w:ascii="Arial" w:eastAsia="TimesNewRomanPS-BoldMT" w:hAnsi="Arial" w:cs="Arial"/>
          <w:b/>
          <w:bCs/>
        </w:rPr>
        <w:t xml:space="preserve"> </w:t>
      </w:r>
      <w:r w:rsidR="00036379" w:rsidRPr="00036379">
        <w:rPr>
          <w:rFonts w:ascii="Arial" w:hAnsi="Arial" w:cs="Arial"/>
          <w:b/>
          <w:lang w:val="sr-Cyrl-CS"/>
        </w:rPr>
        <w:t>од</w:t>
      </w:r>
      <w:r w:rsidR="001336FC">
        <w:rPr>
          <w:rFonts w:ascii="Arial" w:hAnsi="Arial" w:cs="Arial"/>
          <w:b/>
        </w:rPr>
        <w:t xml:space="preserve"> </w:t>
      </w:r>
      <w:r w:rsidR="005A1348" w:rsidRPr="005A1348">
        <w:rPr>
          <w:rFonts w:ascii="Arial" w:hAnsi="Arial" w:cs="Arial"/>
          <w:b/>
        </w:rPr>
        <w:t>25</w:t>
      </w:r>
      <w:r w:rsidR="005A1348" w:rsidRPr="005A1348">
        <w:rPr>
          <w:rFonts w:ascii="Arial" w:hAnsi="Arial" w:cs="Arial"/>
          <w:b/>
          <w:lang w:val="sr-Cyrl-CS"/>
        </w:rPr>
        <w:t>.0</w:t>
      </w:r>
      <w:r w:rsidR="005A1348">
        <w:rPr>
          <w:rFonts w:ascii="Arial" w:hAnsi="Arial" w:cs="Arial"/>
          <w:b/>
        </w:rPr>
        <w:t>6</w:t>
      </w:r>
      <w:r w:rsidR="00130106">
        <w:rPr>
          <w:rFonts w:ascii="Arial" w:hAnsi="Arial" w:cs="Arial"/>
          <w:b/>
          <w:lang w:val="sr-Cyrl-CS"/>
        </w:rPr>
        <w:t>.2020</w:t>
      </w:r>
      <w:r w:rsidR="00036379" w:rsidRPr="00036379">
        <w:rPr>
          <w:rFonts w:ascii="Arial" w:hAnsi="Arial" w:cs="Arial"/>
          <w:b/>
          <w:lang w:val="sr-Cyrl-CS"/>
        </w:rPr>
        <w:t>.године</w:t>
      </w:r>
    </w:p>
    <w:p w:rsidR="00251513" w:rsidRPr="006869BD" w:rsidRDefault="00134106" w:rsidP="00134106">
      <w:pPr>
        <w:shd w:val="clear" w:color="auto" w:fill="C6D9F1"/>
        <w:jc w:val="center"/>
        <w:rPr>
          <w:rFonts w:ascii="Arial" w:eastAsia="TimesNewRomanPS-BoldMT" w:hAnsi="Arial" w:cs="Arial"/>
          <w:b/>
          <w:bCs/>
          <w:lang w:val="ru-RU"/>
        </w:rPr>
      </w:pPr>
      <w:r w:rsidRPr="006869BD">
        <w:rPr>
          <w:rFonts w:ascii="Arial" w:eastAsia="TimesNewRomanPS-BoldMT" w:hAnsi="Arial" w:cs="Arial"/>
          <w:b/>
          <w:bCs/>
          <w:lang w:val="sr-Cyrl-CS"/>
        </w:rPr>
        <w:t xml:space="preserve">за </w:t>
      </w:r>
      <w:r w:rsidRPr="006869BD">
        <w:rPr>
          <w:rFonts w:ascii="Arial" w:eastAsia="TimesNewRomanPS-BoldMT" w:hAnsi="Arial" w:cs="Arial"/>
          <w:b/>
          <w:bCs/>
          <w:lang w:val="ru-RU"/>
        </w:rPr>
        <w:t xml:space="preserve">јавну набавку </w:t>
      </w:r>
      <w:r w:rsidR="004F2919" w:rsidRPr="006869BD">
        <w:rPr>
          <w:rFonts w:ascii="Arial" w:eastAsia="TimesNewRomanPS-BoldMT" w:hAnsi="Arial" w:cs="Arial"/>
          <w:b/>
          <w:bCs/>
          <w:lang w:val="sr-Cyrl-CS"/>
        </w:rPr>
        <w:t xml:space="preserve">мале вредности - </w:t>
      </w:r>
    </w:p>
    <w:p w:rsidR="00134106" w:rsidRPr="006869BD" w:rsidRDefault="00AE7A9E" w:rsidP="00134106">
      <w:pPr>
        <w:shd w:val="clear" w:color="auto" w:fill="C6D9F1"/>
        <w:jc w:val="center"/>
        <w:rPr>
          <w:rFonts w:ascii="Arial" w:eastAsia="TimesNewRomanPS-BoldMT" w:hAnsi="Arial" w:cs="Arial"/>
          <w:b/>
          <w:bCs/>
          <w:lang w:val="ru-RU"/>
        </w:rPr>
      </w:pPr>
      <w:r w:rsidRPr="006869BD">
        <w:rPr>
          <w:rFonts w:ascii="Arial" w:eastAsia="TimesNewRomanPS-BoldMT" w:hAnsi="Arial" w:cs="Arial"/>
          <w:b/>
          <w:bCs/>
          <w:lang w:val="ru-RU"/>
        </w:rPr>
        <w:t xml:space="preserve">Набавка </w:t>
      </w:r>
      <w:r w:rsidR="009D4BDF">
        <w:rPr>
          <w:rFonts w:ascii="Arial" w:eastAsia="TimesNewRomanPS-BoldMT" w:hAnsi="Arial" w:cs="Arial"/>
          <w:b/>
          <w:bCs/>
          <w:lang w:val="ru-RU"/>
        </w:rPr>
        <w:t>добара за покретање, развој и унапређење доходовних активности ИРЛ</w:t>
      </w:r>
    </w:p>
    <w:p w:rsidR="00134106" w:rsidRPr="006869BD" w:rsidRDefault="00134106" w:rsidP="00134106">
      <w:pPr>
        <w:shd w:val="clear" w:color="auto" w:fill="C6D9F1"/>
        <w:jc w:val="center"/>
        <w:rPr>
          <w:rFonts w:ascii="Arial" w:eastAsia="TimesNewRomanPS-BoldMT" w:hAnsi="Arial" w:cs="Arial"/>
          <w:b/>
          <w:bCs/>
          <w:lang w:val="ru-RU"/>
        </w:rPr>
      </w:pPr>
      <w:r w:rsidRPr="006869BD">
        <w:rPr>
          <w:rFonts w:ascii="Arial" w:eastAsia="TimesNewRomanPS-BoldMT" w:hAnsi="Arial" w:cs="Arial"/>
          <w:b/>
          <w:bCs/>
          <w:lang w:val="ru-RU"/>
        </w:rPr>
        <w:t>ЈН</w:t>
      </w:r>
      <w:r w:rsidR="00251513" w:rsidRPr="006869BD">
        <w:rPr>
          <w:rFonts w:ascii="Arial" w:eastAsia="TimesNewRomanPS-BoldMT" w:hAnsi="Arial" w:cs="Arial"/>
          <w:b/>
          <w:bCs/>
          <w:lang w:val="ru-RU"/>
        </w:rPr>
        <w:t>МВ</w:t>
      </w:r>
      <w:r w:rsidRPr="006869BD">
        <w:rPr>
          <w:rFonts w:ascii="Arial" w:eastAsia="TimesNewRomanPS-BoldMT" w:hAnsi="Arial" w:cs="Arial"/>
          <w:b/>
          <w:bCs/>
          <w:lang w:val="ru-RU"/>
        </w:rPr>
        <w:t xml:space="preserve"> бр.</w:t>
      </w:r>
      <w:r w:rsidR="00CD7B16">
        <w:rPr>
          <w:rFonts w:ascii="Arial" w:eastAsia="TimesNewRomanPS-BoldMT" w:hAnsi="Arial" w:cs="Arial"/>
          <w:b/>
          <w:bCs/>
          <w:lang w:val="sr-Cyrl-CS"/>
        </w:rPr>
        <w:t>8</w:t>
      </w:r>
      <w:r w:rsidR="00AE7A9E" w:rsidRPr="006869BD">
        <w:rPr>
          <w:rFonts w:ascii="Arial" w:eastAsia="TimesNewRomanPS-BoldMT" w:hAnsi="Arial" w:cs="Arial"/>
          <w:b/>
          <w:bCs/>
          <w:lang w:val="sr-Cyrl-CS"/>
        </w:rPr>
        <w:t>/</w:t>
      </w:r>
      <w:r w:rsidR="00130106">
        <w:rPr>
          <w:rFonts w:ascii="Arial" w:eastAsia="TimesNewRomanPS-BoldMT" w:hAnsi="Arial" w:cs="Arial"/>
          <w:b/>
          <w:bCs/>
          <w:lang w:val="sr-Cyrl-CS"/>
        </w:rPr>
        <w:t>20</w:t>
      </w:r>
    </w:p>
    <w:p w:rsidR="00134106" w:rsidRPr="006869BD" w:rsidRDefault="00134106" w:rsidP="00134106">
      <w:pPr>
        <w:shd w:val="clear" w:color="auto" w:fill="C6D9F1"/>
        <w:jc w:val="center"/>
        <w:rPr>
          <w:rFonts w:ascii="Arial" w:eastAsia="TimesNewRomanPS-BoldMT" w:hAnsi="Arial" w:cs="Arial"/>
          <w:b/>
          <w:bCs/>
          <w:lang w:val="ru-RU"/>
        </w:rPr>
      </w:pPr>
    </w:p>
    <w:p w:rsidR="00134106" w:rsidRPr="006869BD" w:rsidRDefault="00134106" w:rsidP="00134106">
      <w:pPr>
        <w:jc w:val="both"/>
        <w:rPr>
          <w:rFonts w:ascii="Arial" w:eastAsia="TimesNewRomanPS-BoldMT" w:hAnsi="Arial" w:cs="Arial"/>
          <w:b/>
          <w:bCs/>
          <w:color w:val="FF0000"/>
          <w:lang w:val="ru-RU"/>
        </w:rPr>
      </w:pPr>
    </w:p>
    <w:p w:rsidR="00134106" w:rsidRPr="006869BD" w:rsidRDefault="00134106" w:rsidP="00134106">
      <w:pPr>
        <w:jc w:val="both"/>
        <w:rPr>
          <w:rFonts w:ascii="Arial" w:eastAsia="TimesNewRomanPSMT" w:hAnsi="Arial" w:cs="Arial"/>
        </w:rPr>
      </w:pPr>
      <w:r w:rsidRPr="006869BD">
        <w:rPr>
          <w:rFonts w:ascii="Arial" w:eastAsia="TimesNewRomanPSMT" w:hAnsi="Arial" w:cs="Arial"/>
        </w:rPr>
        <w:t>Конкурсна документација садржи:</w:t>
      </w:r>
    </w:p>
    <w:p w:rsidR="00134106" w:rsidRPr="006869BD" w:rsidRDefault="00134106" w:rsidP="00134106">
      <w:pPr>
        <w:jc w:val="both"/>
        <w:rPr>
          <w:rFonts w:ascii="Arial" w:eastAsia="TimesNewRomanPSMT" w:hAnsi="Arial" w:cs="Arial"/>
        </w:rPr>
      </w:pPr>
    </w:p>
    <w:p w:rsidR="00134106" w:rsidRPr="006869BD" w:rsidRDefault="00134106" w:rsidP="00134106">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rPr>
                <w:rFonts w:ascii="Arial" w:eastAsia="TimesNewRomanPSMT" w:hAnsi="Arial" w:cs="Arial"/>
                <w:b/>
                <w:i/>
              </w:rPr>
            </w:pPr>
            <w:r w:rsidRPr="006869BD">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jc w:val="center"/>
              <w:rPr>
                <w:rFonts w:ascii="Arial" w:eastAsia="TimesNewRomanPSMT" w:hAnsi="Arial" w:cs="Arial"/>
                <w:b/>
                <w:i/>
              </w:rPr>
            </w:pPr>
            <w:r w:rsidRPr="006869BD">
              <w:rPr>
                <w:rFonts w:ascii="Arial" w:eastAsia="TimesNewRomanPSMT" w:hAnsi="Arial" w:cs="Arial"/>
                <w:b/>
                <w:i/>
              </w:rPr>
              <w:t>Назив</w:t>
            </w:r>
            <w:r w:rsidRPr="006869BD">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134106" w:rsidP="00134106">
            <w:pPr>
              <w:jc w:val="center"/>
              <w:rPr>
                <w:rFonts w:ascii="Arial" w:hAnsi="Arial" w:cs="Arial"/>
                <w:bCs/>
                <w:iCs/>
                <w:sz w:val="28"/>
                <w:szCs w:val="28"/>
              </w:rPr>
            </w:pPr>
            <w:r w:rsidRPr="006869BD">
              <w:rPr>
                <w:rFonts w:ascii="Arial" w:eastAsia="TimesNewRomanPSMT" w:hAnsi="Arial" w:cs="Arial"/>
                <w:b/>
                <w:i/>
              </w:rPr>
              <w:t>Страна</w:t>
            </w:r>
          </w:p>
        </w:tc>
      </w:tr>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jc w:val="center"/>
              <w:rPr>
                <w:rFonts w:ascii="Arial" w:eastAsia="TimesNewRomanPSMT" w:hAnsi="Arial" w:cs="Arial"/>
              </w:rPr>
            </w:pPr>
            <w:r w:rsidRPr="006869BD">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rPr>
                <w:rFonts w:ascii="Arial" w:eastAsia="TimesNewRomanPSMT" w:hAnsi="Arial" w:cs="Arial"/>
                <w:color w:val="auto"/>
                <w:lang w:val="ru-RU"/>
              </w:rPr>
            </w:pPr>
            <w:r w:rsidRPr="006869BD">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134106" w:rsidP="00134106">
            <w:pPr>
              <w:snapToGrid w:val="0"/>
              <w:jc w:val="center"/>
              <w:rPr>
                <w:rFonts w:ascii="Arial" w:hAnsi="Arial" w:cs="Arial"/>
                <w:bCs/>
                <w:iCs/>
              </w:rPr>
            </w:pPr>
            <w:r w:rsidRPr="006869BD">
              <w:rPr>
                <w:rFonts w:ascii="Arial" w:hAnsi="Arial" w:cs="Arial"/>
                <w:bCs/>
                <w:iCs/>
              </w:rPr>
              <w:t>3</w:t>
            </w:r>
          </w:p>
        </w:tc>
      </w:tr>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jc w:val="center"/>
              <w:rPr>
                <w:rFonts w:ascii="Arial" w:eastAsia="TimesNewRomanPSMT" w:hAnsi="Arial" w:cs="Arial"/>
              </w:rPr>
            </w:pPr>
            <w:r w:rsidRPr="006869BD">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rPr>
                <w:rFonts w:ascii="Arial" w:eastAsia="TimesNewRomanPSMT" w:hAnsi="Arial" w:cs="Arial"/>
                <w:color w:val="auto"/>
                <w:lang w:val="ru-RU"/>
              </w:rPr>
            </w:pPr>
            <w:r w:rsidRPr="006869BD">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134106" w:rsidP="00134106">
            <w:pPr>
              <w:snapToGrid w:val="0"/>
              <w:jc w:val="center"/>
              <w:rPr>
                <w:rFonts w:ascii="Arial" w:eastAsia="TimesNewRomanPSMT" w:hAnsi="Arial" w:cs="Arial"/>
                <w:lang w:val="sr-Cyrl-CS"/>
              </w:rPr>
            </w:pPr>
            <w:r w:rsidRPr="006869BD">
              <w:rPr>
                <w:rFonts w:ascii="Arial" w:eastAsia="TimesNewRomanPSMT" w:hAnsi="Arial" w:cs="Arial"/>
                <w:lang w:val="sr-Cyrl-CS"/>
              </w:rPr>
              <w:t>3</w:t>
            </w:r>
          </w:p>
        </w:tc>
      </w:tr>
      <w:tr w:rsidR="00134106" w:rsidRPr="006869BD" w:rsidTr="00752E87">
        <w:trPr>
          <w:trHeight w:val="1070"/>
        </w:trPr>
        <w:tc>
          <w:tcPr>
            <w:tcW w:w="1560"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jc w:val="center"/>
              <w:rPr>
                <w:rFonts w:ascii="Arial" w:eastAsia="TimesNewRomanPSMT" w:hAnsi="Arial" w:cs="Arial"/>
              </w:rPr>
            </w:pPr>
          </w:p>
          <w:p w:rsidR="00134106" w:rsidRPr="006869BD" w:rsidRDefault="00134106" w:rsidP="00251513">
            <w:pPr>
              <w:snapToGrid w:val="0"/>
              <w:rPr>
                <w:rFonts w:ascii="Arial" w:eastAsia="TimesNewRomanPSMT" w:hAnsi="Arial" w:cs="Arial"/>
                <w:lang w:val="sr-Cyrl-CS"/>
              </w:rPr>
            </w:pPr>
          </w:p>
          <w:p w:rsidR="00134106" w:rsidRPr="006869BD" w:rsidRDefault="00134106" w:rsidP="00134106">
            <w:pPr>
              <w:snapToGrid w:val="0"/>
              <w:jc w:val="center"/>
              <w:rPr>
                <w:rFonts w:ascii="Arial" w:eastAsia="TimesNewRomanPSMT" w:hAnsi="Arial" w:cs="Arial"/>
              </w:rPr>
            </w:pPr>
            <w:r w:rsidRPr="006869BD">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134106" w:rsidP="00752E87">
            <w:pPr>
              <w:snapToGrid w:val="0"/>
              <w:rPr>
                <w:rFonts w:ascii="Arial" w:eastAsia="TimesNewRomanPSMT" w:hAnsi="Arial" w:cs="Arial"/>
                <w:color w:val="auto"/>
                <w:lang w:val="ru-RU"/>
              </w:rPr>
            </w:pPr>
            <w:r w:rsidRPr="006869BD">
              <w:rPr>
                <w:rFonts w:ascii="Arial" w:eastAsia="TimesNewRomanPSMT" w:hAnsi="Arial" w:cs="Arial"/>
                <w:lang w:val="ru-RU"/>
              </w:rPr>
              <w:t>Врста, техничке карактеристике, квалитет, количина и опис добара, начин спровођења контроле и обезбеђења гаранције квалитета, рок исп</w:t>
            </w:r>
            <w:r w:rsidRPr="006869BD">
              <w:rPr>
                <w:rFonts w:ascii="Arial" w:eastAsia="TimesNewRomanPSMT" w:hAnsi="Arial" w:cs="Arial"/>
              </w:rPr>
              <w:t>o</w:t>
            </w:r>
            <w:r w:rsidRPr="006869BD">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134106" w:rsidP="00251513">
            <w:pPr>
              <w:snapToGrid w:val="0"/>
              <w:rPr>
                <w:rFonts w:ascii="Arial" w:eastAsia="TimesNewRomanPSMT" w:hAnsi="Arial" w:cs="Arial"/>
                <w:color w:val="auto"/>
                <w:lang w:val="sr-Cyrl-CS"/>
              </w:rPr>
            </w:pPr>
          </w:p>
          <w:p w:rsidR="00134106" w:rsidRPr="006869BD" w:rsidRDefault="00134106" w:rsidP="00134106">
            <w:pPr>
              <w:snapToGrid w:val="0"/>
              <w:jc w:val="center"/>
              <w:rPr>
                <w:rFonts w:ascii="Arial" w:eastAsia="TimesNewRomanPSMT" w:hAnsi="Arial" w:cs="Arial"/>
                <w:color w:val="auto"/>
                <w:lang w:val="sr-Cyrl-CS"/>
              </w:rPr>
            </w:pPr>
          </w:p>
          <w:p w:rsidR="00504B4B" w:rsidRPr="006869BD" w:rsidRDefault="00504B4B" w:rsidP="00134106">
            <w:pPr>
              <w:snapToGrid w:val="0"/>
              <w:jc w:val="center"/>
              <w:rPr>
                <w:rFonts w:ascii="Arial" w:eastAsia="TimesNewRomanPSMT" w:hAnsi="Arial" w:cs="Arial"/>
                <w:color w:val="auto"/>
                <w:lang w:val="sr-Cyrl-CS"/>
              </w:rPr>
            </w:pPr>
          </w:p>
          <w:p w:rsidR="00134106" w:rsidRPr="006869BD" w:rsidRDefault="00134106" w:rsidP="00752E87">
            <w:pPr>
              <w:snapToGrid w:val="0"/>
              <w:jc w:val="center"/>
              <w:rPr>
                <w:rFonts w:ascii="Arial" w:eastAsia="TimesNewRomanPSMT" w:hAnsi="Arial" w:cs="Arial"/>
                <w:color w:val="auto"/>
                <w:lang w:val="sr-Cyrl-CS"/>
              </w:rPr>
            </w:pPr>
            <w:r w:rsidRPr="006869BD">
              <w:rPr>
                <w:rFonts w:ascii="Arial" w:eastAsia="TimesNewRomanPSMT" w:hAnsi="Arial" w:cs="Arial"/>
                <w:color w:val="auto"/>
                <w:lang w:val="sr-Cyrl-CS"/>
              </w:rPr>
              <w:t>4</w:t>
            </w:r>
          </w:p>
        </w:tc>
      </w:tr>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DD2B29" w:rsidP="00134106">
            <w:pPr>
              <w:snapToGrid w:val="0"/>
              <w:jc w:val="center"/>
              <w:rPr>
                <w:rFonts w:ascii="Arial" w:eastAsia="TimesNewRomanPSMT" w:hAnsi="Arial" w:cs="Arial"/>
              </w:rPr>
            </w:pPr>
            <w:r w:rsidRPr="006869BD">
              <w:rPr>
                <w:rFonts w:ascii="Arial" w:hAnsi="Arial" w:cs="Arial"/>
                <w:bCs/>
                <w:iCs/>
              </w:rPr>
              <w:t>I</w:t>
            </w:r>
            <w:r w:rsidR="00134106" w:rsidRPr="006869BD">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rPr>
                <w:rFonts w:ascii="Arial" w:eastAsia="TimesNewRomanPSMT" w:hAnsi="Arial" w:cs="Arial"/>
              </w:rPr>
            </w:pPr>
            <w:r w:rsidRPr="006869BD">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6869BD" w:rsidP="00134106">
            <w:pPr>
              <w:snapToGrid w:val="0"/>
              <w:jc w:val="center"/>
              <w:rPr>
                <w:rFonts w:ascii="Arial" w:eastAsia="TimesNewRomanPSMT" w:hAnsi="Arial" w:cs="Arial"/>
                <w:color w:val="auto"/>
                <w:lang w:val="ru-RU"/>
              </w:rPr>
            </w:pPr>
            <w:r w:rsidRPr="006869BD">
              <w:rPr>
                <w:rFonts w:ascii="Arial" w:eastAsia="TimesNewRomanPSMT" w:hAnsi="Arial" w:cs="Arial"/>
                <w:color w:val="auto"/>
                <w:lang w:val="ru-RU"/>
              </w:rPr>
              <w:t>6</w:t>
            </w:r>
          </w:p>
        </w:tc>
      </w:tr>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rPr>
                <w:rFonts w:ascii="Arial" w:eastAsia="TimesNewRomanPSMT" w:hAnsi="Arial" w:cs="Arial"/>
              </w:rPr>
            </w:pPr>
          </w:p>
          <w:p w:rsidR="00134106" w:rsidRPr="006869BD" w:rsidRDefault="000D52D9" w:rsidP="00134106">
            <w:pPr>
              <w:snapToGrid w:val="0"/>
              <w:jc w:val="center"/>
              <w:rPr>
                <w:rFonts w:ascii="Arial" w:eastAsia="TimesNewRomanPSMT" w:hAnsi="Arial" w:cs="Arial"/>
                <w:lang w:val="sr-Cyrl-CS"/>
              </w:rPr>
            </w:pPr>
            <w:r w:rsidRPr="006869BD">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rPr>
                <w:rFonts w:ascii="Arial" w:eastAsia="TimesNewRomanPSMT" w:hAnsi="Arial" w:cs="Arial"/>
                <w:color w:val="auto"/>
                <w:lang w:val="ru-RU"/>
              </w:rPr>
            </w:pPr>
            <w:r w:rsidRPr="006869BD">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Pr="006869BD" w:rsidRDefault="00504B4B" w:rsidP="00134106">
            <w:pPr>
              <w:snapToGrid w:val="0"/>
              <w:jc w:val="center"/>
              <w:rPr>
                <w:rFonts w:ascii="Arial" w:eastAsia="TimesNewRomanPSMT" w:hAnsi="Arial" w:cs="Arial"/>
                <w:color w:val="auto"/>
                <w:lang w:val="sr-Cyrl-CS"/>
              </w:rPr>
            </w:pPr>
          </w:p>
          <w:p w:rsidR="00134106" w:rsidRPr="006869BD" w:rsidRDefault="00504B4B" w:rsidP="00134106">
            <w:pPr>
              <w:snapToGrid w:val="0"/>
              <w:jc w:val="center"/>
              <w:rPr>
                <w:rFonts w:ascii="Arial" w:eastAsia="TimesNewRomanPSMT" w:hAnsi="Arial" w:cs="Arial"/>
                <w:color w:val="auto"/>
                <w:lang w:val="sr-Cyrl-CS"/>
              </w:rPr>
            </w:pPr>
            <w:r w:rsidRPr="006869BD">
              <w:rPr>
                <w:rFonts w:ascii="Arial" w:eastAsia="TimesNewRomanPSMT" w:hAnsi="Arial" w:cs="Arial"/>
                <w:color w:val="auto"/>
                <w:lang w:val="sr-Cyrl-CS"/>
              </w:rPr>
              <w:t>6</w:t>
            </w:r>
          </w:p>
        </w:tc>
      </w:tr>
      <w:tr w:rsidR="0064028D" w:rsidRPr="006869BD" w:rsidTr="00134106">
        <w:tc>
          <w:tcPr>
            <w:tcW w:w="1560" w:type="dxa"/>
            <w:tcBorders>
              <w:top w:val="single" w:sz="4" w:space="0" w:color="000000"/>
              <w:left w:val="single" w:sz="4" w:space="0" w:color="000000"/>
              <w:bottom w:val="single" w:sz="4" w:space="0" w:color="000000"/>
            </w:tcBorders>
            <w:shd w:val="clear" w:color="auto" w:fill="auto"/>
          </w:tcPr>
          <w:p w:rsidR="0064028D" w:rsidRPr="006869BD" w:rsidRDefault="0064028D" w:rsidP="0064028D">
            <w:pPr>
              <w:snapToGrid w:val="0"/>
              <w:jc w:val="center"/>
              <w:rPr>
                <w:rFonts w:ascii="Arial" w:eastAsia="TimesNewRomanPSMT" w:hAnsi="Arial" w:cs="Arial"/>
              </w:rPr>
            </w:pPr>
            <w:r w:rsidRPr="006869BD">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64028D" w:rsidRPr="006869BD" w:rsidRDefault="0064028D" w:rsidP="00134106">
            <w:pPr>
              <w:snapToGrid w:val="0"/>
              <w:rPr>
                <w:rFonts w:ascii="Arial" w:eastAsia="TimesNewRomanPSMT" w:hAnsi="Arial" w:cs="Arial"/>
                <w:lang w:val="ru-RU"/>
              </w:rPr>
            </w:pPr>
            <w:r w:rsidRPr="006869BD">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4028D" w:rsidRPr="006869BD" w:rsidRDefault="00752E87" w:rsidP="00752E87">
            <w:pPr>
              <w:snapToGrid w:val="0"/>
              <w:jc w:val="center"/>
              <w:rPr>
                <w:rFonts w:ascii="Arial" w:eastAsia="TimesNewRomanPSMT" w:hAnsi="Arial" w:cs="Arial"/>
                <w:color w:val="auto"/>
                <w:lang w:val="sr-Cyrl-CS"/>
              </w:rPr>
            </w:pPr>
            <w:r>
              <w:rPr>
                <w:rFonts w:ascii="Arial" w:eastAsia="TimesNewRomanPSMT" w:hAnsi="Arial" w:cs="Arial"/>
                <w:color w:val="auto"/>
                <w:lang w:val="sr-Cyrl-CS"/>
              </w:rPr>
              <w:t>8</w:t>
            </w:r>
          </w:p>
        </w:tc>
      </w:tr>
      <w:tr w:rsidR="00445503" w:rsidRPr="006869BD" w:rsidTr="00817464">
        <w:tc>
          <w:tcPr>
            <w:tcW w:w="1560" w:type="dxa"/>
            <w:tcBorders>
              <w:top w:val="single" w:sz="4" w:space="0" w:color="000000"/>
              <w:left w:val="single" w:sz="4" w:space="0" w:color="000000"/>
              <w:bottom w:val="single" w:sz="4" w:space="0" w:color="000000"/>
            </w:tcBorders>
            <w:shd w:val="clear" w:color="auto" w:fill="auto"/>
          </w:tcPr>
          <w:p w:rsidR="00445503" w:rsidRPr="006869BD" w:rsidRDefault="00445503" w:rsidP="00134106">
            <w:pPr>
              <w:snapToGrid w:val="0"/>
              <w:jc w:val="center"/>
              <w:rPr>
                <w:rFonts w:ascii="Arial" w:eastAsia="TimesNewRomanPSMT" w:hAnsi="Arial" w:cs="Arial"/>
                <w:lang w:val="sr-Cyrl-CS"/>
              </w:rPr>
            </w:pPr>
            <w:r w:rsidRPr="006869BD">
              <w:rPr>
                <w:rFonts w:ascii="Arial" w:eastAsia="TimesNewRomanPSMT" w:hAnsi="Arial" w:cs="Arial"/>
              </w:rPr>
              <w:t>VI</w:t>
            </w:r>
            <w:r w:rsidRPr="006869BD">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445503" w:rsidRPr="006869BD" w:rsidRDefault="00445503" w:rsidP="00445503">
            <w:pPr>
              <w:snapToGrid w:val="0"/>
              <w:jc w:val="center"/>
              <w:rPr>
                <w:rFonts w:ascii="Arial" w:eastAsia="TimesNewRomanPSMT" w:hAnsi="Arial" w:cs="Arial"/>
                <w:lang w:val="sr-Cyrl-CS"/>
              </w:rPr>
            </w:pPr>
            <w:r w:rsidRPr="006869BD">
              <w:rPr>
                <w:rFonts w:ascii="Arial" w:eastAsia="TimesNewRomanPSMT" w:hAnsi="Arial" w:cs="Arial"/>
                <w:lang w:val="ru-RU"/>
              </w:rPr>
              <w:t>Обрасци који чине саставни део понуде</w:t>
            </w:r>
          </w:p>
        </w:tc>
      </w:tr>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445503" w:rsidP="00134106">
            <w:pPr>
              <w:snapToGrid w:val="0"/>
              <w:jc w:val="center"/>
              <w:rPr>
                <w:rFonts w:ascii="Arial" w:eastAsia="TimesNewRomanPSMT" w:hAnsi="Arial" w:cs="Arial"/>
                <w:lang w:val="sr-Cyrl-CS"/>
              </w:rPr>
            </w:pPr>
            <w:r w:rsidRPr="006869BD">
              <w:rPr>
                <w:rFonts w:ascii="Arial" w:eastAsia="TimesNewRomanPSMT" w:hAnsi="Arial" w:cs="Arial"/>
              </w:rPr>
              <w:t>Образац</w:t>
            </w:r>
            <w:r w:rsidRPr="006869BD">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134106" w:rsidP="00445503">
            <w:pPr>
              <w:snapToGrid w:val="0"/>
              <w:rPr>
                <w:rFonts w:ascii="Arial" w:eastAsia="TimesNewRomanPSMT" w:hAnsi="Arial" w:cs="Arial"/>
                <w:color w:val="auto"/>
                <w:lang w:val="sr-Cyrl-CS"/>
              </w:rPr>
            </w:pPr>
            <w:r w:rsidRPr="006869BD">
              <w:rPr>
                <w:rFonts w:ascii="Arial" w:eastAsia="TimesNewRomanPSMT" w:hAnsi="Arial" w:cs="Arial"/>
              </w:rPr>
              <w:t xml:space="preserve">Образац </w:t>
            </w:r>
            <w:r w:rsidR="00445503" w:rsidRPr="006869BD">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752E87" w:rsidP="00752E87">
            <w:pPr>
              <w:snapToGrid w:val="0"/>
              <w:jc w:val="center"/>
              <w:rPr>
                <w:rFonts w:ascii="Arial" w:eastAsia="TimesNewRomanPSMT" w:hAnsi="Arial" w:cs="Arial"/>
                <w:lang w:val="sr-Cyrl-CS"/>
              </w:rPr>
            </w:pPr>
            <w:r>
              <w:rPr>
                <w:rFonts w:ascii="Arial" w:eastAsia="TimesNewRomanPSMT" w:hAnsi="Arial" w:cs="Arial"/>
                <w:lang w:val="sr-Cyrl-CS"/>
              </w:rPr>
              <w:t>10</w:t>
            </w:r>
          </w:p>
        </w:tc>
      </w:tr>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445503" w:rsidP="00445503">
            <w:pPr>
              <w:snapToGrid w:val="0"/>
              <w:jc w:val="center"/>
              <w:rPr>
                <w:rFonts w:ascii="Arial" w:eastAsia="TimesNewRomanPSMT" w:hAnsi="Arial" w:cs="Arial"/>
              </w:rPr>
            </w:pPr>
            <w:r w:rsidRPr="006869BD">
              <w:rPr>
                <w:rFonts w:ascii="Arial" w:eastAsia="TimesNewRomanPSMT" w:hAnsi="Arial" w:cs="Arial"/>
              </w:rPr>
              <w:t>Образац</w:t>
            </w:r>
            <w:r w:rsidRPr="006869BD">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C81080" w:rsidP="00134106">
            <w:pPr>
              <w:snapToGrid w:val="0"/>
              <w:rPr>
                <w:rFonts w:ascii="Arial" w:eastAsia="TimesNewRomanPSMT" w:hAnsi="Arial" w:cs="Arial"/>
                <w:color w:val="auto"/>
              </w:rPr>
            </w:pPr>
            <w:r w:rsidRPr="006869BD">
              <w:rPr>
                <w:rFonts w:ascii="Arial" w:eastAsia="TimesNewRomanPSMT" w:hAnsi="Arial" w:cs="Arial"/>
                <w:lang w:val="sr-Cyrl-CS"/>
              </w:rPr>
              <w:t>Образац структуре цене саупутством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752E87" w:rsidP="00134106">
            <w:pPr>
              <w:snapToGrid w:val="0"/>
              <w:jc w:val="center"/>
              <w:rPr>
                <w:rFonts w:ascii="Arial" w:eastAsia="TimesNewRomanPSMT" w:hAnsi="Arial" w:cs="Arial"/>
                <w:lang w:val="sr-Cyrl-CS"/>
              </w:rPr>
            </w:pPr>
            <w:r>
              <w:rPr>
                <w:rFonts w:ascii="Arial" w:eastAsia="TimesNewRomanPSMT" w:hAnsi="Arial" w:cs="Arial"/>
                <w:lang w:val="sr-Cyrl-CS"/>
              </w:rPr>
              <w:t>14</w:t>
            </w:r>
          </w:p>
        </w:tc>
      </w:tr>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445503" w:rsidP="00445503">
            <w:pPr>
              <w:snapToGrid w:val="0"/>
              <w:jc w:val="center"/>
              <w:rPr>
                <w:rFonts w:ascii="Arial" w:eastAsia="TimesNewRomanPSMT" w:hAnsi="Arial" w:cs="Arial"/>
              </w:rPr>
            </w:pPr>
            <w:r w:rsidRPr="006869BD">
              <w:rPr>
                <w:rFonts w:ascii="Arial" w:eastAsia="TimesNewRomanPSMT" w:hAnsi="Arial" w:cs="Arial"/>
              </w:rPr>
              <w:t>Образац</w:t>
            </w:r>
            <w:r w:rsidRPr="006869BD">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E347F0" w:rsidP="00134106">
            <w:pPr>
              <w:snapToGrid w:val="0"/>
              <w:rPr>
                <w:rFonts w:ascii="Arial" w:eastAsia="TimesNewRomanPSMT" w:hAnsi="Arial" w:cs="Arial"/>
                <w:lang w:val="sr-Cyrl-CS"/>
              </w:rPr>
            </w:pPr>
            <w:r w:rsidRPr="006869BD">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752E87" w:rsidP="00134106">
            <w:pPr>
              <w:snapToGrid w:val="0"/>
              <w:jc w:val="center"/>
              <w:rPr>
                <w:rFonts w:ascii="Arial" w:eastAsia="TimesNewRomanPSMT" w:hAnsi="Arial" w:cs="Arial"/>
                <w:lang w:val="sr-Cyrl-CS"/>
              </w:rPr>
            </w:pPr>
            <w:r>
              <w:rPr>
                <w:rFonts w:ascii="Arial" w:eastAsia="TimesNewRomanPSMT" w:hAnsi="Arial" w:cs="Arial"/>
                <w:lang w:val="sr-Cyrl-CS"/>
              </w:rPr>
              <w:t>16</w:t>
            </w:r>
          </w:p>
        </w:tc>
      </w:tr>
      <w:tr w:rsidR="00E347F0" w:rsidRPr="006869BD" w:rsidTr="00134106">
        <w:tc>
          <w:tcPr>
            <w:tcW w:w="1560" w:type="dxa"/>
            <w:tcBorders>
              <w:top w:val="single" w:sz="4" w:space="0" w:color="000000"/>
              <w:left w:val="single" w:sz="4" w:space="0" w:color="000000"/>
              <w:bottom w:val="single" w:sz="4" w:space="0" w:color="000000"/>
            </w:tcBorders>
            <w:shd w:val="clear" w:color="auto" w:fill="auto"/>
          </w:tcPr>
          <w:p w:rsidR="00E347F0" w:rsidRPr="006869BD" w:rsidRDefault="00E347F0" w:rsidP="00445503">
            <w:pPr>
              <w:snapToGrid w:val="0"/>
              <w:jc w:val="center"/>
              <w:rPr>
                <w:rFonts w:ascii="Arial" w:eastAsia="TimesNewRomanPSMT" w:hAnsi="Arial" w:cs="Arial"/>
              </w:rPr>
            </w:pPr>
            <w:r w:rsidRPr="006869BD">
              <w:rPr>
                <w:rFonts w:ascii="Arial" w:eastAsia="TimesNewRomanPSMT" w:hAnsi="Arial" w:cs="Arial"/>
              </w:rPr>
              <w:t>Образац</w:t>
            </w:r>
            <w:r w:rsidRPr="006869BD">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E347F0" w:rsidRPr="006869BD" w:rsidRDefault="00E347F0" w:rsidP="00817464">
            <w:pPr>
              <w:snapToGrid w:val="0"/>
              <w:rPr>
                <w:rFonts w:ascii="Arial" w:eastAsia="TimesNewRomanPSMT" w:hAnsi="Arial" w:cs="Arial"/>
                <w:color w:val="auto"/>
                <w:lang w:val="ru-RU"/>
              </w:rPr>
            </w:pPr>
            <w:r w:rsidRPr="006869BD">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6869BD" w:rsidRDefault="00752E87" w:rsidP="00134106">
            <w:pPr>
              <w:snapToGrid w:val="0"/>
              <w:jc w:val="center"/>
              <w:rPr>
                <w:rFonts w:ascii="Arial" w:eastAsia="TimesNewRomanPSMT" w:hAnsi="Arial" w:cs="Arial"/>
                <w:lang w:val="sr-Cyrl-CS"/>
              </w:rPr>
            </w:pPr>
            <w:r>
              <w:rPr>
                <w:rFonts w:ascii="Arial" w:eastAsia="TimesNewRomanPSMT" w:hAnsi="Arial" w:cs="Arial"/>
                <w:lang w:val="sr-Cyrl-CS"/>
              </w:rPr>
              <w:t>17</w:t>
            </w:r>
          </w:p>
        </w:tc>
      </w:tr>
      <w:tr w:rsidR="00E347F0" w:rsidRPr="006869BD" w:rsidTr="00134106">
        <w:trPr>
          <w:trHeight w:val="265"/>
        </w:trPr>
        <w:tc>
          <w:tcPr>
            <w:tcW w:w="1560" w:type="dxa"/>
            <w:tcBorders>
              <w:top w:val="single" w:sz="4" w:space="0" w:color="000000"/>
              <w:left w:val="single" w:sz="4" w:space="0" w:color="000000"/>
              <w:bottom w:val="single" w:sz="4" w:space="0" w:color="000000"/>
            </w:tcBorders>
            <w:shd w:val="clear" w:color="auto" w:fill="auto"/>
          </w:tcPr>
          <w:p w:rsidR="00E347F0" w:rsidRPr="006869BD" w:rsidRDefault="00E347F0" w:rsidP="00445503">
            <w:pPr>
              <w:snapToGrid w:val="0"/>
              <w:jc w:val="center"/>
              <w:rPr>
                <w:rFonts w:ascii="Arial" w:eastAsia="TimesNewRomanPSMT" w:hAnsi="Arial" w:cs="Arial"/>
              </w:rPr>
            </w:pPr>
            <w:r w:rsidRPr="006869BD">
              <w:rPr>
                <w:rFonts w:ascii="Arial" w:eastAsia="TimesNewRomanPSMT" w:hAnsi="Arial" w:cs="Arial"/>
              </w:rPr>
              <w:t>Образац</w:t>
            </w:r>
            <w:r w:rsidRPr="006869BD">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E347F0" w:rsidRPr="006869BD" w:rsidRDefault="00E347F0" w:rsidP="00504B4B">
            <w:pPr>
              <w:snapToGrid w:val="0"/>
              <w:rPr>
                <w:rFonts w:ascii="Arial" w:eastAsia="TimesNewRomanPSMT" w:hAnsi="Arial" w:cs="Arial"/>
                <w:color w:val="auto"/>
              </w:rPr>
            </w:pPr>
            <w:r w:rsidRPr="006869BD">
              <w:rPr>
                <w:rFonts w:ascii="Arial" w:eastAsia="TimesNewRomanPSMT" w:hAnsi="Arial" w:cs="Arial"/>
                <w:lang w:val="ru-RU"/>
              </w:rPr>
              <w:t xml:space="preserve">Образац изјаве о </w:t>
            </w:r>
            <w:r w:rsidR="00504B4B" w:rsidRPr="006869BD">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752E87" w:rsidRDefault="00752E87" w:rsidP="00134106">
            <w:pPr>
              <w:snapToGrid w:val="0"/>
              <w:jc w:val="center"/>
              <w:rPr>
                <w:rFonts w:ascii="Arial" w:eastAsia="TimesNewRomanPSMT" w:hAnsi="Arial" w:cs="Arial"/>
                <w:lang/>
              </w:rPr>
            </w:pPr>
            <w:r>
              <w:rPr>
                <w:rFonts w:ascii="Arial" w:eastAsia="TimesNewRomanPSMT" w:hAnsi="Arial" w:cs="Arial"/>
                <w:lang/>
              </w:rPr>
              <w:t>18</w:t>
            </w:r>
          </w:p>
        </w:tc>
      </w:tr>
      <w:tr w:rsidR="00E347F0" w:rsidRPr="006869BD"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E347F0" w:rsidRPr="006869BD" w:rsidRDefault="00504B4B" w:rsidP="00134106">
            <w:pPr>
              <w:snapToGrid w:val="0"/>
              <w:jc w:val="center"/>
              <w:rPr>
                <w:rFonts w:ascii="Arial" w:eastAsia="TimesNewRomanPSMT" w:hAnsi="Arial" w:cs="Arial"/>
                <w:lang w:val="sr-Latn-CS"/>
              </w:rPr>
            </w:pPr>
            <w:r w:rsidRPr="006869BD">
              <w:rPr>
                <w:rFonts w:ascii="Arial" w:eastAsia="TimesNewRomanPSMT" w:hAnsi="Arial" w:cs="Arial"/>
              </w:rPr>
              <w:t>Образац</w:t>
            </w:r>
            <w:r w:rsidRPr="006869BD">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E347F0" w:rsidRPr="006869BD" w:rsidRDefault="00504B4B" w:rsidP="00134106">
            <w:pPr>
              <w:snapToGrid w:val="0"/>
              <w:rPr>
                <w:rFonts w:ascii="Arial" w:eastAsia="TimesNewRomanPSMT" w:hAnsi="Arial" w:cs="Arial"/>
                <w:color w:val="auto"/>
                <w:lang w:val="sr-Cyrl-CS"/>
              </w:rPr>
            </w:pPr>
            <w:r w:rsidRPr="006869BD">
              <w:rPr>
                <w:rFonts w:ascii="Arial" w:eastAsia="TimesNewRomanPSMT" w:hAnsi="Arial" w:cs="Arial"/>
                <w:lang w:val="ru-RU"/>
              </w:rPr>
              <w:t>Образац изјаве подизвођача о 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6869BD" w:rsidRDefault="00E347F0" w:rsidP="00134106">
            <w:pPr>
              <w:snapToGrid w:val="0"/>
              <w:jc w:val="center"/>
              <w:rPr>
                <w:rFonts w:ascii="Arial" w:hAnsi="Arial" w:cs="Arial"/>
              </w:rPr>
            </w:pPr>
          </w:p>
          <w:p w:rsidR="00504B4B" w:rsidRPr="00752E87" w:rsidRDefault="00752E87" w:rsidP="00134106">
            <w:pPr>
              <w:snapToGrid w:val="0"/>
              <w:jc w:val="center"/>
              <w:rPr>
                <w:rFonts w:ascii="Arial" w:hAnsi="Arial" w:cs="Arial"/>
                <w:lang/>
              </w:rPr>
            </w:pPr>
            <w:r>
              <w:rPr>
                <w:rFonts w:ascii="Arial" w:hAnsi="Arial" w:cs="Arial"/>
                <w:lang/>
              </w:rPr>
              <w:t>19</w:t>
            </w:r>
          </w:p>
        </w:tc>
      </w:tr>
      <w:tr w:rsidR="00504B4B" w:rsidRPr="006869BD"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Pr="006869BD" w:rsidRDefault="00504B4B" w:rsidP="00AA0033">
            <w:pPr>
              <w:snapToGrid w:val="0"/>
              <w:jc w:val="center"/>
              <w:rPr>
                <w:rFonts w:ascii="Arial" w:eastAsia="TimesNewRomanPSMT" w:hAnsi="Arial" w:cs="Arial"/>
                <w:lang w:val="sr-Latn-CS"/>
              </w:rPr>
            </w:pPr>
            <w:r w:rsidRPr="006869BD">
              <w:rPr>
                <w:rFonts w:ascii="Arial" w:eastAsia="TimesNewRomanPSMT" w:hAnsi="Arial" w:cs="Arial"/>
              </w:rPr>
              <w:t>V</w:t>
            </w:r>
            <w:r w:rsidRPr="006869BD">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504B4B" w:rsidRPr="006869BD" w:rsidRDefault="00504B4B" w:rsidP="00AA0033">
            <w:pPr>
              <w:snapToGrid w:val="0"/>
              <w:rPr>
                <w:rFonts w:ascii="Arial" w:eastAsia="TimesNewRomanPSMT" w:hAnsi="Arial" w:cs="Arial"/>
                <w:color w:val="auto"/>
                <w:lang w:val="sr-Cyrl-CS"/>
              </w:rPr>
            </w:pPr>
            <w:r w:rsidRPr="006869BD">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Pr="006869BD" w:rsidRDefault="00752E87" w:rsidP="00134106">
            <w:pPr>
              <w:snapToGrid w:val="0"/>
              <w:jc w:val="center"/>
              <w:rPr>
                <w:rFonts w:ascii="Arial" w:hAnsi="Arial" w:cs="Arial"/>
                <w:lang w:val="sr-Cyrl-CS"/>
              </w:rPr>
            </w:pPr>
            <w:r>
              <w:rPr>
                <w:rFonts w:ascii="Arial" w:hAnsi="Arial" w:cs="Arial"/>
                <w:lang w:val="sr-Cyrl-CS"/>
              </w:rPr>
              <w:t>20</w:t>
            </w:r>
          </w:p>
        </w:tc>
      </w:tr>
      <w:tr w:rsidR="00752E87" w:rsidRPr="006869BD"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752E87" w:rsidRPr="006869BD" w:rsidRDefault="00752E87" w:rsidP="00AA0033">
            <w:pPr>
              <w:snapToGrid w:val="0"/>
              <w:jc w:val="center"/>
              <w:rPr>
                <w:rFonts w:ascii="Arial" w:eastAsia="TimesNewRomanPSMT" w:hAnsi="Arial" w:cs="Arial"/>
              </w:rPr>
            </w:pPr>
            <w:r w:rsidRPr="006869BD">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752E87" w:rsidRPr="006869BD" w:rsidRDefault="00752E87" w:rsidP="00AA0033">
            <w:pPr>
              <w:snapToGrid w:val="0"/>
              <w:rPr>
                <w:rFonts w:ascii="Arial" w:eastAsia="TimesNewRomanPSMT" w:hAnsi="Arial" w:cs="Arial"/>
                <w:color w:val="auto"/>
                <w:lang w:val="sr-Cyrl-CS"/>
              </w:rPr>
            </w:pPr>
            <w:r>
              <w:rPr>
                <w:rFonts w:ascii="Arial" w:eastAsia="TimesNewRomanPSMT" w:hAnsi="Arial" w:cs="Arial"/>
                <w:color w:val="auto"/>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52E87" w:rsidRDefault="00752E87" w:rsidP="00134106">
            <w:pPr>
              <w:snapToGrid w:val="0"/>
              <w:jc w:val="center"/>
              <w:rPr>
                <w:rFonts w:ascii="Arial" w:hAnsi="Arial" w:cs="Arial"/>
                <w:lang w:val="sr-Cyrl-CS"/>
              </w:rPr>
            </w:pPr>
            <w:r>
              <w:rPr>
                <w:rFonts w:ascii="Arial" w:hAnsi="Arial" w:cs="Arial"/>
                <w:lang w:val="sr-Cyrl-CS"/>
              </w:rPr>
              <w:t>24</w:t>
            </w:r>
          </w:p>
        </w:tc>
      </w:tr>
      <w:tr w:rsidR="00E347F0" w:rsidRPr="006869BD" w:rsidTr="00134106">
        <w:tc>
          <w:tcPr>
            <w:tcW w:w="1560" w:type="dxa"/>
            <w:tcBorders>
              <w:top w:val="single" w:sz="4" w:space="0" w:color="000000"/>
              <w:left w:val="single" w:sz="4" w:space="0" w:color="000000"/>
              <w:bottom w:val="single" w:sz="4" w:space="0" w:color="000000"/>
            </w:tcBorders>
            <w:shd w:val="clear" w:color="auto" w:fill="auto"/>
          </w:tcPr>
          <w:p w:rsidR="00E347F0" w:rsidRPr="006869BD" w:rsidRDefault="00E347F0" w:rsidP="00384EAE">
            <w:pPr>
              <w:snapToGrid w:val="0"/>
              <w:jc w:val="center"/>
              <w:rPr>
                <w:rFonts w:ascii="Arial" w:eastAsia="TimesNewRomanPSMT" w:hAnsi="Arial" w:cs="Arial"/>
              </w:rPr>
            </w:pPr>
            <w:r w:rsidRPr="006869BD">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E347F0" w:rsidRPr="006869BD" w:rsidRDefault="00384EAE" w:rsidP="00134106">
            <w:pPr>
              <w:snapToGrid w:val="0"/>
              <w:rPr>
                <w:rFonts w:ascii="Arial" w:eastAsia="TimesNewRomanPSMT" w:hAnsi="Arial" w:cs="Arial"/>
                <w:lang w:val="sr-Cyrl-CS"/>
              </w:rPr>
            </w:pPr>
            <w:r w:rsidRPr="006869BD">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752E87" w:rsidRDefault="00752E87" w:rsidP="00134106">
            <w:pPr>
              <w:snapToGrid w:val="0"/>
              <w:jc w:val="center"/>
              <w:rPr>
                <w:rFonts w:ascii="Arial" w:eastAsia="TimesNewRomanPSMT" w:hAnsi="Arial" w:cs="Arial"/>
                <w:color w:val="auto"/>
                <w:lang/>
              </w:rPr>
            </w:pPr>
            <w:r>
              <w:rPr>
                <w:rFonts w:ascii="Arial" w:eastAsia="TimesNewRomanPSMT" w:hAnsi="Arial" w:cs="Arial"/>
                <w:color w:val="auto"/>
                <w:lang/>
              </w:rPr>
              <w:t>25</w:t>
            </w:r>
          </w:p>
        </w:tc>
      </w:tr>
    </w:tbl>
    <w:p w:rsidR="00134106" w:rsidRPr="006869BD" w:rsidRDefault="00134106" w:rsidP="00134106">
      <w:pPr>
        <w:jc w:val="both"/>
        <w:rPr>
          <w:rFonts w:ascii="Arial" w:hAnsi="Arial" w:cs="Arial"/>
          <w:lang w:val="sr-Cyrl-CS"/>
        </w:rPr>
      </w:pPr>
    </w:p>
    <w:p w:rsidR="00384EAE" w:rsidRPr="006869BD" w:rsidRDefault="00384EAE" w:rsidP="00134106">
      <w:pPr>
        <w:jc w:val="both"/>
        <w:rPr>
          <w:rFonts w:ascii="Arial" w:hAnsi="Arial" w:cs="Arial"/>
          <w:lang w:val="sr-Cyrl-CS"/>
        </w:rPr>
      </w:pPr>
    </w:p>
    <w:p w:rsidR="00384EAE" w:rsidRPr="006869BD" w:rsidRDefault="00384EAE" w:rsidP="00134106">
      <w:pPr>
        <w:jc w:val="both"/>
        <w:rPr>
          <w:rFonts w:ascii="Arial" w:hAnsi="Arial" w:cs="Arial"/>
          <w:lang w:val="sr-Cyrl-CS"/>
        </w:rPr>
      </w:pPr>
    </w:p>
    <w:p w:rsidR="00134106" w:rsidRDefault="00134106" w:rsidP="00134106">
      <w:pPr>
        <w:jc w:val="both"/>
        <w:rPr>
          <w:rFonts w:ascii="Arial" w:hAnsi="Arial" w:cs="Arial"/>
          <w:lang w:val="sr-Cyrl-CS"/>
        </w:rPr>
      </w:pPr>
    </w:p>
    <w:p w:rsidR="0005794F" w:rsidRPr="006869BD" w:rsidRDefault="0005794F" w:rsidP="00134106">
      <w:pPr>
        <w:jc w:val="both"/>
        <w:rPr>
          <w:rFonts w:ascii="Arial" w:hAnsi="Arial" w:cs="Arial"/>
          <w:lang w:val="sr-Cyrl-CS"/>
        </w:rPr>
      </w:pPr>
      <w:bookmarkStart w:id="0" w:name="_GoBack"/>
      <w:bookmarkEnd w:id="0"/>
    </w:p>
    <w:p w:rsidR="00134106" w:rsidRPr="006869BD" w:rsidRDefault="00134106" w:rsidP="00134106">
      <w:pPr>
        <w:shd w:val="clear" w:color="auto" w:fill="C6D9F1"/>
        <w:jc w:val="center"/>
        <w:rPr>
          <w:rFonts w:ascii="Arial" w:hAnsi="Arial" w:cs="Arial"/>
          <w:b/>
          <w:bCs/>
          <w:iCs/>
          <w:sz w:val="28"/>
          <w:szCs w:val="28"/>
          <w:lang w:val="ru-RU"/>
        </w:rPr>
      </w:pPr>
      <w:r w:rsidRPr="006869BD">
        <w:rPr>
          <w:rFonts w:ascii="Arial" w:hAnsi="Arial" w:cs="Arial"/>
          <w:b/>
          <w:bCs/>
          <w:iCs/>
          <w:sz w:val="28"/>
          <w:szCs w:val="28"/>
        </w:rPr>
        <w:lastRenderedPageBreak/>
        <w:t>I</w:t>
      </w:r>
      <w:r w:rsidRPr="006869BD">
        <w:rPr>
          <w:rFonts w:ascii="Arial" w:hAnsi="Arial" w:cs="Arial"/>
          <w:b/>
          <w:bCs/>
          <w:iCs/>
          <w:sz w:val="28"/>
          <w:szCs w:val="28"/>
          <w:lang w:val="ru-RU"/>
        </w:rPr>
        <w:t xml:space="preserve">   ОПШТИ ПОДАЦИ О ЈАВНОЈ НАБАВЦИ </w:t>
      </w:r>
    </w:p>
    <w:p w:rsidR="00134106" w:rsidRPr="006869BD" w:rsidRDefault="00134106" w:rsidP="00134106">
      <w:pPr>
        <w:shd w:val="clear" w:color="auto" w:fill="C6D9F1"/>
        <w:jc w:val="center"/>
        <w:rPr>
          <w:rFonts w:ascii="Arial" w:hAnsi="Arial" w:cs="Arial"/>
          <w:b/>
          <w:bCs/>
          <w:i/>
          <w:iCs/>
          <w:sz w:val="28"/>
          <w:szCs w:val="28"/>
          <w:lang w:val="ru-RU"/>
        </w:rPr>
      </w:pPr>
    </w:p>
    <w:p w:rsidR="00134106" w:rsidRPr="006869BD" w:rsidRDefault="00134106" w:rsidP="00134106">
      <w:pPr>
        <w:jc w:val="both"/>
        <w:rPr>
          <w:rFonts w:ascii="Arial" w:hAnsi="Arial" w:cs="Arial"/>
          <w:b/>
          <w:bCs/>
          <w:i/>
          <w:iCs/>
          <w:sz w:val="28"/>
          <w:szCs w:val="28"/>
          <w:lang w:val="ru-RU"/>
        </w:rPr>
      </w:pPr>
    </w:p>
    <w:p w:rsidR="00134106" w:rsidRPr="006869BD" w:rsidRDefault="00134106" w:rsidP="00134106">
      <w:pPr>
        <w:jc w:val="both"/>
        <w:rPr>
          <w:rFonts w:ascii="Arial" w:hAnsi="Arial" w:cs="Arial"/>
          <w:b/>
          <w:bCs/>
          <w:lang w:val="ru-RU"/>
        </w:rPr>
      </w:pPr>
      <w:r w:rsidRPr="006869BD">
        <w:rPr>
          <w:rFonts w:ascii="Arial" w:hAnsi="Arial" w:cs="Arial"/>
          <w:b/>
          <w:bCs/>
          <w:lang w:val="ru-RU"/>
        </w:rPr>
        <w:t>1.Подаци о наручиоцу</w:t>
      </w:r>
    </w:p>
    <w:p w:rsidR="00134106" w:rsidRPr="006869BD" w:rsidRDefault="00134106" w:rsidP="00134106">
      <w:pPr>
        <w:ind w:left="720"/>
        <w:jc w:val="both"/>
        <w:rPr>
          <w:rFonts w:ascii="Arial" w:hAnsi="Arial" w:cs="Arial"/>
          <w:lang w:val="ru-RU"/>
        </w:rPr>
      </w:pPr>
    </w:p>
    <w:p w:rsidR="00134106" w:rsidRPr="006869BD" w:rsidRDefault="00134106" w:rsidP="004A7EE8">
      <w:pPr>
        <w:pStyle w:val="Default"/>
        <w:jc w:val="both"/>
        <w:rPr>
          <w:lang w:val="sr-Cyrl-CS"/>
        </w:rPr>
      </w:pPr>
      <w:r w:rsidRPr="006869BD">
        <w:t xml:space="preserve">Наручилац: </w:t>
      </w:r>
      <w:r w:rsidR="00DE0254" w:rsidRPr="006869BD">
        <w:t>Република Србија, Општина Баточина, Општинска управа</w:t>
      </w:r>
    </w:p>
    <w:p w:rsidR="00134106" w:rsidRPr="006869BD" w:rsidRDefault="00134106" w:rsidP="00134106">
      <w:pPr>
        <w:jc w:val="both"/>
        <w:rPr>
          <w:rFonts w:ascii="Arial" w:hAnsi="Arial" w:cs="Arial"/>
          <w:lang w:val="sr-Cyrl-CS"/>
        </w:rPr>
      </w:pPr>
      <w:r w:rsidRPr="006869BD">
        <w:rPr>
          <w:rFonts w:ascii="Arial" w:hAnsi="Arial" w:cs="Arial"/>
          <w:lang w:val="sr-Cyrl-CS"/>
        </w:rPr>
        <w:t xml:space="preserve">Адреса: Ул. Краља Петра </w:t>
      </w:r>
      <w:r w:rsidRPr="006869BD">
        <w:rPr>
          <w:rFonts w:ascii="Arial" w:hAnsi="Arial" w:cs="Arial"/>
          <w:lang w:val="sr-Latn-CS"/>
        </w:rPr>
        <w:t>I</w:t>
      </w:r>
      <w:r w:rsidRPr="006869BD">
        <w:rPr>
          <w:rFonts w:ascii="Arial" w:hAnsi="Arial" w:cs="Arial"/>
          <w:lang w:val="sr-Cyrl-CS"/>
        </w:rPr>
        <w:t xml:space="preserve"> бр.</w:t>
      </w:r>
      <w:r w:rsidRPr="006869BD">
        <w:rPr>
          <w:rFonts w:ascii="Arial" w:hAnsi="Arial" w:cs="Arial"/>
          <w:lang w:val="sr-Latn-CS"/>
        </w:rPr>
        <w:t>3</w:t>
      </w:r>
      <w:r w:rsidR="007E539B" w:rsidRPr="006869BD">
        <w:rPr>
          <w:rFonts w:ascii="Arial" w:hAnsi="Arial" w:cs="Arial"/>
        </w:rPr>
        <w:t>2</w:t>
      </w:r>
      <w:r w:rsidRPr="006869BD">
        <w:rPr>
          <w:rFonts w:ascii="Arial" w:hAnsi="Arial" w:cs="Arial"/>
          <w:lang w:val="sr-Cyrl-CS"/>
        </w:rPr>
        <w:t xml:space="preserve">, </w:t>
      </w:r>
      <w:r w:rsidR="00DA1AEB">
        <w:rPr>
          <w:rFonts w:ascii="Arial" w:hAnsi="Arial" w:cs="Arial"/>
          <w:lang w:val="sr-Cyrl-CS"/>
        </w:rPr>
        <w:t>3</w:t>
      </w:r>
      <w:r w:rsidRPr="006869BD">
        <w:rPr>
          <w:rFonts w:ascii="Arial" w:hAnsi="Arial" w:cs="Arial"/>
          <w:lang w:val="sr-Latn-CS"/>
        </w:rPr>
        <w:t>4227</w:t>
      </w:r>
      <w:r w:rsidRPr="006869BD">
        <w:rPr>
          <w:rFonts w:ascii="Arial" w:hAnsi="Arial" w:cs="Arial"/>
          <w:lang w:val="sr-Cyrl-CS"/>
        </w:rPr>
        <w:t xml:space="preserve"> Баточина</w:t>
      </w:r>
    </w:p>
    <w:p w:rsidR="00134106" w:rsidRPr="006869BD" w:rsidRDefault="00134106" w:rsidP="00134106">
      <w:pPr>
        <w:jc w:val="both"/>
        <w:rPr>
          <w:rFonts w:ascii="Arial" w:hAnsi="Arial" w:cs="Arial"/>
          <w:lang w:val="sr-Latn-CS"/>
        </w:rPr>
      </w:pPr>
      <w:r w:rsidRPr="006869BD">
        <w:rPr>
          <w:rFonts w:ascii="Arial" w:hAnsi="Arial" w:cs="Arial"/>
          <w:lang w:val="sr-Cyrl-CS"/>
        </w:rPr>
        <w:t xml:space="preserve">Интернет страница: </w:t>
      </w:r>
      <w:hyperlink r:id="rId10" w:history="1">
        <w:r w:rsidRPr="006869BD">
          <w:rPr>
            <w:rStyle w:val="Hyperlink"/>
            <w:rFonts w:ascii="Arial" w:hAnsi="Arial" w:cs="Arial"/>
            <w:lang w:val="sr-Latn-CS"/>
          </w:rPr>
          <w:t>www.sobatocina.org.rs</w:t>
        </w:r>
      </w:hyperlink>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b/>
          <w:bCs/>
          <w:lang w:val="ru-RU"/>
        </w:rPr>
      </w:pPr>
      <w:r w:rsidRPr="006869BD">
        <w:rPr>
          <w:rFonts w:ascii="Arial" w:hAnsi="Arial" w:cs="Arial"/>
          <w:b/>
          <w:bCs/>
          <w:lang w:val="ru-RU"/>
        </w:rPr>
        <w:t>2. Врста поступка јавне набавке</w:t>
      </w:r>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lang w:val="ru-RU"/>
        </w:rPr>
      </w:pPr>
      <w:r w:rsidRPr="006869BD">
        <w:rPr>
          <w:rFonts w:ascii="Arial" w:hAnsi="Arial" w:cs="Arial"/>
          <w:lang w:val="ru-RU"/>
        </w:rPr>
        <w:t xml:space="preserve">Предметна јавна набавка се спроводи у </w:t>
      </w:r>
      <w:r w:rsidRPr="006869BD">
        <w:rPr>
          <w:rFonts w:ascii="Arial" w:hAnsi="Arial" w:cs="Arial"/>
          <w:lang w:val="sr-Cyrl-CS"/>
        </w:rPr>
        <w:t>поступку</w:t>
      </w:r>
      <w:r w:rsidR="00251513" w:rsidRPr="006869BD">
        <w:rPr>
          <w:rFonts w:ascii="Arial" w:hAnsi="Arial" w:cs="Arial"/>
          <w:lang w:val="sr-Cyrl-CS"/>
        </w:rPr>
        <w:t xml:space="preserve"> јавне набавке мале вредности</w:t>
      </w:r>
      <w:r w:rsidRPr="006869BD">
        <w:rPr>
          <w:rFonts w:ascii="Arial" w:hAnsi="Arial" w:cs="Arial"/>
          <w:lang w:val="sr-Cyrl-CS"/>
        </w:rPr>
        <w:t xml:space="preserve">, </w:t>
      </w:r>
      <w:r w:rsidRPr="006869BD">
        <w:rPr>
          <w:rFonts w:ascii="Arial" w:hAnsi="Arial" w:cs="Arial"/>
          <w:lang w:val="ru-RU"/>
        </w:rPr>
        <w:t>у складу са законом и подзаконским актима којима се уређују јавне набавке.</w:t>
      </w:r>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b/>
          <w:bCs/>
          <w:lang w:val="ru-RU"/>
        </w:rPr>
      </w:pPr>
      <w:r w:rsidRPr="006869BD">
        <w:rPr>
          <w:rFonts w:ascii="Arial" w:hAnsi="Arial" w:cs="Arial"/>
          <w:b/>
          <w:bCs/>
          <w:lang w:val="ru-RU"/>
        </w:rPr>
        <w:t>3. Предмет јавне набавке</w:t>
      </w:r>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lang w:val="sr-Cyrl-CS"/>
        </w:rPr>
      </w:pPr>
      <w:r w:rsidRPr="006869BD">
        <w:rPr>
          <w:rFonts w:ascii="Arial" w:hAnsi="Arial" w:cs="Arial"/>
          <w:lang w:val="ru-RU"/>
        </w:rPr>
        <w:t xml:space="preserve">Предмет јавне набавке бр. </w:t>
      </w:r>
      <w:r w:rsidR="00CD7B16">
        <w:rPr>
          <w:rFonts w:ascii="Arial" w:hAnsi="Arial" w:cs="Arial"/>
          <w:lang w:val="ru-RU"/>
        </w:rPr>
        <w:t>8</w:t>
      </w:r>
      <w:r w:rsidR="00AE7A9E" w:rsidRPr="006869BD">
        <w:rPr>
          <w:rFonts w:ascii="Arial" w:hAnsi="Arial" w:cs="Arial"/>
          <w:lang w:val="ru-RU"/>
        </w:rPr>
        <w:t>/</w:t>
      </w:r>
      <w:r w:rsidR="00130106">
        <w:rPr>
          <w:rFonts w:ascii="Arial" w:hAnsi="Arial" w:cs="Arial"/>
          <w:lang w:val="ru-RU"/>
        </w:rPr>
        <w:t>20</w:t>
      </w:r>
      <w:r w:rsidR="00E17AC8" w:rsidRPr="006869BD">
        <w:rPr>
          <w:rFonts w:ascii="Arial" w:hAnsi="Arial" w:cs="Arial"/>
          <w:lang w:val="ru-RU"/>
        </w:rPr>
        <w:t xml:space="preserve">, наведене у Плану јавних набавки под бројем </w:t>
      </w:r>
      <w:r w:rsidR="00AE7A9E" w:rsidRPr="006869BD">
        <w:rPr>
          <w:rFonts w:ascii="Arial" w:hAnsi="Arial" w:cs="Arial"/>
          <w:lang w:val="ru-RU"/>
        </w:rPr>
        <w:t>1.1.</w:t>
      </w:r>
      <w:r w:rsidR="009D4BDF">
        <w:rPr>
          <w:rFonts w:ascii="Arial" w:hAnsi="Arial" w:cs="Arial"/>
          <w:lang w:val="ru-RU"/>
        </w:rPr>
        <w:t>4</w:t>
      </w:r>
      <w:r w:rsidR="00AE7A9E" w:rsidRPr="006869BD">
        <w:rPr>
          <w:rFonts w:ascii="Arial" w:hAnsi="Arial" w:cs="Arial"/>
          <w:lang w:val="ru-RU"/>
        </w:rPr>
        <w:t>/</w:t>
      </w:r>
      <w:r w:rsidR="00130106">
        <w:rPr>
          <w:rFonts w:ascii="Arial" w:hAnsi="Arial" w:cs="Arial"/>
          <w:lang w:val="ru-RU"/>
        </w:rPr>
        <w:t>20</w:t>
      </w:r>
      <w:r w:rsidR="00561F3A">
        <w:rPr>
          <w:rFonts w:ascii="Arial" w:hAnsi="Arial" w:cs="Arial"/>
          <w:lang w:val="ru-RU"/>
        </w:rPr>
        <w:t xml:space="preserve"> </w:t>
      </w:r>
      <w:r w:rsidR="00251513" w:rsidRPr="006869BD">
        <w:rPr>
          <w:rFonts w:ascii="Arial" w:hAnsi="Arial" w:cs="Arial"/>
          <w:lang w:val="ru-RU"/>
        </w:rPr>
        <w:t xml:space="preserve">је </w:t>
      </w:r>
      <w:r w:rsidR="009D4BDF">
        <w:rPr>
          <w:rFonts w:ascii="Arial" w:hAnsi="Arial" w:cs="Arial"/>
          <w:lang w:val="sr-Cyrl-CS"/>
        </w:rPr>
        <w:t>набавка добара за покретање, развој и унапређење доходовних активности ИРЛ</w:t>
      </w:r>
      <w:r w:rsidR="00130106">
        <w:rPr>
          <w:rFonts w:ascii="Arial" w:hAnsi="Arial" w:cs="Arial"/>
          <w:lang w:val="sr-Cyrl-CS"/>
        </w:rPr>
        <w:t>,</w:t>
      </w:r>
      <w:r w:rsidR="00561F3A">
        <w:rPr>
          <w:rFonts w:ascii="Arial" w:hAnsi="Arial" w:cs="Arial"/>
          <w:lang w:val="sr-Cyrl-CS"/>
        </w:rPr>
        <w:t xml:space="preserve"> </w:t>
      </w:r>
      <w:r w:rsidR="00A16581" w:rsidRPr="006869BD">
        <w:rPr>
          <w:rFonts w:ascii="Arial" w:hAnsi="Arial" w:cs="Arial"/>
          <w:lang w:val="sr-Cyrl-CS"/>
        </w:rPr>
        <w:t>ш</w:t>
      </w:r>
      <w:r w:rsidR="00251513" w:rsidRPr="006869BD">
        <w:rPr>
          <w:rFonts w:ascii="Arial" w:hAnsi="Arial" w:cs="Arial"/>
          <w:lang w:val="sr-Cyrl-CS"/>
        </w:rPr>
        <w:t xml:space="preserve">ифра из ОРН: </w:t>
      </w:r>
      <w:r w:rsidR="00DA1AEB" w:rsidRPr="001336FC">
        <w:rPr>
          <w:rFonts w:ascii="Arial" w:hAnsi="Arial" w:cs="Arial"/>
          <w:lang w:val="ru-RU"/>
        </w:rPr>
        <w:t>16160000</w:t>
      </w:r>
      <w:r w:rsidR="00A16581" w:rsidRPr="00DA1AEB">
        <w:rPr>
          <w:rFonts w:ascii="Arial" w:hAnsi="Arial" w:cs="Arial"/>
          <w:lang w:val="ru-RU"/>
        </w:rPr>
        <w:t xml:space="preserve"> – </w:t>
      </w:r>
      <w:r w:rsidR="00DA1AEB">
        <w:rPr>
          <w:rFonts w:ascii="Arial" w:hAnsi="Arial" w:cs="Arial"/>
          <w:lang w:val="sr-Cyrl-CS"/>
        </w:rPr>
        <w:t>Разна баштенска опрема</w:t>
      </w:r>
      <w:r w:rsidR="00E47904">
        <w:rPr>
          <w:rFonts w:ascii="Arial" w:hAnsi="Arial" w:cs="Arial"/>
          <w:lang w:val="sr-Cyrl-CS"/>
        </w:rPr>
        <w:t xml:space="preserve"> и 16000000 – Пољопривредне машине</w:t>
      </w:r>
      <w:r w:rsidR="00A16581" w:rsidRPr="006869BD">
        <w:rPr>
          <w:rFonts w:ascii="Arial" w:hAnsi="Arial" w:cs="Arial"/>
          <w:lang w:val="sr-Cyrl-CS"/>
        </w:rPr>
        <w:t>.</w:t>
      </w:r>
    </w:p>
    <w:p w:rsidR="00A16581" w:rsidRPr="006869BD" w:rsidRDefault="00A16581" w:rsidP="00134106">
      <w:pPr>
        <w:jc w:val="both"/>
        <w:rPr>
          <w:rFonts w:ascii="Arial" w:hAnsi="Arial" w:cs="Arial"/>
          <w:lang w:val="sr-Cyrl-CS"/>
        </w:rPr>
      </w:pPr>
    </w:p>
    <w:p w:rsidR="00134106" w:rsidRPr="006869BD" w:rsidRDefault="007E539B" w:rsidP="00134106">
      <w:pPr>
        <w:jc w:val="both"/>
        <w:rPr>
          <w:rFonts w:ascii="Arial" w:hAnsi="Arial" w:cs="Arial"/>
          <w:b/>
          <w:bCs/>
          <w:lang w:val="sr-Cyrl-CS"/>
        </w:rPr>
      </w:pPr>
      <w:r w:rsidRPr="006869BD">
        <w:rPr>
          <w:rFonts w:ascii="Arial" w:hAnsi="Arial" w:cs="Arial"/>
          <w:b/>
          <w:bCs/>
          <w:lang w:val="sr-Cyrl-CS"/>
        </w:rPr>
        <w:t>4</w:t>
      </w:r>
      <w:r w:rsidR="00134106" w:rsidRPr="006869BD">
        <w:rPr>
          <w:rFonts w:ascii="Arial" w:hAnsi="Arial" w:cs="Arial"/>
          <w:b/>
          <w:bCs/>
          <w:lang w:val="sr-Cyrl-CS"/>
        </w:rPr>
        <w:t>. Циљ поступка</w:t>
      </w:r>
    </w:p>
    <w:p w:rsidR="00134106" w:rsidRPr="006869BD" w:rsidRDefault="00134106" w:rsidP="00134106">
      <w:pPr>
        <w:jc w:val="both"/>
        <w:rPr>
          <w:rFonts w:ascii="Arial" w:hAnsi="Arial" w:cs="Arial"/>
          <w:lang w:val="sr-Cyrl-CS"/>
        </w:rPr>
      </w:pPr>
    </w:p>
    <w:p w:rsidR="00134106" w:rsidRPr="006869BD" w:rsidRDefault="00134106" w:rsidP="00134106">
      <w:pPr>
        <w:jc w:val="both"/>
        <w:rPr>
          <w:rFonts w:ascii="Arial" w:hAnsi="Arial" w:cs="Arial"/>
          <w:i/>
          <w:iCs/>
          <w:lang w:val="sr-Cyrl-CS"/>
        </w:rPr>
      </w:pPr>
      <w:r w:rsidRPr="006869BD">
        <w:rPr>
          <w:rFonts w:ascii="Arial" w:hAnsi="Arial" w:cs="Arial"/>
          <w:lang w:val="sr-Cyrl-CS"/>
        </w:rPr>
        <w:t>Поступак јавне набавке се спроводи ради закључења уговора о јавној набавци.</w:t>
      </w:r>
    </w:p>
    <w:p w:rsidR="00134106" w:rsidRPr="006869BD" w:rsidRDefault="00134106" w:rsidP="00134106">
      <w:pPr>
        <w:jc w:val="both"/>
        <w:rPr>
          <w:rFonts w:ascii="Arial" w:hAnsi="Arial" w:cs="Arial"/>
          <w:b/>
          <w:bCs/>
          <w:i/>
          <w:iCs/>
          <w:lang w:val="sr-Cyrl-CS"/>
        </w:rPr>
      </w:pPr>
    </w:p>
    <w:p w:rsidR="00134106" w:rsidRPr="006869BD" w:rsidRDefault="007E539B" w:rsidP="00134106">
      <w:pPr>
        <w:jc w:val="both"/>
        <w:rPr>
          <w:rFonts w:ascii="Arial" w:hAnsi="Arial" w:cs="Arial"/>
          <w:b/>
          <w:bCs/>
          <w:iCs/>
          <w:lang w:val="sr-Cyrl-CS"/>
        </w:rPr>
      </w:pPr>
      <w:r w:rsidRPr="006869BD">
        <w:rPr>
          <w:rFonts w:ascii="Arial" w:hAnsi="Arial" w:cs="Arial"/>
          <w:b/>
          <w:bCs/>
          <w:iCs/>
          <w:lang w:val="sr-Cyrl-CS"/>
        </w:rPr>
        <w:t>5</w:t>
      </w:r>
      <w:r w:rsidR="00134106" w:rsidRPr="006869BD">
        <w:rPr>
          <w:rFonts w:ascii="Arial" w:hAnsi="Arial" w:cs="Arial"/>
          <w:b/>
          <w:bCs/>
          <w:iCs/>
          <w:lang w:val="sr-Cyrl-CS"/>
        </w:rPr>
        <w:t>. Контакт</w:t>
      </w:r>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lang w:val="ru-RU"/>
        </w:rPr>
      </w:pPr>
      <w:r w:rsidRPr="006869BD">
        <w:rPr>
          <w:rFonts w:ascii="Arial" w:hAnsi="Arial" w:cs="Arial"/>
          <w:lang w:val="ru-RU"/>
        </w:rPr>
        <w:t xml:space="preserve">Лица за контакт: </w:t>
      </w:r>
      <w:r w:rsidR="00130106">
        <w:rPr>
          <w:rFonts w:ascii="Arial" w:hAnsi="Arial" w:cs="Arial"/>
          <w:lang w:val="sr-Cyrl-CS"/>
        </w:rPr>
        <w:t>Јелена Драгељевић</w:t>
      </w:r>
    </w:p>
    <w:p w:rsidR="00134106" w:rsidRPr="006869BD" w:rsidRDefault="00134106" w:rsidP="00134106">
      <w:pPr>
        <w:jc w:val="both"/>
        <w:rPr>
          <w:rFonts w:ascii="Arial" w:hAnsi="Arial" w:cs="Arial"/>
          <w:lang w:val="sr-Cyrl-CS"/>
        </w:rPr>
      </w:pPr>
      <w:r w:rsidRPr="006869BD">
        <w:rPr>
          <w:rFonts w:ascii="Arial" w:hAnsi="Arial" w:cs="Arial"/>
          <w:lang w:val="sr-Cyrl-CS"/>
        </w:rPr>
        <w:t xml:space="preserve">Е - mail адреса: </w:t>
      </w:r>
      <w:hyperlink r:id="rId11" w:history="1">
        <w:r w:rsidR="00130106" w:rsidRPr="00130106">
          <w:rPr>
            <w:rStyle w:val="Hyperlink"/>
            <w:rFonts w:ascii="Arial" w:hAnsi="Arial" w:cs="Arial"/>
          </w:rPr>
          <w:t>jelenadrageljevic@ymail.com</w:t>
        </w:r>
      </w:hyperlink>
      <w:r w:rsidR="00130106">
        <w:rPr>
          <w:rFonts w:ascii="Arial" w:hAnsi="Arial" w:cs="Arial"/>
        </w:rPr>
        <w:t>,</w:t>
      </w:r>
      <w:r w:rsidR="00561F3A">
        <w:rPr>
          <w:rFonts w:ascii="Arial" w:hAnsi="Arial" w:cs="Arial"/>
          <w:lang/>
        </w:rPr>
        <w:t xml:space="preserve"> </w:t>
      </w:r>
      <w:hyperlink r:id="rId12" w:history="1">
        <w:r w:rsidR="00130106" w:rsidRPr="00130106">
          <w:rPr>
            <w:rStyle w:val="Hyperlink"/>
            <w:rFonts w:ascii="Arial" w:hAnsi="Arial" w:cs="Arial"/>
          </w:rPr>
          <w:t>opstinabatocina@gmail.com</w:t>
        </w:r>
      </w:hyperlink>
    </w:p>
    <w:p w:rsidR="00134106" w:rsidRPr="006869BD" w:rsidRDefault="00134106" w:rsidP="00134106">
      <w:pPr>
        <w:jc w:val="both"/>
        <w:rPr>
          <w:rFonts w:ascii="Arial" w:hAnsi="Arial" w:cs="Arial"/>
          <w:bCs/>
          <w:lang w:val="sr-Cyrl-CS"/>
        </w:rPr>
      </w:pPr>
      <w:r w:rsidRPr="006869BD">
        <w:rPr>
          <w:rFonts w:ascii="Arial" w:hAnsi="Arial" w:cs="Arial"/>
          <w:lang w:val="sr-Cyrl-CS"/>
        </w:rPr>
        <w:t>факс: 034/6842-314</w:t>
      </w:r>
    </w:p>
    <w:p w:rsidR="00134106" w:rsidRPr="006869BD" w:rsidRDefault="00134106" w:rsidP="00134106">
      <w:pPr>
        <w:jc w:val="both"/>
        <w:rPr>
          <w:rFonts w:ascii="Arial" w:hAnsi="Arial" w:cs="Arial"/>
          <w:bCs/>
          <w:color w:val="C00000"/>
          <w:lang w:val="ru-RU"/>
        </w:rPr>
      </w:pPr>
    </w:p>
    <w:p w:rsidR="00134106" w:rsidRPr="006869BD" w:rsidRDefault="00134106" w:rsidP="00134106">
      <w:pPr>
        <w:jc w:val="both"/>
        <w:rPr>
          <w:rFonts w:ascii="Arial" w:hAnsi="Arial" w:cs="Arial"/>
          <w:bCs/>
          <w:color w:val="C00000"/>
          <w:lang w:val="ru-RU"/>
        </w:rPr>
      </w:pPr>
    </w:p>
    <w:p w:rsidR="00134106" w:rsidRPr="006869BD" w:rsidRDefault="00134106" w:rsidP="00134106">
      <w:pPr>
        <w:shd w:val="clear" w:color="auto" w:fill="C6D9F1"/>
        <w:jc w:val="center"/>
        <w:rPr>
          <w:rFonts w:ascii="Arial" w:hAnsi="Arial" w:cs="Arial"/>
          <w:b/>
          <w:bCs/>
          <w:i/>
          <w:iCs/>
          <w:sz w:val="28"/>
          <w:szCs w:val="28"/>
          <w:lang w:val="ru-RU"/>
        </w:rPr>
      </w:pPr>
      <w:r w:rsidRPr="006869BD">
        <w:rPr>
          <w:rFonts w:ascii="Arial" w:hAnsi="Arial" w:cs="Arial"/>
          <w:b/>
          <w:bCs/>
          <w:i/>
          <w:iCs/>
          <w:sz w:val="28"/>
          <w:szCs w:val="28"/>
        </w:rPr>
        <w:t>II</w:t>
      </w:r>
      <w:r w:rsidRPr="006869BD">
        <w:rPr>
          <w:rFonts w:ascii="Arial" w:hAnsi="Arial" w:cs="Arial"/>
          <w:b/>
          <w:bCs/>
          <w:i/>
          <w:iCs/>
          <w:sz w:val="28"/>
          <w:szCs w:val="28"/>
          <w:lang w:val="ru-RU"/>
        </w:rPr>
        <w:t xml:space="preserve">  ПОДАЦИ О ПРЕДМЕТУ ЈАВНЕ НАБАВКЕ</w:t>
      </w:r>
    </w:p>
    <w:p w:rsidR="00134106" w:rsidRPr="006869BD" w:rsidRDefault="00134106" w:rsidP="00134106">
      <w:pPr>
        <w:shd w:val="clear" w:color="auto" w:fill="C6D9F1"/>
        <w:jc w:val="center"/>
        <w:rPr>
          <w:rFonts w:ascii="Arial" w:hAnsi="Arial" w:cs="Arial"/>
          <w:b/>
          <w:bCs/>
          <w:i/>
          <w:iCs/>
          <w:sz w:val="28"/>
          <w:szCs w:val="28"/>
          <w:lang w:val="ru-RU"/>
        </w:rPr>
      </w:pPr>
    </w:p>
    <w:p w:rsidR="00134106" w:rsidRPr="006869BD" w:rsidRDefault="00134106" w:rsidP="00134106">
      <w:pPr>
        <w:jc w:val="both"/>
        <w:rPr>
          <w:rFonts w:ascii="Arial" w:hAnsi="Arial" w:cs="Arial"/>
          <w:b/>
          <w:bCs/>
          <w:i/>
          <w:iCs/>
          <w:sz w:val="28"/>
          <w:szCs w:val="28"/>
          <w:lang w:val="ru-RU"/>
        </w:rPr>
      </w:pPr>
    </w:p>
    <w:p w:rsidR="00134106" w:rsidRPr="006869BD" w:rsidRDefault="00134106" w:rsidP="00134106">
      <w:pPr>
        <w:jc w:val="both"/>
        <w:rPr>
          <w:rFonts w:ascii="Arial" w:hAnsi="Arial" w:cs="Arial"/>
          <w:b/>
          <w:bCs/>
          <w:i/>
          <w:iCs/>
          <w:sz w:val="28"/>
          <w:szCs w:val="28"/>
          <w:lang w:val="ru-RU"/>
        </w:rPr>
      </w:pPr>
    </w:p>
    <w:p w:rsidR="00134106" w:rsidRPr="006869BD" w:rsidRDefault="00134106" w:rsidP="00CF75AB">
      <w:pPr>
        <w:numPr>
          <w:ilvl w:val="0"/>
          <w:numId w:val="5"/>
        </w:numPr>
        <w:jc w:val="both"/>
        <w:rPr>
          <w:rFonts w:ascii="Arial" w:hAnsi="Arial" w:cs="Arial"/>
          <w:b/>
          <w:bCs/>
        </w:rPr>
      </w:pPr>
      <w:r w:rsidRPr="006869BD">
        <w:rPr>
          <w:rFonts w:ascii="Arial" w:hAnsi="Arial" w:cs="Arial"/>
          <w:b/>
          <w:bCs/>
        </w:rPr>
        <w:t>Предмет јавне набавке</w:t>
      </w:r>
    </w:p>
    <w:p w:rsidR="00134106" w:rsidRPr="006869BD" w:rsidRDefault="00134106" w:rsidP="00134106">
      <w:pPr>
        <w:ind w:left="720"/>
        <w:jc w:val="both"/>
        <w:rPr>
          <w:rFonts w:ascii="Arial" w:hAnsi="Arial" w:cs="Arial"/>
        </w:rPr>
      </w:pPr>
    </w:p>
    <w:p w:rsidR="002060AF" w:rsidRPr="009D4BDF" w:rsidRDefault="00134106" w:rsidP="002060AF">
      <w:pPr>
        <w:jc w:val="both"/>
        <w:rPr>
          <w:rFonts w:ascii="Arial" w:hAnsi="Arial" w:cs="Arial"/>
          <w:b/>
          <w:lang w:val="sr-Cyrl-CS"/>
        </w:rPr>
      </w:pPr>
      <w:r w:rsidRPr="006869BD">
        <w:rPr>
          <w:rFonts w:ascii="Arial" w:hAnsi="Arial" w:cs="Arial"/>
          <w:lang w:val="ru-RU"/>
        </w:rPr>
        <w:t>Предмет јавне набавке ЈН</w:t>
      </w:r>
      <w:r w:rsidR="00251513" w:rsidRPr="006869BD">
        <w:rPr>
          <w:rFonts w:ascii="Arial" w:hAnsi="Arial" w:cs="Arial"/>
          <w:lang w:val="ru-RU"/>
        </w:rPr>
        <w:t>МВ</w:t>
      </w:r>
      <w:r w:rsidRPr="006869BD">
        <w:rPr>
          <w:rFonts w:ascii="Arial" w:hAnsi="Arial" w:cs="Arial"/>
          <w:lang w:val="ru-RU"/>
        </w:rPr>
        <w:t xml:space="preserve"> бр.</w:t>
      </w:r>
      <w:r w:rsidR="00CD7B16">
        <w:rPr>
          <w:rFonts w:ascii="Arial" w:hAnsi="Arial" w:cs="Arial"/>
          <w:lang w:val="ru-RU"/>
        </w:rPr>
        <w:t>8</w:t>
      </w:r>
      <w:r w:rsidR="00130106">
        <w:rPr>
          <w:rFonts w:ascii="Arial" w:hAnsi="Arial" w:cs="Arial"/>
          <w:lang w:val="ru-RU"/>
        </w:rPr>
        <w:t>/20</w:t>
      </w:r>
      <w:r w:rsidR="00E17AC8" w:rsidRPr="006869BD">
        <w:rPr>
          <w:rFonts w:ascii="Arial" w:hAnsi="Arial" w:cs="Arial"/>
          <w:lang w:val="ru-RU"/>
        </w:rPr>
        <w:t xml:space="preserve">, наведене у Плану јавних набавки под бројем </w:t>
      </w:r>
      <w:r w:rsidR="00AE7A9E" w:rsidRPr="006869BD">
        <w:rPr>
          <w:rFonts w:ascii="Arial" w:hAnsi="Arial" w:cs="Arial"/>
          <w:lang w:val="ru-RU"/>
        </w:rPr>
        <w:t>1.1.</w:t>
      </w:r>
      <w:r w:rsidR="009D4BDF">
        <w:rPr>
          <w:rFonts w:ascii="Arial" w:hAnsi="Arial" w:cs="Arial"/>
          <w:lang w:val="ru-RU"/>
        </w:rPr>
        <w:t>4</w:t>
      </w:r>
      <w:r w:rsidR="00AE7A9E" w:rsidRPr="006869BD">
        <w:rPr>
          <w:rFonts w:ascii="Arial" w:hAnsi="Arial" w:cs="Arial"/>
          <w:lang w:val="ru-RU"/>
        </w:rPr>
        <w:t>/</w:t>
      </w:r>
      <w:r w:rsidR="00130106">
        <w:rPr>
          <w:rFonts w:ascii="Arial" w:hAnsi="Arial" w:cs="Arial"/>
          <w:lang w:val="ru-RU"/>
        </w:rPr>
        <w:t>20</w:t>
      </w:r>
      <w:r w:rsidR="00561F3A">
        <w:rPr>
          <w:rFonts w:ascii="Arial" w:hAnsi="Arial" w:cs="Arial"/>
          <w:lang w:val="ru-RU"/>
        </w:rPr>
        <w:t xml:space="preserve"> </w:t>
      </w:r>
      <w:r w:rsidR="00251513" w:rsidRPr="006869BD">
        <w:rPr>
          <w:rFonts w:ascii="Arial" w:hAnsi="Arial" w:cs="Arial"/>
          <w:lang w:val="ru-RU"/>
        </w:rPr>
        <w:t>је</w:t>
      </w:r>
      <w:r w:rsidRPr="006869BD">
        <w:rPr>
          <w:rFonts w:ascii="Arial" w:hAnsi="Arial" w:cs="Arial"/>
          <w:lang w:val="ru-RU"/>
        </w:rPr>
        <w:t xml:space="preserve">: </w:t>
      </w:r>
      <w:r w:rsidR="009D4BDF" w:rsidRPr="009D4BDF">
        <w:rPr>
          <w:rFonts w:ascii="Arial" w:hAnsi="Arial" w:cs="Arial"/>
          <w:b/>
          <w:lang w:val="sr-Cyrl-CS"/>
        </w:rPr>
        <w:t>Набавка добара за покретање, развој и унапређење доходовних активности ИРЛ</w:t>
      </w:r>
      <w:r w:rsidRPr="006869BD">
        <w:rPr>
          <w:rFonts w:ascii="Arial" w:hAnsi="Arial" w:cs="Arial"/>
          <w:b/>
        </w:rPr>
        <w:t>,</w:t>
      </w:r>
      <w:r w:rsidR="00561F3A">
        <w:rPr>
          <w:rFonts w:ascii="Arial" w:hAnsi="Arial" w:cs="Arial"/>
          <w:b/>
          <w:lang/>
        </w:rPr>
        <w:t xml:space="preserve"> </w:t>
      </w:r>
      <w:r w:rsidR="00561F3A" w:rsidRPr="00561F3A">
        <w:rPr>
          <w:rFonts w:ascii="Arial" w:hAnsi="Arial" w:cs="Arial"/>
          <w:lang/>
        </w:rPr>
        <w:t>OРН:</w:t>
      </w:r>
      <w:r w:rsidRPr="006869BD">
        <w:rPr>
          <w:rFonts w:ascii="Arial" w:hAnsi="Arial" w:cs="Arial"/>
          <w:b/>
        </w:rPr>
        <w:t xml:space="preserve"> </w:t>
      </w:r>
      <w:r w:rsidR="00DA1AEB" w:rsidRPr="001336FC">
        <w:rPr>
          <w:rFonts w:ascii="Arial" w:hAnsi="Arial" w:cs="Arial"/>
          <w:lang w:val="ru-RU"/>
        </w:rPr>
        <w:t>16160000</w:t>
      </w:r>
      <w:r w:rsidR="00DA1AEB" w:rsidRPr="00DA1AEB">
        <w:rPr>
          <w:rFonts w:ascii="Arial" w:hAnsi="Arial" w:cs="Arial"/>
          <w:lang w:val="ru-RU"/>
        </w:rPr>
        <w:t xml:space="preserve"> – </w:t>
      </w:r>
      <w:r w:rsidR="00DA1AEB">
        <w:rPr>
          <w:rFonts w:ascii="Arial" w:hAnsi="Arial" w:cs="Arial"/>
          <w:lang w:val="sr-Cyrl-CS"/>
        </w:rPr>
        <w:t>Разна баштенска опрема</w:t>
      </w:r>
      <w:r w:rsidR="00E47904">
        <w:rPr>
          <w:rFonts w:ascii="Arial" w:hAnsi="Arial" w:cs="Arial"/>
          <w:lang w:val="sr-Cyrl-CS"/>
        </w:rPr>
        <w:t xml:space="preserve"> и 16000000 – Пољопривредне машине.</w:t>
      </w:r>
    </w:p>
    <w:p w:rsidR="00134106" w:rsidRPr="006869BD" w:rsidRDefault="00134106" w:rsidP="00134106">
      <w:pPr>
        <w:jc w:val="both"/>
        <w:rPr>
          <w:rFonts w:ascii="Arial" w:hAnsi="Arial" w:cs="Arial"/>
          <w:lang w:val="ru-RU"/>
        </w:rPr>
      </w:pPr>
    </w:p>
    <w:p w:rsidR="00134106" w:rsidRPr="006869BD" w:rsidRDefault="00134106" w:rsidP="00CF75AB">
      <w:pPr>
        <w:numPr>
          <w:ilvl w:val="0"/>
          <w:numId w:val="5"/>
        </w:numPr>
        <w:jc w:val="both"/>
        <w:rPr>
          <w:rFonts w:ascii="Arial" w:hAnsi="Arial" w:cs="Arial"/>
        </w:rPr>
      </w:pPr>
      <w:r w:rsidRPr="006869BD">
        <w:rPr>
          <w:rFonts w:ascii="Arial" w:hAnsi="Arial" w:cs="Arial"/>
          <w:b/>
          <w:bCs/>
          <w:lang w:val="sr-Cyrl-CS"/>
        </w:rPr>
        <w:t>Партије</w:t>
      </w:r>
    </w:p>
    <w:p w:rsidR="00134106" w:rsidRPr="006869BD" w:rsidRDefault="00134106" w:rsidP="00134106">
      <w:pPr>
        <w:pStyle w:val="Caption"/>
        <w:rPr>
          <w:rFonts w:ascii="Arial" w:hAnsi="Arial" w:cs="Arial"/>
          <w:i w:val="0"/>
          <w:lang w:val="ru-RU"/>
        </w:rPr>
      </w:pPr>
      <w:r w:rsidRPr="006869BD">
        <w:rPr>
          <w:rFonts w:ascii="Arial" w:hAnsi="Arial" w:cs="Arial"/>
          <w:i w:val="0"/>
          <w:lang w:val="ru-RU"/>
        </w:rPr>
        <w:t>Набавка није обликована по партијама.</w:t>
      </w:r>
    </w:p>
    <w:p w:rsidR="002F1CD3" w:rsidRPr="006869BD" w:rsidRDefault="002F1CD3" w:rsidP="00134106">
      <w:pPr>
        <w:jc w:val="both"/>
        <w:rPr>
          <w:rFonts w:ascii="Arial" w:hAnsi="Arial" w:cs="Arial"/>
          <w:i/>
          <w:iCs/>
          <w:lang w:val="sr-Cyrl-CS"/>
        </w:rPr>
      </w:pPr>
    </w:p>
    <w:p w:rsidR="002F1CD3" w:rsidRDefault="002F1CD3" w:rsidP="00134106">
      <w:pPr>
        <w:jc w:val="both"/>
        <w:rPr>
          <w:rFonts w:ascii="Arial" w:hAnsi="Arial" w:cs="Arial"/>
          <w:i/>
          <w:iCs/>
          <w:lang w:val="sr-Cyrl-CS"/>
        </w:rPr>
      </w:pPr>
    </w:p>
    <w:p w:rsidR="00DA1AEB" w:rsidRPr="00DA1AEB" w:rsidRDefault="00DA1AEB" w:rsidP="00134106">
      <w:pPr>
        <w:jc w:val="both"/>
        <w:rPr>
          <w:rFonts w:ascii="Arial" w:hAnsi="Arial" w:cs="Arial"/>
          <w:i/>
          <w:iCs/>
          <w:lang w:val="sr-Cyrl-CS"/>
        </w:rPr>
      </w:pPr>
    </w:p>
    <w:p w:rsidR="007E539B" w:rsidRPr="001336FC" w:rsidRDefault="007E539B" w:rsidP="00134106">
      <w:pPr>
        <w:jc w:val="both"/>
        <w:rPr>
          <w:rFonts w:ascii="Arial" w:hAnsi="Arial" w:cs="Arial"/>
          <w:i/>
          <w:iCs/>
        </w:rPr>
      </w:pPr>
    </w:p>
    <w:p w:rsidR="00134106" w:rsidRPr="006869BD" w:rsidRDefault="00134106" w:rsidP="00134106">
      <w:pPr>
        <w:shd w:val="clear" w:color="auto" w:fill="C6D9F1"/>
        <w:jc w:val="center"/>
        <w:rPr>
          <w:rFonts w:ascii="Arial" w:hAnsi="Arial" w:cs="Arial"/>
          <w:b/>
          <w:bCs/>
          <w:i/>
          <w:iCs/>
          <w:sz w:val="28"/>
          <w:szCs w:val="28"/>
          <w:lang w:val="ru-RU"/>
        </w:rPr>
      </w:pPr>
      <w:r w:rsidRPr="006869BD">
        <w:rPr>
          <w:rFonts w:ascii="Arial" w:hAnsi="Arial" w:cs="Arial"/>
          <w:b/>
          <w:bCs/>
          <w:i/>
          <w:iCs/>
          <w:sz w:val="28"/>
          <w:szCs w:val="28"/>
        </w:rPr>
        <w:lastRenderedPageBreak/>
        <w:t>III</w:t>
      </w:r>
      <w:r w:rsidRPr="006869BD">
        <w:rPr>
          <w:rFonts w:ascii="Arial" w:hAnsi="Arial" w:cs="Arial"/>
          <w:b/>
          <w:bCs/>
          <w:i/>
          <w:iCs/>
          <w:sz w:val="28"/>
          <w:szCs w:val="28"/>
          <w:lang w:val="ru-RU"/>
        </w:rPr>
        <w:t xml:space="preserve">  ВРСТА, ТЕХНИЧКЕ КАРАКТЕРИСТИКЕ, КВ</w:t>
      </w:r>
      <w:r w:rsidR="00752E87">
        <w:rPr>
          <w:rFonts w:ascii="Arial" w:hAnsi="Arial" w:cs="Arial"/>
          <w:b/>
          <w:bCs/>
          <w:i/>
          <w:iCs/>
          <w:sz w:val="28"/>
          <w:szCs w:val="28"/>
          <w:lang w:val="ru-RU"/>
        </w:rPr>
        <w:t>АЛИТЕТ, КОЛИЧИНА И ОПИС ДОБАРА</w:t>
      </w:r>
      <w:r w:rsidRPr="006869BD">
        <w:rPr>
          <w:rFonts w:ascii="Arial" w:hAnsi="Arial" w:cs="Arial"/>
          <w:b/>
          <w:bCs/>
          <w:i/>
          <w:iCs/>
          <w:sz w:val="28"/>
          <w:szCs w:val="28"/>
          <w:lang w:val="ru-RU"/>
        </w:rPr>
        <w:t>, НАЧИН СПРОВОЂЕЊА КОНТРОЛЕ И ОБЕЗБЕЂИВАЊА ГАРАНЦИЈЕ КВАЛИТЕТА, РОК ИСПОРУКЕ ДОБАРА, ЕВЕНТУАЛНЕ ДОДАТНЕ УСЛУГЕ И СЛ.</w:t>
      </w:r>
    </w:p>
    <w:p w:rsidR="00134106" w:rsidRPr="006869BD" w:rsidRDefault="00134106" w:rsidP="00134106">
      <w:pPr>
        <w:shd w:val="clear" w:color="auto" w:fill="C6D9F1"/>
        <w:jc w:val="center"/>
        <w:rPr>
          <w:rFonts w:ascii="Arial" w:hAnsi="Arial" w:cs="Arial"/>
          <w:b/>
          <w:bCs/>
          <w:i/>
          <w:iCs/>
          <w:lang w:val="ru-RU"/>
        </w:rPr>
      </w:pPr>
    </w:p>
    <w:p w:rsidR="00134106" w:rsidRPr="006869BD" w:rsidRDefault="00134106" w:rsidP="00134106">
      <w:pPr>
        <w:rPr>
          <w:rFonts w:ascii="Arial" w:hAnsi="Arial" w:cs="Arial"/>
          <w:b/>
          <w:bCs/>
          <w:i/>
          <w:iCs/>
          <w:lang w:val="ru-RU"/>
        </w:rPr>
      </w:pPr>
    </w:p>
    <w:p w:rsidR="004A7EE8" w:rsidRPr="009D4BDF" w:rsidRDefault="004A7EE8" w:rsidP="004A7EE8">
      <w:pPr>
        <w:suppressAutoHyphens w:val="0"/>
        <w:autoSpaceDE w:val="0"/>
        <w:autoSpaceDN w:val="0"/>
        <w:adjustRightInd w:val="0"/>
        <w:spacing w:line="240" w:lineRule="auto"/>
        <w:jc w:val="both"/>
        <w:rPr>
          <w:rFonts w:ascii="Arial" w:eastAsia="Times New Roman" w:hAnsi="Arial" w:cs="Arial"/>
          <w:b/>
          <w:bCs/>
          <w:color w:val="auto"/>
          <w:kern w:val="0"/>
          <w:highlight w:val="yellow"/>
          <w:lang w:val="ru-RU" w:eastAsia="en-US"/>
        </w:rPr>
      </w:pPr>
      <w:r w:rsidRPr="0007751D">
        <w:rPr>
          <w:rFonts w:ascii="Arial" w:eastAsia="Times New Roman" w:hAnsi="Arial" w:cs="Arial"/>
          <w:b/>
          <w:bCs/>
          <w:color w:val="auto"/>
          <w:kern w:val="0"/>
          <w:lang w:val="ru-RU" w:eastAsia="en-US"/>
        </w:rPr>
        <w:t>1. Врста, техничке карактеристике, квалитет, количина и опис</w:t>
      </w:r>
      <w:r w:rsidR="00561F3A">
        <w:rPr>
          <w:rFonts w:ascii="Arial" w:eastAsia="Times New Roman" w:hAnsi="Arial" w:cs="Arial"/>
          <w:b/>
          <w:bCs/>
          <w:color w:val="auto"/>
          <w:kern w:val="0"/>
          <w:lang w:val="ru-RU" w:eastAsia="en-US"/>
        </w:rPr>
        <w:t xml:space="preserve"> </w:t>
      </w:r>
      <w:r w:rsidRPr="0007751D">
        <w:rPr>
          <w:rFonts w:ascii="Arial" w:eastAsia="Times New Roman" w:hAnsi="Arial" w:cs="Arial"/>
          <w:b/>
          <w:bCs/>
          <w:color w:val="auto"/>
          <w:kern w:val="0"/>
          <w:lang w:val="ru-RU" w:eastAsia="en-US"/>
        </w:rPr>
        <w:t xml:space="preserve">добара </w:t>
      </w:r>
      <w:r w:rsidRPr="0007751D">
        <w:rPr>
          <w:rFonts w:ascii="Arial" w:eastAsia="Times New Roman" w:hAnsi="Arial" w:cs="Arial"/>
          <w:color w:val="auto"/>
          <w:kern w:val="0"/>
          <w:lang w:val="ru-RU" w:eastAsia="en-US"/>
        </w:rPr>
        <w:t xml:space="preserve">дати су у спецификацији </w:t>
      </w:r>
      <w:r w:rsidR="0007751D" w:rsidRPr="0007751D">
        <w:rPr>
          <w:rFonts w:ascii="Arial" w:eastAsia="Times New Roman" w:hAnsi="Arial" w:cs="Arial"/>
          <w:color w:val="auto"/>
          <w:kern w:val="0"/>
          <w:lang w:val="ru-RU" w:eastAsia="en-US"/>
        </w:rPr>
        <w:t>добара</w:t>
      </w:r>
      <w:r w:rsidRPr="0007751D">
        <w:rPr>
          <w:rFonts w:ascii="Arial" w:eastAsia="Times New Roman" w:hAnsi="Arial" w:cs="Arial"/>
          <w:color w:val="auto"/>
          <w:kern w:val="0"/>
          <w:lang w:val="ru-RU" w:eastAsia="en-US"/>
        </w:rPr>
        <w:t>, к</w:t>
      </w:r>
      <w:r w:rsidRPr="0007751D">
        <w:rPr>
          <w:rFonts w:ascii="Arial" w:eastAsia="Times New Roman" w:hAnsi="Arial" w:cs="Arial"/>
          <w:color w:val="auto"/>
          <w:kern w:val="0"/>
          <w:lang w:eastAsia="en-US"/>
        </w:rPr>
        <w:t xml:space="preserve">ao </w:t>
      </w:r>
      <w:r w:rsidRPr="0007751D">
        <w:rPr>
          <w:rFonts w:ascii="Arial" w:eastAsia="Times New Roman" w:hAnsi="Arial" w:cs="Arial"/>
          <w:color w:val="auto"/>
          <w:kern w:val="0"/>
          <w:lang w:val="sr-Cyrl-CS" w:eastAsia="en-US"/>
        </w:rPr>
        <w:t>и</w:t>
      </w:r>
      <w:r w:rsidRPr="0007751D">
        <w:rPr>
          <w:rFonts w:ascii="Arial" w:eastAsia="Times New Roman" w:hAnsi="Arial" w:cs="Arial"/>
          <w:color w:val="auto"/>
          <w:kern w:val="0"/>
          <w:lang w:val="ru-RU" w:eastAsia="en-US"/>
        </w:rPr>
        <w:t xml:space="preserve"> у обрасцу структуре понуђене цене, са упутством како да се попуни (поглавље </w:t>
      </w:r>
      <w:r w:rsidRPr="0007751D">
        <w:rPr>
          <w:rFonts w:ascii="Arial" w:eastAsia="Times New Roman" w:hAnsi="Arial" w:cs="Arial"/>
          <w:color w:val="auto"/>
          <w:kern w:val="0"/>
          <w:lang w:eastAsia="en-US"/>
        </w:rPr>
        <w:t>VII</w:t>
      </w:r>
      <w:r w:rsidRPr="0007751D">
        <w:rPr>
          <w:rFonts w:ascii="Arial" w:eastAsia="Times New Roman" w:hAnsi="Arial" w:cs="Arial"/>
          <w:color w:val="auto"/>
          <w:kern w:val="0"/>
          <w:lang w:val="ru-RU" w:eastAsia="en-US"/>
        </w:rPr>
        <w:t xml:space="preserve">, образац 2.), што чини саставни део конкурсне документације. Спецификација </w:t>
      </w:r>
      <w:r w:rsidR="0007751D" w:rsidRPr="0007751D">
        <w:rPr>
          <w:rFonts w:ascii="Arial" w:eastAsia="Times New Roman" w:hAnsi="Arial" w:cs="Arial"/>
          <w:color w:val="auto"/>
          <w:kern w:val="0"/>
          <w:lang w:val="ru-RU" w:eastAsia="en-US"/>
        </w:rPr>
        <w:t>добара</w:t>
      </w:r>
      <w:r w:rsidRPr="0007751D">
        <w:rPr>
          <w:rFonts w:ascii="Arial" w:eastAsia="Times New Roman" w:hAnsi="Arial" w:cs="Arial"/>
          <w:color w:val="auto"/>
          <w:kern w:val="0"/>
          <w:lang w:val="ru-RU" w:eastAsia="en-US"/>
        </w:rPr>
        <w:t xml:space="preserve"> обухвата </w:t>
      </w:r>
      <w:r w:rsidR="0007751D" w:rsidRPr="0007751D">
        <w:rPr>
          <w:rFonts w:ascii="Arial" w:eastAsia="Times New Roman" w:hAnsi="Arial" w:cs="Arial"/>
          <w:color w:val="auto"/>
          <w:kern w:val="0"/>
          <w:lang w:val="ru-RU" w:eastAsia="en-US"/>
        </w:rPr>
        <w:t>добра</w:t>
      </w:r>
      <w:r w:rsidRPr="0007751D">
        <w:rPr>
          <w:rFonts w:ascii="Arial" w:eastAsia="Times New Roman" w:hAnsi="Arial" w:cs="Arial"/>
          <w:color w:val="auto"/>
          <w:kern w:val="0"/>
          <w:lang w:val="ru-RU" w:eastAsia="en-US"/>
        </w:rPr>
        <w:t xml:space="preserve">, са свим трошковима везаним за испоруку (паковање, утовар, превоз, истовари сл.) на адресама </w:t>
      </w:r>
      <w:r w:rsidR="006B0A3A">
        <w:rPr>
          <w:rFonts w:ascii="Arial" w:eastAsia="Times New Roman" w:hAnsi="Arial" w:cs="Arial"/>
          <w:color w:val="auto"/>
          <w:kern w:val="0"/>
          <w:lang w:val="ru-RU" w:eastAsia="en-US"/>
        </w:rPr>
        <w:t xml:space="preserve">крајних </w:t>
      </w:r>
      <w:r w:rsidRPr="0007751D">
        <w:rPr>
          <w:rFonts w:ascii="Arial" w:eastAsia="Times New Roman" w:hAnsi="Arial" w:cs="Arial"/>
          <w:color w:val="auto"/>
          <w:kern w:val="0"/>
          <w:lang w:val="ru-RU" w:eastAsia="en-US"/>
        </w:rPr>
        <w:t>корисника</w:t>
      </w:r>
      <w:r w:rsidR="00FE4D58" w:rsidRPr="0007751D">
        <w:rPr>
          <w:rFonts w:ascii="Arial" w:eastAsia="Times New Roman" w:hAnsi="Arial" w:cs="Arial"/>
          <w:color w:val="auto"/>
          <w:kern w:val="0"/>
          <w:lang w:val="ru-RU" w:eastAsia="en-US"/>
        </w:rPr>
        <w:t>.</w:t>
      </w:r>
    </w:p>
    <w:p w:rsidR="004A7EE8" w:rsidRPr="009D4BDF" w:rsidRDefault="004A7EE8" w:rsidP="004A7EE8">
      <w:pPr>
        <w:tabs>
          <w:tab w:val="left" w:pos="8460"/>
          <w:tab w:val="left" w:pos="8640"/>
        </w:tabs>
        <w:suppressAutoHyphens w:val="0"/>
        <w:autoSpaceDE w:val="0"/>
        <w:autoSpaceDN w:val="0"/>
        <w:adjustRightInd w:val="0"/>
        <w:spacing w:line="240" w:lineRule="auto"/>
        <w:jc w:val="both"/>
        <w:rPr>
          <w:rFonts w:ascii="Arial" w:eastAsia="Times New Roman" w:hAnsi="Arial" w:cs="Arial"/>
          <w:color w:val="auto"/>
          <w:kern w:val="0"/>
          <w:highlight w:val="yellow"/>
          <w:lang w:val="ru-RU" w:eastAsia="en-US"/>
        </w:rPr>
      </w:pPr>
    </w:p>
    <w:p w:rsidR="004A7EE8" w:rsidRPr="006B0A3A" w:rsidRDefault="004A7EE8" w:rsidP="004A7EE8">
      <w:pPr>
        <w:suppressAutoHyphens w:val="0"/>
        <w:autoSpaceDE w:val="0"/>
        <w:autoSpaceDN w:val="0"/>
        <w:adjustRightInd w:val="0"/>
        <w:spacing w:line="240" w:lineRule="auto"/>
        <w:jc w:val="both"/>
        <w:rPr>
          <w:rFonts w:ascii="Arial" w:eastAsia="Times New Roman" w:hAnsi="Arial" w:cs="Arial"/>
          <w:b/>
          <w:bCs/>
          <w:color w:val="auto"/>
          <w:kern w:val="0"/>
          <w:lang w:val="ru-RU" w:eastAsia="en-US"/>
        </w:rPr>
      </w:pPr>
      <w:r w:rsidRPr="006B0A3A">
        <w:rPr>
          <w:rFonts w:ascii="Arial" w:eastAsia="Times New Roman" w:hAnsi="Arial" w:cs="Arial"/>
          <w:b/>
          <w:bCs/>
          <w:color w:val="auto"/>
          <w:kern w:val="0"/>
          <w:lang w:val="ru-RU" w:eastAsia="en-US"/>
        </w:rPr>
        <w:t>2. Начин спровођења контроле и обезбеђивања гаранције</w:t>
      </w:r>
      <w:r w:rsidR="00561F3A">
        <w:rPr>
          <w:rFonts w:ascii="Arial" w:eastAsia="Times New Roman" w:hAnsi="Arial" w:cs="Arial"/>
          <w:b/>
          <w:bCs/>
          <w:color w:val="auto"/>
          <w:kern w:val="0"/>
          <w:lang w:val="ru-RU" w:eastAsia="en-US"/>
        </w:rPr>
        <w:t xml:space="preserve"> </w:t>
      </w:r>
      <w:r w:rsidRPr="006B0A3A">
        <w:rPr>
          <w:rFonts w:ascii="Arial" w:eastAsia="Times New Roman" w:hAnsi="Arial" w:cs="Arial"/>
          <w:b/>
          <w:bCs/>
          <w:color w:val="auto"/>
          <w:kern w:val="0"/>
          <w:lang w:val="ru-RU" w:eastAsia="en-US"/>
        </w:rPr>
        <w:t>квалитета</w:t>
      </w:r>
    </w:p>
    <w:p w:rsidR="004A7EE8" w:rsidRPr="006B0A3A" w:rsidRDefault="0007751D" w:rsidP="004A7EE8">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6B0A3A">
        <w:rPr>
          <w:rFonts w:ascii="Arial" w:eastAsia="Times New Roman" w:hAnsi="Arial" w:cs="Arial"/>
          <w:color w:val="auto"/>
          <w:kern w:val="0"/>
          <w:lang w:val="ru-RU" w:eastAsia="en-US"/>
        </w:rPr>
        <w:t>Испоручена добра</w:t>
      </w:r>
      <w:r w:rsidR="004A7EE8" w:rsidRPr="006B0A3A">
        <w:rPr>
          <w:rFonts w:ascii="Arial" w:eastAsia="Times New Roman" w:hAnsi="Arial" w:cs="Arial"/>
          <w:color w:val="auto"/>
          <w:kern w:val="0"/>
          <w:lang w:val="ru-RU" w:eastAsia="en-US"/>
        </w:rPr>
        <w:t xml:space="preserve"> мора у потпуности да одговара важећим стандардима за ту врсту </w:t>
      </w:r>
      <w:r w:rsidRPr="006B0A3A">
        <w:rPr>
          <w:rFonts w:ascii="Arial" w:eastAsia="Times New Roman" w:hAnsi="Arial" w:cs="Arial"/>
          <w:color w:val="auto"/>
          <w:kern w:val="0"/>
          <w:lang w:val="ru-RU" w:eastAsia="en-US"/>
        </w:rPr>
        <w:t>добара</w:t>
      </w:r>
      <w:r w:rsidR="004A7EE8" w:rsidRPr="006B0A3A">
        <w:rPr>
          <w:rFonts w:ascii="Arial" w:eastAsia="Times New Roman" w:hAnsi="Arial" w:cs="Arial"/>
          <w:color w:val="auto"/>
          <w:kern w:val="0"/>
          <w:lang w:val="ru-RU" w:eastAsia="en-US"/>
        </w:rPr>
        <w:t xml:space="preserve">. </w:t>
      </w:r>
      <w:r w:rsidRPr="006B0A3A">
        <w:rPr>
          <w:rFonts w:ascii="Arial" w:eastAsia="Times New Roman" w:hAnsi="Arial" w:cs="Arial"/>
          <w:color w:val="auto"/>
          <w:kern w:val="0"/>
          <w:lang w:val="ru-RU" w:eastAsia="en-US"/>
        </w:rPr>
        <w:t>Добра</w:t>
      </w:r>
      <w:r w:rsidR="004A7EE8" w:rsidRPr="006B0A3A">
        <w:rPr>
          <w:rFonts w:ascii="Arial" w:eastAsia="Times New Roman" w:hAnsi="Arial" w:cs="Arial"/>
          <w:color w:val="auto"/>
          <w:kern w:val="0"/>
          <w:lang w:val="ru-RU" w:eastAsia="en-US"/>
        </w:rPr>
        <w:t xml:space="preserve"> кој</w:t>
      </w:r>
      <w:r w:rsidRPr="006B0A3A">
        <w:rPr>
          <w:rFonts w:ascii="Arial" w:eastAsia="Times New Roman" w:hAnsi="Arial" w:cs="Arial"/>
          <w:color w:val="auto"/>
          <w:kern w:val="0"/>
          <w:lang w:val="ru-RU" w:eastAsia="en-US"/>
        </w:rPr>
        <w:t>а</w:t>
      </w:r>
      <w:r w:rsidR="004A7EE8" w:rsidRPr="006B0A3A">
        <w:rPr>
          <w:rFonts w:ascii="Arial" w:eastAsia="Times New Roman" w:hAnsi="Arial" w:cs="Arial"/>
          <w:color w:val="auto"/>
          <w:kern w:val="0"/>
          <w:lang w:val="ru-RU" w:eastAsia="en-US"/>
        </w:rPr>
        <w:t xml:space="preserve"> се пакуј</w:t>
      </w:r>
      <w:r w:rsidRPr="006B0A3A">
        <w:rPr>
          <w:rFonts w:ascii="Arial" w:eastAsia="Times New Roman" w:hAnsi="Arial" w:cs="Arial"/>
          <w:color w:val="auto"/>
          <w:kern w:val="0"/>
          <w:lang w:val="ru-RU" w:eastAsia="en-US"/>
        </w:rPr>
        <w:t>у</w:t>
      </w:r>
      <w:r w:rsidR="004A7EE8" w:rsidRPr="006B0A3A">
        <w:rPr>
          <w:rFonts w:ascii="Arial" w:eastAsia="Times New Roman" w:hAnsi="Arial" w:cs="Arial"/>
          <w:color w:val="auto"/>
          <w:kern w:val="0"/>
          <w:lang w:val="ru-RU" w:eastAsia="en-US"/>
        </w:rPr>
        <w:t xml:space="preserve"> у оригиналној фабричкој амбалажи, мора</w:t>
      </w:r>
      <w:r w:rsidR="00A21FF9">
        <w:rPr>
          <w:rFonts w:ascii="Arial" w:eastAsia="Times New Roman" w:hAnsi="Arial" w:cs="Arial"/>
          <w:color w:val="auto"/>
          <w:kern w:val="0"/>
          <w:lang w:val="ru-RU" w:eastAsia="en-US"/>
        </w:rPr>
        <w:t>ју</w:t>
      </w:r>
      <w:r w:rsidR="004A7EE8" w:rsidRPr="006B0A3A">
        <w:rPr>
          <w:rFonts w:ascii="Arial" w:eastAsia="Times New Roman" w:hAnsi="Arial" w:cs="Arial"/>
          <w:color w:val="auto"/>
          <w:kern w:val="0"/>
          <w:lang w:val="ru-RU" w:eastAsia="en-US"/>
        </w:rPr>
        <w:t xml:space="preserve"> бити неотпакован</w:t>
      </w:r>
      <w:r w:rsidR="00A21FF9">
        <w:rPr>
          <w:rFonts w:ascii="Arial" w:eastAsia="Times New Roman" w:hAnsi="Arial" w:cs="Arial"/>
          <w:color w:val="auto"/>
          <w:kern w:val="0"/>
          <w:lang w:val="ru-RU" w:eastAsia="en-US"/>
        </w:rPr>
        <w:t>а</w:t>
      </w:r>
      <w:r w:rsidR="004A7EE8" w:rsidRPr="006B0A3A">
        <w:rPr>
          <w:rFonts w:ascii="Arial" w:eastAsia="Times New Roman" w:hAnsi="Arial" w:cs="Arial"/>
          <w:color w:val="auto"/>
          <w:kern w:val="0"/>
          <w:lang w:val="ru-RU" w:eastAsia="en-US"/>
        </w:rPr>
        <w:t>, неоштећен</w:t>
      </w:r>
      <w:r w:rsidR="00A21FF9">
        <w:rPr>
          <w:rFonts w:ascii="Arial" w:eastAsia="Times New Roman" w:hAnsi="Arial" w:cs="Arial"/>
          <w:color w:val="auto"/>
          <w:kern w:val="0"/>
          <w:lang w:val="ru-RU" w:eastAsia="en-US"/>
        </w:rPr>
        <w:t>а</w:t>
      </w:r>
      <w:r w:rsidR="004A7EE8" w:rsidRPr="006B0A3A">
        <w:rPr>
          <w:rFonts w:ascii="Arial" w:eastAsia="Times New Roman" w:hAnsi="Arial" w:cs="Arial"/>
          <w:color w:val="auto"/>
          <w:kern w:val="0"/>
          <w:lang w:val="ru-RU" w:eastAsia="en-US"/>
        </w:rPr>
        <w:t xml:space="preserve"> и исправан</w:t>
      </w:r>
      <w:r w:rsidR="00A21FF9">
        <w:rPr>
          <w:rFonts w:ascii="Arial" w:eastAsia="Times New Roman" w:hAnsi="Arial" w:cs="Arial"/>
          <w:color w:val="auto"/>
          <w:kern w:val="0"/>
          <w:lang w:val="ru-RU" w:eastAsia="en-US"/>
        </w:rPr>
        <w:t>а</w:t>
      </w:r>
      <w:r w:rsidR="004A7EE8" w:rsidRPr="006B0A3A">
        <w:rPr>
          <w:rFonts w:ascii="Arial" w:eastAsia="Times New Roman" w:hAnsi="Arial" w:cs="Arial"/>
          <w:color w:val="auto"/>
          <w:kern w:val="0"/>
          <w:lang w:val="ru-RU" w:eastAsia="en-US"/>
        </w:rPr>
        <w:t xml:space="preserve"> за употребу. Остал</w:t>
      </w:r>
      <w:r w:rsidRPr="006B0A3A">
        <w:rPr>
          <w:rFonts w:ascii="Arial" w:eastAsia="Times New Roman" w:hAnsi="Arial" w:cs="Arial"/>
          <w:color w:val="auto"/>
          <w:kern w:val="0"/>
          <w:lang w:val="ru-RU" w:eastAsia="en-US"/>
        </w:rPr>
        <w:t>а</w:t>
      </w:r>
      <w:r w:rsidR="00561F3A">
        <w:rPr>
          <w:rFonts w:ascii="Arial" w:eastAsia="Times New Roman" w:hAnsi="Arial" w:cs="Arial"/>
          <w:color w:val="auto"/>
          <w:kern w:val="0"/>
          <w:lang w:val="ru-RU" w:eastAsia="en-US"/>
        </w:rPr>
        <w:t xml:space="preserve"> </w:t>
      </w:r>
      <w:r w:rsidRPr="006B0A3A">
        <w:rPr>
          <w:rFonts w:ascii="Arial" w:eastAsia="Times New Roman" w:hAnsi="Arial" w:cs="Arial"/>
          <w:color w:val="auto"/>
          <w:kern w:val="0"/>
          <w:lang w:val="ru-RU" w:eastAsia="en-US"/>
        </w:rPr>
        <w:t xml:space="preserve">добра која су </w:t>
      </w:r>
      <w:r w:rsidR="004A7EE8" w:rsidRPr="006B0A3A">
        <w:rPr>
          <w:rFonts w:ascii="Arial" w:eastAsia="Times New Roman" w:hAnsi="Arial" w:cs="Arial"/>
          <w:color w:val="auto"/>
          <w:kern w:val="0"/>
          <w:lang w:val="ru-RU" w:eastAsia="en-US"/>
        </w:rPr>
        <w:t>без фабричке амбалаже мора</w:t>
      </w:r>
      <w:r w:rsidR="00EA3176">
        <w:rPr>
          <w:rFonts w:ascii="Arial" w:eastAsia="Times New Roman" w:hAnsi="Arial" w:cs="Arial"/>
          <w:color w:val="auto"/>
          <w:kern w:val="0"/>
          <w:lang w:eastAsia="en-US"/>
        </w:rPr>
        <w:t>ју</w:t>
      </w:r>
      <w:r w:rsidR="004A7EE8" w:rsidRPr="006B0A3A">
        <w:rPr>
          <w:rFonts w:ascii="Arial" w:eastAsia="Times New Roman" w:hAnsi="Arial" w:cs="Arial"/>
          <w:color w:val="auto"/>
          <w:kern w:val="0"/>
          <w:lang w:val="ru-RU" w:eastAsia="en-US"/>
        </w:rPr>
        <w:t xml:space="preserve"> бити неоштећен</w:t>
      </w:r>
      <w:r w:rsidR="00A21FF9">
        <w:rPr>
          <w:rFonts w:ascii="Arial" w:eastAsia="Times New Roman" w:hAnsi="Arial" w:cs="Arial"/>
          <w:color w:val="auto"/>
          <w:kern w:val="0"/>
          <w:lang w:val="ru-RU" w:eastAsia="en-US"/>
        </w:rPr>
        <w:t>а</w:t>
      </w:r>
      <w:r w:rsidR="00EA3176">
        <w:rPr>
          <w:rFonts w:ascii="Arial" w:eastAsia="Times New Roman" w:hAnsi="Arial" w:cs="Arial"/>
          <w:color w:val="auto"/>
          <w:kern w:val="0"/>
          <w:lang w:val="ru-RU" w:eastAsia="en-US"/>
        </w:rPr>
        <w:t xml:space="preserve"> и исправна</w:t>
      </w:r>
      <w:r w:rsidR="004A7EE8" w:rsidRPr="006B0A3A">
        <w:rPr>
          <w:rFonts w:ascii="Arial" w:eastAsia="Times New Roman" w:hAnsi="Arial" w:cs="Arial"/>
          <w:color w:val="auto"/>
          <w:kern w:val="0"/>
          <w:lang w:val="ru-RU" w:eastAsia="en-US"/>
        </w:rPr>
        <w:t xml:space="preserve"> за употребу.</w:t>
      </w:r>
    </w:p>
    <w:p w:rsidR="004A7EE8" w:rsidRPr="006B0A3A" w:rsidRDefault="004A7EE8" w:rsidP="004A7EE8">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6B0A3A">
        <w:rPr>
          <w:rFonts w:ascii="Arial" w:eastAsia="Times New Roman" w:hAnsi="Arial" w:cs="Arial"/>
          <w:color w:val="auto"/>
          <w:kern w:val="0"/>
          <w:lang w:val="ru-RU" w:eastAsia="en-US"/>
        </w:rPr>
        <w:t xml:space="preserve">Квантитативни и квалитативни преглед </w:t>
      </w:r>
      <w:r w:rsidR="0007751D" w:rsidRPr="006B0A3A">
        <w:rPr>
          <w:rFonts w:ascii="Arial" w:eastAsia="Times New Roman" w:hAnsi="Arial" w:cs="Arial"/>
          <w:color w:val="auto"/>
          <w:kern w:val="0"/>
          <w:lang w:val="ru-RU" w:eastAsia="en-US"/>
        </w:rPr>
        <w:t>добара</w:t>
      </w:r>
      <w:r w:rsidRPr="006B0A3A">
        <w:rPr>
          <w:rFonts w:ascii="Arial" w:eastAsia="Times New Roman" w:hAnsi="Arial" w:cs="Arial"/>
          <w:color w:val="auto"/>
          <w:kern w:val="0"/>
          <w:lang w:val="ru-RU" w:eastAsia="en-US"/>
        </w:rPr>
        <w:t xml:space="preserve"> вршиће се приликом примопредаје и записнички констатовати. У случају утврђених недостатака </w:t>
      </w:r>
      <w:r w:rsidR="006B0A3A" w:rsidRPr="006B0A3A">
        <w:rPr>
          <w:rFonts w:ascii="Arial" w:eastAsia="Times New Roman" w:hAnsi="Arial" w:cs="Arial"/>
          <w:color w:val="auto"/>
          <w:kern w:val="0"/>
          <w:lang w:val="ru-RU" w:eastAsia="en-US"/>
        </w:rPr>
        <w:t>и неправилности Н</w:t>
      </w:r>
      <w:r w:rsidRPr="006B0A3A">
        <w:rPr>
          <w:rFonts w:ascii="Arial" w:eastAsia="Times New Roman" w:hAnsi="Arial" w:cs="Arial"/>
          <w:color w:val="auto"/>
          <w:kern w:val="0"/>
          <w:lang w:val="ru-RU" w:eastAsia="en-US"/>
        </w:rPr>
        <w:t>аручи</w:t>
      </w:r>
      <w:r w:rsidR="006B0A3A" w:rsidRPr="006B0A3A">
        <w:rPr>
          <w:rFonts w:ascii="Arial" w:eastAsia="Times New Roman" w:hAnsi="Arial" w:cs="Arial"/>
          <w:color w:val="auto"/>
          <w:kern w:val="0"/>
          <w:lang w:val="ru-RU" w:eastAsia="en-US"/>
        </w:rPr>
        <w:t>лац има право да врати робу, а Испоручилац</w:t>
      </w:r>
      <w:r w:rsidRPr="006B0A3A">
        <w:rPr>
          <w:rFonts w:ascii="Arial" w:eastAsia="Times New Roman" w:hAnsi="Arial" w:cs="Arial"/>
          <w:color w:val="auto"/>
          <w:kern w:val="0"/>
          <w:lang w:val="ru-RU" w:eastAsia="en-US"/>
        </w:rPr>
        <w:t xml:space="preserve"> се обавезује да такву робу замени исправном и испоручи је у остављеном року.</w:t>
      </w:r>
    </w:p>
    <w:p w:rsidR="004A7EE8" w:rsidRPr="009D4BDF" w:rsidRDefault="004A7EE8" w:rsidP="004A7EE8">
      <w:pPr>
        <w:suppressAutoHyphens w:val="0"/>
        <w:autoSpaceDE w:val="0"/>
        <w:autoSpaceDN w:val="0"/>
        <w:adjustRightInd w:val="0"/>
        <w:spacing w:line="240" w:lineRule="auto"/>
        <w:jc w:val="both"/>
        <w:rPr>
          <w:rFonts w:ascii="Arial" w:eastAsia="Times New Roman" w:hAnsi="Arial" w:cs="Arial"/>
          <w:color w:val="auto"/>
          <w:kern w:val="0"/>
          <w:highlight w:val="yellow"/>
          <w:lang w:val="ru-RU" w:eastAsia="en-US"/>
        </w:rPr>
      </w:pPr>
    </w:p>
    <w:p w:rsidR="004A7EE8" w:rsidRPr="006B0A3A" w:rsidRDefault="004A7EE8" w:rsidP="004A7EE8">
      <w:pPr>
        <w:suppressAutoHyphens w:val="0"/>
        <w:autoSpaceDE w:val="0"/>
        <w:autoSpaceDN w:val="0"/>
        <w:adjustRightInd w:val="0"/>
        <w:spacing w:line="240" w:lineRule="auto"/>
        <w:jc w:val="both"/>
        <w:rPr>
          <w:rFonts w:ascii="Arial" w:eastAsia="Times New Roman" w:hAnsi="Arial" w:cs="Arial"/>
          <w:b/>
          <w:bCs/>
          <w:color w:val="auto"/>
          <w:kern w:val="0"/>
          <w:lang w:val="ru-RU" w:eastAsia="en-US"/>
        </w:rPr>
      </w:pPr>
      <w:r w:rsidRPr="006B0A3A">
        <w:rPr>
          <w:rFonts w:ascii="Arial" w:eastAsia="Times New Roman" w:hAnsi="Arial" w:cs="Arial"/>
          <w:b/>
          <w:bCs/>
          <w:color w:val="auto"/>
          <w:kern w:val="0"/>
          <w:lang w:val="ru-RU" w:eastAsia="en-US"/>
        </w:rPr>
        <w:t>3. Рок и место испоруке добара и евентуалне додатне услуге и сл.</w:t>
      </w:r>
    </w:p>
    <w:p w:rsidR="004A7EE8" w:rsidRPr="006B0A3A" w:rsidRDefault="006B0A3A" w:rsidP="00E3243E">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6B0A3A">
        <w:rPr>
          <w:rFonts w:ascii="Arial" w:eastAsia="Times New Roman" w:hAnsi="Arial" w:cs="Arial"/>
          <w:color w:val="auto"/>
          <w:kern w:val="0"/>
          <w:lang w:val="ru-RU" w:eastAsia="en-US"/>
        </w:rPr>
        <w:t>Испорука добара</w:t>
      </w:r>
      <w:r w:rsidR="00370DCF">
        <w:rPr>
          <w:rFonts w:ascii="Arial" w:eastAsia="Times New Roman" w:hAnsi="Arial" w:cs="Arial"/>
          <w:color w:val="auto"/>
          <w:kern w:val="0"/>
          <w:lang w:val="ru-RU" w:eastAsia="en-US"/>
        </w:rPr>
        <w:t xml:space="preserve"> наведених у спецификацији конкурсне</w:t>
      </w:r>
      <w:r w:rsidRPr="006B0A3A">
        <w:rPr>
          <w:rFonts w:ascii="Arial" w:eastAsia="Times New Roman" w:hAnsi="Arial" w:cs="Arial"/>
          <w:color w:val="auto"/>
          <w:kern w:val="0"/>
          <w:lang w:val="ru-RU" w:eastAsia="en-US"/>
        </w:rPr>
        <w:t xml:space="preserve"> документације мора бити извршена у року </w:t>
      </w:r>
      <w:r w:rsidR="004A7EE8" w:rsidRPr="006B0A3A">
        <w:rPr>
          <w:rFonts w:ascii="Arial" w:eastAsia="Times New Roman" w:hAnsi="Arial" w:cs="Arial"/>
          <w:color w:val="auto"/>
          <w:kern w:val="0"/>
          <w:lang w:val="ru-RU" w:eastAsia="en-US"/>
        </w:rPr>
        <w:t xml:space="preserve">наведеном у понуди, а који не може бити дужи од </w:t>
      </w:r>
      <w:r w:rsidR="00FE4D58" w:rsidRPr="00752E87">
        <w:rPr>
          <w:rFonts w:ascii="Arial" w:eastAsia="Times New Roman" w:hAnsi="Arial" w:cs="Arial"/>
          <w:color w:val="auto"/>
          <w:kern w:val="0"/>
          <w:lang w:val="ru-RU" w:eastAsia="en-US"/>
        </w:rPr>
        <w:t>1</w:t>
      </w:r>
      <w:r w:rsidR="004A7EE8" w:rsidRPr="00752E87">
        <w:rPr>
          <w:rFonts w:ascii="Arial" w:eastAsia="Times New Roman" w:hAnsi="Arial" w:cs="Arial"/>
          <w:color w:val="auto"/>
          <w:kern w:val="0"/>
          <w:lang w:val="ru-RU" w:eastAsia="en-US"/>
        </w:rPr>
        <w:t>0</w:t>
      </w:r>
      <w:r w:rsidR="004A7EE8" w:rsidRPr="006B0A3A">
        <w:rPr>
          <w:rFonts w:ascii="Arial" w:eastAsia="Times New Roman" w:hAnsi="Arial" w:cs="Arial"/>
          <w:color w:val="auto"/>
          <w:kern w:val="0"/>
          <w:lang w:val="ru-RU" w:eastAsia="en-US"/>
        </w:rPr>
        <w:t xml:space="preserve"> дана, од дана закључења уговора и мора бити унапред д</w:t>
      </w:r>
      <w:r w:rsidRPr="006B0A3A">
        <w:rPr>
          <w:rFonts w:ascii="Arial" w:eastAsia="Times New Roman" w:hAnsi="Arial" w:cs="Arial"/>
          <w:color w:val="auto"/>
          <w:kern w:val="0"/>
          <w:lang w:val="ru-RU" w:eastAsia="en-US"/>
        </w:rPr>
        <w:t>оговорена са крајњим корисником, уз пријем и потпис (отпремнице) корисника.</w:t>
      </w:r>
    </w:p>
    <w:p w:rsidR="00752E87" w:rsidRDefault="004A7EE8" w:rsidP="00E3243E">
      <w:pPr>
        <w:suppressAutoHyphens w:val="0"/>
        <w:autoSpaceDE w:val="0"/>
        <w:autoSpaceDN w:val="0"/>
        <w:adjustRightInd w:val="0"/>
        <w:spacing w:line="240" w:lineRule="auto"/>
        <w:jc w:val="both"/>
        <w:rPr>
          <w:rFonts w:ascii="Arial" w:eastAsia="Times New Roman" w:hAnsi="Arial" w:cs="Arial"/>
          <w:lang/>
        </w:rPr>
      </w:pPr>
      <w:r w:rsidRPr="006B0A3A">
        <w:rPr>
          <w:rFonts w:ascii="Arial" w:eastAsia="Times New Roman" w:hAnsi="Arial" w:cs="Arial"/>
          <w:kern w:val="0"/>
          <w:lang w:val="ru-RU" w:eastAsia="en-US"/>
        </w:rPr>
        <w:t xml:space="preserve">Добра се испоручују крајњим корисницима на територији </w:t>
      </w:r>
      <w:r w:rsidRPr="00752E87">
        <w:rPr>
          <w:rFonts w:ascii="Arial" w:eastAsia="Times New Roman" w:hAnsi="Arial" w:cs="Arial"/>
          <w:kern w:val="0"/>
          <w:lang w:val="ru-RU" w:eastAsia="en-US"/>
        </w:rPr>
        <w:t xml:space="preserve">општине </w:t>
      </w:r>
      <w:r w:rsidR="00FE4D58" w:rsidRPr="00752E87">
        <w:rPr>
          <w:rFonts w:ascii="Arial" w:eastAsia="Times New Roman" w:hAnsi="Arial" w:cs="Arial"/>
          <w:kern w:val="0"/>
          <w:lang w:val="ru-RU" w:eastAsia="en-US"/>
        </w:rPr>
        <w:t>Баточина</w:t>
      </w:r>
      <w:r w:rsidR="00752E87" w:rsidRPr="00752E87">
        <w:rPr>
          <w:rFonts w:ascii="Arial" w:eastAsia="Times New Roman" w:hAnsi="Arial" w:cs="Arial"/>
          <w:kern w:val="0"/>
          <w:lang w:val="ru-RU" w:eastAsia="en-US"/>
        </w:rPr>
        <w:t>, ул.</w:t>
      </w:r>
      <w:r w:rsidR="00752E87" w:rsidRPr="00752E87">
        <w:rPr>
          <w:rFonts w:ascii="Arial" w:eastAsia="Times New Roman" w:hAnsi="Arial" w:cs="Arial"/>
        </w:rPr>
        <w:t xml:space="preserve"> Железничка бр</w:t>
      </w:r>
      <w:r w:rsidR="00752E87" w:rsidRPr="00752E87">
        <w:rPr>
          <w:rFonts w:ascii="Arial" w:eastAsia="Times New Roman" w:hAnsi="Arial" w:cs="Arial"/>
          <w:lang/>
        </w:rPr>
        <w:t>.</w:t>
      </w:r>
      <w:r w:rsidR="00752E87" w:rsidRPr="00752E87">
        <w:rPr>
          <w:rFonts w:ascii="Arial" w:eastAsia="Times New Roman" w:hAnsi="Arial" w:cs="Arial"/>
        </w:rPr>
        <w:t xml:space="preserve"> 49</w:t>
      </w:r>
      <w:r w:rsidR="00752E87" w:rsidRPr="00752E87">
        <w:rPr>
          <w:rFonts w:ascii="Arial" w:eastAsia="Times New Roman" w:hAnsi="Arial" w:cs="Arial"/>
          <w:lang/>
        </w:rPr>
        <w:t xml:space="preserve"> и </w:t>
      </w:r>
      <w:r w:rsidR="00561F3A">
        <w:rPr>
          <w:rFonts w:ascii="Arial" w:eastAsia="Times New Roman" w:hAnsi="Arial" w:cs="Arial"/>
          <w:lang/>
        </w:rPr>
        <w:t xml:space="preserve">бр. </w:t>
      </w:r>
      <w:r w:rsidR="00752E87" w:rsidRPr="00752E87">
        <w:rPr>
          <w:rFonts w:ascii="Arial" w:eastAsia="Times New Roman" w:hAnsi="Arial" w:cs="Arial"/>
          <w:lang/>
        </w:rPr>
        <w:t>64,</w:t>
      </w:r>
      <w:r w:rsidR="00752E87" w:rsidRPr="00752E87">
        <w:rPr>
          <w:rFonts w:ascii="Arial" w:eastAsia="Times New Roman" w:hAnsi="Arial" w:cs="Arial"/>
        </w:rPr>
        <w:t xml:space="preserve"> Горња Мала бб,</w:t>
      </w:r>
      <w:r w:rsidR="00752E87" w:rsidRPr="00752E87">
        <w:rPr>
          <w:rFonts w:ascii="Arial" w:eastAsia="Times New Roman" w:hAnsi="Arial" w:cs="Arial"/>
          <w:lang/>
        </w:rPr>
        <w:t xml:space="preserve"> </w:t>
      </w:r>
      <w:r w:rsidR="00752E87" w:rsidRPr="00752E87">
        <w:rPr>
          <w:rFonts w:ascii="Arial" w:eastAsia="Times New Roman" w:hAnsi="Arial" w:cs="Arial"/>
        </w:rPr>
        <w:t>Војводе Степе б</w:t>
      </w:r>
      <w:r w:rsidR="00752E87" w:rsidRPr="00752E87">
        <w:rPr>
          <w:rFonts w:ascii="Arial" w:eastAsia="Times New Roman" w:hAnsi="Arial" w:cs="Arial"/>
          <w:lang/>
        </w:rPr>
        <w:t>р.</w:t>
      </w:r>
      <w:r w:rsidR="00752E87" w:rsidRPr="00752E87">
        <w:rPr>
          <w:rFonts w:ascii="Arial" w:eastAsia="Times New Roman" w:hAnsi="Arial" w:cs="Arial"/>
        </w:rPr>
        <w:t xml:space="preserve"> 26</w:t>
      </w:r>
      <w:r w:rsidR="00752E87" w:rsidRPr="00752E87">
        <w:rPr>
          <w:rFonts w:ascii="Arial" w:eastAsia="Times New Roman" w:hAnsi="Arial" w:cs="Arial"/>
          <w:lang/>
        </w:rPr>
        <w:t xml:space="preserve">, </w:t>
      </w:r>
      <w:r w:rsidR="00752E87" w:rsidRPr="00752E87">
        <w:rPr>
          <w:rFonts w:ascii="Arial" w:eastAsia="Times New Roman" w:hAnsi="Arial" w:cs="Arial"/>
        </w:rPr>
        <w:t>Александра Симића бр</w:t>
      </w:r>
      <w:r w:rsidR="00752E87" w:rsidRPr="00752E87">
        <w:rPr>
          <w:rFonts w:ascii="Arial" w:eastAsia="Times New Roman" w:hAnsi="Arial" w:cs="Arial"/>
          <w:lang/>
        </w:rPr>
        <w:t>.</w:t>
      </w:r>
      <w:r w:rsidR="00752E87" w:rsidRPr="00752E87">
        <w:rPr>
          <w:rFonts w:ascii="Arial" w:eastAsia="Times New Roman" w:hAnsi="Arial" w:cs="Arial"/>
        </w:rPr>
        <w:t xml:space="preserve"> 20</w:t>
      </w:r>
      <w:r w:rsidR="00752E87" w:rsidRPr="00752E87">
        <w:rPr>
          <w:rFonts w:ascii="Arial" w:eastAsia="Times New Roman" w:hAnsi="Arial" w:cs="Arial"/>
          <w:lang/>
        </w:rPr>
        <w:t xml:space="preserve">, </w:t>
      </w:r>
      <w:r w:rsidR="00752E87" w:rsidRPr="00752E87">
        <w:rPr>
          <w:rFonts w:ascii="Arial" w:eastAsia="Times New Roman" w:hAnsi="Arial" w:cs="Arial"/>
        </w:rPr>
        <w:t>Косовска бр</w:t>
      </w:r>
      <w:r w:rsidR="00752E87" w:rsidRPr="00752E87">
        <w:rPr>
          <w:rFonts w:ascii="Arial" w:eastAsia="Times New Roman" w:hAnsi="Arial" w:cs="Arial"/>
          <w:lang/>
        </w:rPr>
        <w:t>.</w:t>
      </w:r>
      <w:r w:rsidR="00752E87" w:rsidRPr="00752E87">
        <w:rPr>
          <w:rFonts w:ascii="Arial" w:eastAsia="Times New Roman" w:hAnsi="Arial" w:cs="Arial"/>
        </w:rPr>
        <w:t xml:space="preserve"> 24</w:t>
      </w:r>
      <w:r w:rsidR="00752E87" w:rsidRPr="00752E87">
        <w:rPr>
          <w:rFonts w:ascii="Arial" w:eastAsia="Times New Roman" w:hAnsi="Arial" w:cs="Arial"/>
          <w:lang/>
        </w:rPr>
        <w:t xml:space="preserve">, </w:t>
      </w:r>
      <w:r w:rsidR="00752E87" w:rsidRPr="00752E87">
        <w:rPr>
          <w:rFonts w:ascii="Arial" w:eastAsia="Times New Roman" w:hAnsi="Arial" w:cs="Arial"/>
        </w:rPr>
        <w:t xml:space="preserve">село Брзан, </w:t>
      </w:r>
      <w:r w:rsidR="00561F3A" w:rsidRPr="00752E87">
        <w:rPr>
          <w:rFonts w:ascii="Arial" w:eastAsia="Times New Roman" w:hAnsi="Arial" w:cs="Arial"/>
        </w:rPr>
        <w:t>село Брзан</w:t>
      </w:r>
      <w:r w:rsidR="00561F3A">
        <w:rPr>
          <w:rFonts w:ascii="Arial" w:eastAsia="Times New Roman" w:hAnsi="Arial" w:cs="Arial"/>
          <w:lang/>
        </w:rPr>
        <w:t>,</w:t>
      </w:r>
      <w:r w:rsidR="00561F3A" w:rsidRPr="00752E87">
        <w:rPr>
          <w:rFonts w:ascii="Arial" w:eastAsia="Times New Roman" w:hAnsi="Arial" w:cs="Arial"/>
        </w:rPr>
        <w:t xml:space="preserve"> </w:t>
      </w:r>
      <w:r w:rsidR="00752E87" w:rsidRPr="00752E87">
        <w:rPr>
          <w:rFonts w:ascii="Arial" w:eastAsia="Times New Roman" w:hAnsi="Arial" w:cs="Arial"/>
        </w:rPr>
        <w:t>село Милатовац, село Бадњевац</w:t>
      </w:r>
      <w:r w:rsidR="00752E87" w:rsidRPr="00752E87">
        <w:rPr>
          <w:rFonts w:ascii="Arial" w:eastAsia="Times New Roman" w:hAnsi="Arial" w:cs="Arial"/>
          <w:lang/>
        </w:rPr>
        <w:t>.</w:t>
      </w:r>
    </w:p>
    <w:p w:rsidR="006B0A3A" w:rsidRPr="006B0A3A" w:rsidRDefault="006B0A3A" w:rsidP="00E3243E">
      <w:pPr>
        <w:suppressAutoHyphens w:val="0"/>
        <w:autoSpaceDE w:val="0"/>
        <w:autoSpaceDN w:val="0"/>
        <w:adjustRightInd w:val="0"/>
        <w:spacing w:line="240" w:lineRule="auto"/>
        <w:jc w:val="both"/>
        <w:rPr>
          <w:rFonts w:ascii="Arial" w:eastAsia="Times New Roman" w:hAnsi="Arial" w:cs="Arial"/>
          <w:kern w:val="0"/>
          <w:lang w:val="ru-RU" w:eastAsia="en-US"/>
        </w:rPr>
      </w:pPr>
      <w:r w:rsidRPr="006B0A3A">
        <w:rPr>
          <w:rFonts w:ascii="Arial" w:eastAsia="Times New Roman" w:hAnsi="Arial" w:cs="Arial"/>
          <w:kern w:val="0"/>
          <w:lang w:val="ru-RU" w:eastAsia="en-US"/>
        </w:rPr>
        <w:t>Испоручилац ће добити списак корисника са адресама, списком добара и количинама по потписивању уговора.</w:t>
      </w:r>
    </w:p>
    <w:p w:rsidR="004A7EE8" w:rsidRPr="006B0A3A" w:rsidRDefault="006B0A3A" w:rsidP="00E3243E">
      <w:pPr>
        <w:suppressAutoHyphens w:val="0"/>
        <w:autoSpaceDE w:val="0"/>
        <w:autoSpaceDN w:val="0"/>
        <w:adjustRightInd w:val="0"/>
        <w:spacing w:line="240" w:lineRule="auto"/>
        <w:jc w:val="both"/>
        <w:rPr>
          <w:rFonts w:ascii="Arial" w:eastAsia="Times New Roman" w:hAnsi="Arial" w:cs="Arial"/>
          <w:kern w:val="0"/>
          <w:lang w:val="ru-RU" w:eastAsia="en-US"/>
        </w:rPr>
      </w:pPr>
      <w:r w:rsidRPr="006B0A3A">
        <w:rPr>
          <w:rFonts w:ascii="Arial" w:eastAsia="Times New Roman" w:hAnsi="Arial" w:cs="Arial"/>
          <w:kern w:val="0"/>
          <w:lang w:val="ru-RU" w:eastAsia="en-US"/>
        </w:rPr>
        <w:t>Испоручилац</w:t>
      </w:r>
      <w:r w:rsidR="004A7EE8" w:rsidRPr="006B0A3A">
        <w:rPr>
          <w:rFonts w:ascii="Arial" w:eastAsia="Times New Roman" w:hAnsi="Arial" w:cs="Arial"/>
          <w:kern w:val="0"/>
          <w:lang w:val="ru-RU" w:eastAsia="en-US"/>
        </w:rPr>
        <w:t xml:space="preserve"> с којим буде склопљен уговор у јавној набавци дужан је да уз </w:t>
      </w:r>
      <w:r w:rsidR="004A7EE8" w:rsidRPr="00EA3176">
        <w:rPr>
          <w:rFonts w:ascii="Arial" w:eastAsia="Times New Roman" w:hAnsi="Arial" w:cs="Arial"/>
          <w:kern w:val="0"/>
          <w:lang w:val="ru-RU" w:eastAsia="en-US"/>
        </w:rPr>
        <w:t>испоручена добра крајњим корисницима преда и комплетну документацију која прати</w:t>
      </w:r>
      <w:r w:rsidR="004A7EE8" w:rsidRPr="006B0A3A">
        <w:rPr>
          <w:rFonts w:ascii="Arial" w:eastAsia="Times New Roman" w:hAnsi="Arial" w:cs="Arial"/>
          <w:kern w:val="0"/>
          <w:lang w:val="ru-RU" w:eastAsia="en-US"/>
        </w:rPr>
        <w:t xml:space="preserve"> робу (гарантни лист, упутство за употребу и сл.). </w:t>
      </w:r>
    </w:p>
    <w:p w:rsidR="004A7EE8" w:rsidRPr="006B0A3A" w:rsidRDefault="004A7EE8" w:rsidP="00E3243E">
      <w:pPr>
        <w:jc w:val="both"/>
        <w:rPr>
          <w:rFonts w:ascii="Arial" w:hAnsi="Arial" w:cs="Arial"/>
          <w:lang w:val="ru-RU"/>
        </w:rPr>
      </w:pPr>
      <w:r w:rsidRPr="006B0A3A">
        <w:rPr>
          <w:rFonts w:ascii="Arial" w:eastAsia="Times New Roman" w:hAnsi="Arial" w:cs="Arial"/>
          <w:kern w:val="0"/>
          <w:lang w:val="ru-RU" w:eastAsia="en-US"/>
        </w:rPr>
        <w:t>Као гарантни рок за сва понуђена добра узима се гарантни рок који даје произвођач</w:t>
      </w:r>
      <w:r w:rsidR="006B0A3A" w:rsidRPr="006B0A3A">
        <w:rPr>
          <w:rFonts w:ascii="Arial" w:eastAsia="Times New Roman" w:hAnsi="Arial" w:cs="Arial"/>
          <w:kern w:val="0"/>
          <w:lang w:val="ru-RU" w:eastAsia="en-US"/>
        </w:rPr>
        <w:t>.</w:t>
      </w:r>
    </w:p>
    <w:p w:rsidR="004A7EE8" w:rsidRPr="009D4BDF" w:rsidRDefault="004A7EE8" w:rsidP="00134106">
      <w:pPr>
        <w:rPr>
          <w:rFonts w:ascii="Arial" w:hAnsi="Arial" w:cs="Arial"/>
          <w:iCs/>
          <w:highlight w:val="yellow"/>
          <w:lang w:val="sr-Cyrl-CS"/>
        </w:rPr>
      </w:pP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3870"/>
        <w:gridCol w:w="1350"/>
        <w:gridCol w:w="1080"/>
        <w:gridCol w:w="1350"/>
        <w:gridCol w:w="1530"/>
      </w:tblGrid>
      <w:tr w:rsidR="0062557A" w:rsidRPr="00802EE9" w:rsidTr="00802EE9">
        <w:trPr>
          <w:trHeight w:val="345"/>
        </w:trPr>
        <w:tc>
          <w:tcPr>
            <w:tcW w:w="540" w:type="dxa"/>
            <w:shd w:val="clear" w:color="auto" w:fill="D9D9D9" w:themeFill="background1" w:themeFillShade="D9"/>
            <w:vAlign w:val="center"/>
            <w:hideMark/>
          </w:tcPr>
          <w:p w:rsidR="0062557A" w:rsidRPr="00802EE9" w:rsidRDefault="0062557A" w:rsidP="0062557A">
            <w:pPr>
              <w:suppressAutoHyphens w:val="0"/>
              <w:spacing w:line="240" w:lineRule="auto"/>
              <w:jc w:val="center"/>
              <w:rPr>
                <w:rFonts w:ascii="Arial" w:eastAsia="Times New Roman" w:hAnsi="Arial" w:cs="Arial"/>
                <w:b/>
                <w:bCs/>
                <w:kern w:val="0"/>
                <w:lang w:val="sr-Cyrl-CS" w:eastAsia="en-US"/>
              </w:rPr>
            </w:pPr>
            <w:r w:rsidRPr="00802EE9">
              <w:rPr>
                <w:rFonts w:ascii="Arial" w:eastAsia="Times New Roman" w:hAnsi="Arial" w:cs="Arial"/>
                <w:b/>
                <w:bCs/>
                <w:kern w:val="0"/>
                <w:sz w:val="22"/>
                <w:szCs w:val="22"/>
                <w:lang w:eastAsia="en-US"/>
              </w:rPr>
              <w:t>РБ</w:t>
            </w:r>
          </w:p>
          <w:p w:rsidR="0062557A" w:rsidRPr="00802EE9" w:rsidRDefault="0062557A" w:rsidP="0062557A">
            <w:pPr>
              <w:suppressAutoHyphens w:val="0"/>
              <w:spacing w:line="240" w:lineRule="auto"/>
              <w:jc w:val="center"/>
              <w:rPr>
                <w:rFonts w:ascii="Arial" w:eastAsia="Times New Roman" w:hAnsi="Arial" w:cs="Arial"/>
                <w:kern w:val="0"/>
                <w:lang w:eastAsia="en-US"/>
              </w:rPr>
            </w:pPr>
          </w:p>
        </w:tc>
        <w:tc>
          <w:tcPr>
            <w:tcW w:w="3870" w:type="dxa"/>
            <w:shd w:val="clear" w:color="auto" w:fill="D9D9D9" w:themeFill="background1" w:themeFillShade="D9"/>
            <w:vAlign w:val="center"/>
            <w:hideMark/>
          </w:tcPr>
          <w:p w:rsidR="0062557A" w:rsidRPr="00802EE9" w:rsidRDefault="0062557A" w:rsidP="0062557A">
            <w:pPr>
              <w:suppressAutoHyphens w:val="0"/>
              <w:spacing w:line="240" w:lineRule="auto"/>
              <w:jc w:val="center"/>
              <w:rPr>
                <w:rFonts w:ascii="Arial" w:eastAsia="Times New Roman" w:hAnsi="Arial" w:cs="Arial"/>
                <w:b/>
                <w:bCs/>
                <w:kern w:val="0"/>
                <w:lang w:val="sr-Cyrl-CS" w:eastAsia="en-US"/>
              </w:rPr>
            </w:pPr>
            <w:r w:rsidRPr="00802EE9">
              <w:rPr>
                <w:rFonts w:ascii="Arial" w:eastAsia="Times New Roman" w:hAnsi="Arial" w:cs="Arial"/>
                <w:b/>
                <w:bCs/>
                <w:kern w:val="0"/>
                <w:sz w:val="22"/>
                <w:szCs w:val="22"/>
                <w:lang w:eastAsia="en-US"/>
              </w:rPr>
              <w:t>ОПИС</w:t>
            </w:r>
          </w:p>
          <w:p w:rsidR="0062557A" w:rsidRPr="00802EE9" w:rsidRDefault="0062557A" w:rsidP="0062557A">
            <w:pPr>
              <w:suppressAutoHyphens w:val="0"/>
              <w:spacing w:line="240" w:lineRule="auto"/>
              <w:rPr>
                <w:rFonts w:ascii="Arial" w:eastAsia="Times New Roman" w:hAnsi="Arial" w:cs="Arial"/>
                <w:kern w:val="0"/>
                <w:lang w:eastAsia="en-US"/>
              </w:rPr>
            </w:pPr>
          </w:p>
        </w:tc>
        <w:tc>
          <w:tcPr>
            <w:tcW w:w="1350" w:type="dxa"/>
            <w:shd w:val="clear" w:color="auto" w:fill="D9D9D9" w:themeFill="background1" w:themeFillShade="D9"/>
            <w:vAlign w:val="center"/>
            <w:hideMark/>
          </w:tcPr>
          <w:p w:rsidR="0062557A" w:rsidRPr="00802EE9" w:rsidRDefault="0062557A" w:rsidP="0062557A">
            <w:pPr>
              <w:suppressAutoHyphens w:val="0"/>
              <w:spacing w:line="240" w:lineRule="auto"/>
              <w:jc w:val="center"/>
              <w:rPr>
                <w:rFonts w:ascii="Arial" w:eastAsia="Times New Roman" w:hAnsi="Arial" w:cs="Arial"/>
                <w:b/>
                <w:bCs/>
                <w:kern w:val="0"/>
                <w:lang w:val="sr-Cyrl-CS" w:eastAsia="en-US"/>
              </w:rPr>
            </w:pPr>
            <w:r w:rsidRPr="00802EE9">
              <w:rPr>
                <w:rFonts w:ascii="Arial" w:eastAsia="Times New Roman" w:hAnsi="Arial" w:cs="Arial"/>
                <w:b/>
                <w:bCs/>
                <w:kern w:val="0"/>
                <w:sz w:val="22"/>
                <w:szCs w:val="22"/>
                <w:lang w:eastAsia="en-US"/>
              </w:rPr>
              <w:t>Јединица мере</w:t>
            </w:r>
          </w:p>
        </w:tc>
        <w:tc>
          <w:tcPr>
            <w:tcW w:w="1080" w:type="dxa"/>
            <w:shd w:val="clear" w:color="auto" w:fill="D9D9D9" w:themeFill="background1" w:themeFillShade="D9"/>
            <w:vAlign w:val="center"/>
            <w:hideMark/>
          </w:tcPr>
          <w:p w:rsidR="0062557A" w:rsidRPr="00802EE9" w:rsidRDefault="0062557A" w:rsidP="0062557A">
            <w:pPr>
              <w:suppressAutoHyphens w:val="0"/>
              <w:spacing w:line="240" w:lineRule="auto"/>
              <w:jc w:val="center"/>
              <w:rPr>
                <w:rFonts w:ascii="Arial" w:eastAsia="Times New Roman" w:hAnsi="Arial" w:cs="Arial"/>
                <w:b/>
                <w:bCs/>
                <w:kern w:val="0"/>
                <w:lang w:val="sr-Cyrl-CS" w:eastAsia="en-US"/>
              </w:rPr>
            </w:pPr>
            <w:r w:rsidRPr="00802EE9">
              <w:rPr>
                <w:rFonts w:ascii="Arial" w:eastAsia="Times New Roman" w:hAnsi="Arial" w:cs="Arial"/>
                <w:b/>
                <w:bCs/>
                <w:kern w:val="0"/>
                <w:sz w:val="22"/>
                <w:szCs w:val="22"/>
                <w:lang w:eastAsia="en-US"/>
              </w:rPr>
              <w:t>Количина</w:t>
            </w:r>
          </w:p>
        </w:tc>
        <w:tc>
          <w:tcPr>
            <w:tcW w:w="1350" w:type="dxa"/>
            <w:shd w:val="clear" w:color="auto" w:fill="D9D9D9" w:themeFill="background1" w:themeFillShade="D9"/>
            <w:noWrap/>
            <w:vAlign w:val="bottom"/>
            <w:hideMark/>
          </w:tcPr>
          <w:p w:rsidR="0062557A" w:rsidRPr="00802EE9" w:rsidRDefault="0062557A" w:rsidP="0062557A">
            <w:pPr>
              <w:suppressAutoHyphens w:val="0"/>
              <w:spacing w:line="240" w:lineRule="auto"/>
              <w:jc w:val="center"/>
              <w:rPr>
                <w:rFonts w:ascii="Arial" w:eastAsia="Times New Roman" w:hAnsi="Arial" w:cs="Arial"/>
                <w:b/>
                <w:bCs/>
                <w:kern w:val="0"/>
                <w:lang w:val="sr-Cyrl-CS" w:eastAsia="en-US"/>
              </w:rPr>
            </w:pPr>
            <w:r w:rsidRPr="00802EE9">
              <w:rPr>
                <w:rFonts w:ascii="Arial" w:eastAsia="Times New Roman" w:hAnsi="Arial" w:cs="Arial"/>
                <w:b/>
                <w:bCs/>
                <w:kern w:val="0"/>
                <w:sz w:val="22"/>
                <w:szCs w:val="22"/>
                <w:lang w:eastAsia="en-US"/>
              </w:rPr>
              <w:t>Јединична цена</w:t>
            </w:r>
          </w:p>
        </w:tc>
        <w:tc>
          <w:tcPr>
            <w:tcW w:w="1530" w:type="dxa"/>
            <w:shd w:val="clear" w:color="auto" w:fill="D9D9D9" w:themeFill="background1" w:themeFillShade="D9"/>
            <w:noWrap/>
            <w:vAlign w:val="bottom"/>
            <w:hideMark/>
          </w:tcPr>
          <w:p w:rsidR="0062557A" w:rsidRPr="00802EE9" w:rsidRDefault="0062557A" w:rsidP="0062557A">
            <w:pPr>
              <w:suppressAutoHyphens w:val="0"/>
              <w:spacing w:line="240" w:lineRule="auto"/>
              <w:jc w:val="center"/>
              <w:rPr>
                <w:rFonts w:ascii="Arial" w:eastAsia="Times New Roman" w:hAnsi="Arial" w:cs="Arial"/>
                <w:b/>
                <w:bCs/>
                <w:kern w:val="0"/>
                <w:lang w:val="sr-Cyrl-CS" w:eastAsia="en-US"/>
              </w:rPr>
            </w:pPr>
            <w:r w:rsidRPr="00802EE9">
              <w:rPr>
                <w:rFonts w:ascii="Arial" w:eastAsia="Times New Roman" w:hAnsi="Arial" w:cs="Arial"/>
                <w:b/>
                <w:bCs/>
                <w:kern w:val="0"/>
                <w:sz w:val="22"/>
                <w:szCs w:val="22"/>
                <w:lang w:eastAsia="en-US"/>
              </w:rPr>
              <w:t>Укупно без пдв-а</w:t>
            </w:r>
          </w:p>
        </w:tc>
      </w:tr>
      <w:tr w:rsidR="0062557A" w:rsidRPr="00802EE9" w:rsidTr="00802EE9">
        <w:trPr>
          <w:trHeight w:val="345"/>
        </w:trPr>
        <w:tc>
          <w:tcPr>
            <w:tcW w:w="540" w:type="dxa"/>
            <w:shd w:val="clear" w:color="auto" w:fill="auto"/>
            <w:vAlign w:val="center"/>
            <w:hideMark/>
          </w:tcPr>
          <w:p w:rsidR="0062557A" w:rsidRPr="00802EE9" w:rsidRDefault="0062557A"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t>1</w:t>
            </w:r>
          </w:p>
        </w:tc>
        <w:tc>
          <w:tcPr>
            <w:tcW w:w="3870" w:type="dxa"/>
            <w:shd w:val="clear" w:color="auto" w:fill="auto"/>
            <w:vAlign w:val="center"/>
            <w:hideMark/>
          </w:tcPr>
          <w:p w:rsidR="0062557A" w:rsidRPr="00802EE9" w:rsidRDefault="00802EE9" w:rsidP="0062557A">
            <w:pPr>
              <w:suppressAutoHyphens w:val="0"/>
              <w:spacing w:line="240" w:lineRule="auto"/>
              <w:rPr>
                <w:rFonts w:ascii="Arial" w:eastAsia="Times New Roman" w:hAnsi="Arial" w:cs="Arial"/>
                <w:kern w:val="0"/>
                <w:lang w:eastAsia="en-US"/>
              </w:rPr>
            </w:pPr>
            <w:r w:rsidRPr="00802EE9">
              <w:rPr>
                <w:rFonts w:ascii="Arial" w:eastAsia="Times New Roman" w:hAnsi="Arial" w:cs="Arial"/>
                <w:b/>
                <w:kern w:val="0"/>
                <w:lang w:eastAsia="en-US"/>
              </w:rPr>
              <w:t>Приколица (карданска)</w:t>
            </w:r>
            <w:r>
              <w:rPr>
                <w:rFonts w:ascii="Arial" w:eastAsia="Times New Roman" w:hAnsi="Arial" w:cs="Arial"/>
                <w:kern w:val="0"/>
                <w:lang w:eastAsia="en-US"/>
              </w:rPr>
              <w:t xml:space="preserve"> - за карданску фрезу-дизел</w:t>
            </w:r>
            <w:r w:rsidRPr="00802EE9">
              <w:rPr>
                <w:rFonts w:ascii="Arial" w:eastAsia="Times New Roman" w:hAnsi="Arial" w:cs="Arial"/>
                <w:kern w:val="0"/>
                <w:lang w:eastAsia="en-US"/>
              </w:rPr>
              <w:t>, димензија: 2m X 1,5 m, носивости до 1000 kg</w:t>
            </w:r>
          </w:p>
        </w:tc>
        <w:tc>
          <w:tcPr>
            <w:tcW w:w="1350" w:type="dxa"/>
            <w:shd w:val="clear" w:color="auto" w:fill="auto"/>
            <w:vAlign w:val="center"/>
            <w:hideMark/>
          </w:tcPr>
          <w:p w:rsidR="0062557A" w:rsidRPr="00802EE9" w:rsidRDefault="0062557A"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802EE9" w:rsidRDefault="0062557A"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t>1</w:t>
            </w:r>
          </w:p>
        </w:tc>
        <w:tc>
          <w:tcPr>
            <w:tcW w:w="1350" w:type="dxa"/>
            <w:shd w:val="clear" w:color="auto" w:fill="auto"/>
            <w:noWrap/>
            <w:vAlign w:val="bottom"/>
            <w:hideMark/>
          </w:tcPr>
          <w:p w:rsidR="0062557A" w:rsidRPr="00802EE9" w:rsidRDefault="0062557A" w:rsidP="0062557A">
            <w:pPr>
              <w:suppressAutoHyphens w:val="0"/>
              <w:spacing w:line="240" w:lineRule="auto"/>
              <w:rPr>
                <w:rFonts w:ascii="Arial" w:eastAsia="Times New Roman" w:hAnsi="Arial" w:cs="Arial"/>
                <w:kern w:val="0"/>
                <w:lang w:eastAsia="en-US"/>
              </w:rPr>
            </w:pPr>
            <w:r w:rsidRPr="00802EE9">
              <w:rPr>
                <w:rFonts w:ascii="Arial" w:eastAsia="Times New Roman" w:hAnsi="Arial" w:cs="Arial"/>
                <w:kern w:val="0"/>
                <w:sz w:val="22"/>
                <w:szCs w:val="22"/>
                <w:lang w:eastAsia="en-US"/>
              </w:rPr>
              <w:t> </w:t>
            </w:r>
          </w:p>
        </w:tc>
        <w:tc>
          <w:tcPr>
            <w:tcW w:w="1530" w:type="dxa"/>
            <w:shd w:val="clear" w:color="auto" w:fill="auto"/>
            <w:noWrap/>
            <w:vAlign w:val="bottom"/>
            <w:hideMark/>
          </w:tcPr>
          <w:p w:rsidR="0062557A" w:rsidRPr="00802EE9" w:rsidRDefault="0062557A" w:rsidP="0062557A">
            <w:pPr>
              <w:suppressAutoHyphens w:val="0"/>
              <w:spacing w:line="240" w:lineRule="auto"/>
              <w:rPr>
                <w:rFonts w:ascii="Arial" w:eastAsia="Times New Roman" w:hAnsi="Arial" w:cs="Arial"/>
                <w:kern w:val="0"/>
                <w:lang w:eastAsia="en-US"/>
              </w:rPr>
            </w:pPr>
            <w:r w:rsidRPr="00802EE9">
              <w:rPr>
                <w:rFonts w:ascii="Arial" w:eastAsia="Times New Roman" w:hAnsi="Arial" w:cs="Arial"/>
                <w:kern w:val="0"/>
                <w:sz w:val="22"/>
                <w:szCs w:val="22"/>
                <w:lang w:eastAsia="en-US"/>
              </w:rPr>
              <w:t> </w:t>
            </w:r>
          </w:p>
        </w:tc>
      </w:tr>
      <w:tr w:rsidR="0062557A" w:rsidRPr="00802EE9" w:rsidTr="00802EE9">
        <w:trPr>
          <w:trHeight w:val="300"/>
        </w:trPr>
        <w:tc>
          <w:tcPr>
            <w:tcW w:w="540" w:type="dxa"/>
            <w:shd w:val="clear" w:color="auto" w:fill="auto"/>
            <w:vAlign w:val="center"/>
            <w:hideMark/>
          </w:tcPr>
          <w:p w:rsidR="0062557A" w:rsidRPr="00802EE9" w:rsidRDefault="0062557A"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t>2</w:t>
            </w:r>
          </w:p>
        </w:tc>
        <w:tc>
          <w:tcPr>
            <w:tcW w:w="3870" w:type="dxa"/>
            <w:shd w:val="clear" w:color="auto" w:fill="auto"/>
            <w:vAlign w:val="center"/>
            <w:hideMark/>
          </w:tcPr>
          <w:p w:rsidR="0062557A" w:rsidRPr="00802EE9" w:rsidRDefault="00802EE9" w:rsidP="0062557A">
            <w:pPr>
              <w:suppressAutoHyphens w:val="0"/>
              <w:spacing w:line="240" w:lineRule="auto"/>
              <w:rPr>
                <w:rFonts w:ascii="Arial" w:eastAsia="Times New Roman" w:hAnsi="Arial" w:cs="Arial"/>
                <w:kern w:val="0"/>
                <w:lang w:eastAsia="en-US"/>
              </w:rPr>
            </w:pPr>
            <w:r w:rsidRPr="00802EE9">
              <w:rPr>
                <w:rFonts w:ascii="Arial" w:eastAsia="Times New Roman" w:hAnsi="Arial" w:cs="Arial"/>
                <w:b/>
                <w:kern w:val="0"/>
                <w:lang w:eastAsia="en-US"/>
              </w:rPr>
              <w:t>Култиватор са точковима</w:t>
            </w:r>
            <w:r w:rsidRPr="00802EE9">
              <w:rPr>
                <w:rFonts w:ascii="Arial" w:eastAsia="Times New Roman" w:hAnsi="Arial" w:cs="Arial"/>
                <w:kern w:val="0"/>
                <w:lang w:eastAsia="en-US"/>
              </w:rPr>
              <w:t xml:space="preserve">                                            снага мотора 8 KS, врста горива: дизел-директно убризгавање, покретање:електро старт </w:t>
            </w:r>
            <w:r w:rsidRPr="00802EE9">
              <w:rPr>
                <w:rFonts w:ascii="Arial" w:eastAsia="Times New Roman" w:hAnsi="Arial" w:cs="Arial"/>
                <w:kern w:val="0"/>
                <w:lang w:eastAsia="en-US"/>
              </w:rPr>
              <w:lastRenderedPageBreak/>
              <w:t xml:space="preserve">опција, брзине 2 напред и 2 уназад, ширина точкова 400 mm, радна ширина  култиватора 620 cm, пречник ножева 33 cm, машина која подржава различите прикључке  </w:t>
            </w:r>
          </w:p>
        </w:tc>
        <w:tc>
          <w:tcPr>
            <w:tcW w:w="1350" w:type="dxa"/>
            <w:shd w:val="clear" w:color="auto" w:fill="auto"/>
            <w:vAlign w:val="center"/>
            <w:hideMark/>
          </w:tcPr>
          <w:p w:rsidR="0062557A" w:rsidRPr="00802EE9" w:rsidRDefault="0062557A"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lastRenderedPageBreak/>
              <w:t>ком</w:t>
            </w:r>
          </w:p>
        </w:tc>
        <w:tc>
          <w:tcPr>
            <w:tcW w:w="1080" w:type="dxa"/>
            <w:shd w:val="clear" w:color="auto" w:fill="auto"/>
            <w:vAlign w:val="center"/>
            <w:hideMark/>
          </w:tcPr>
          <w:p w:rsidR="0062557A" w:rsidRPr="00802EE9" w:rsidRDefault="00802EE9"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t>5</w:t>
            </w:r>
          </w:p>
        </w:tc>
        <w:tc>
          <w:tcPr>
            <w:tcW w:w="1350" w:type="dxa"/>
            <w:shd w:val="clear" w:color="auto" w:fill="auto"/>
            <w:noWrap/>
            <w:vAlign w:val="bottom"/>
            <w:hideMark/>
          </w:tcPr>
          <w:p w:rsidR="0062557A" w:rsidRPr="00802EE9" w:rsidRDefault="0062557A" w:rsidP="0062557A">
            <w:pPr>
              <w:suppressAutoHyphens w:val="0"/>
              <w:spacing w:line="240" w:lineRule="auto"/>
              <w:rPr>
                <w:rFonts w:ascii="Arial" w:eastAsia="Times New Roman" w:hAnsi="Arial" w:cs="Arial"/>
                <w:kern w:val="0"/>
                <w:lang w:eastAsia="en-US"/>
              </w:rPr>
            </w:pPr>
            <w:r w:rsidRPr="00802EE9">
              <w:rPr>
                <w:rFonts w:ascii="Arial" w:eastAsia="Times New Roman" w:hAnsi="Arial" w:cs="Arial"/>
                <w:kern w:val="0"/>
                <w:sz w:val="22"/>
                <w:szCs w:val="22"/>
                <w:lang w:eastAsia="en-US"/>
              </w:rPr>
              <w:t> </w:t>
            </w:r>
          </w:p>
        </w:tc>
        <w:tc>
          <w:tcPr>
            <w:tcW w:w="1530" w:type="dxa"/>
            <w:shd w:val="clear" w:color="auto" w:fill="auto"/>
            <w:noWrap/>
            <w:vAlign w:val="bottom"/>
            <w:hideMark/>
          </w:tcPr>
          <w:p w:rsidR="0062557A" w:rsidRPr="00802EE9" w:rsidRDefault="0062557A" w:rsidP="0062557A">
            <w:pPr>
              <w:suppressAutoHyphens w:val="0"/>
              <w:spacing w:line="240" w:lineRule="auto"/>
              <w:rPr>
                <w:rFonts w:ascii="Arial" w:eastAsia="Times New Roman" w:hAnsi="Arial" w:cs="Arial"/>
                <w:kern w:val="0"/>
                <w:lang w:eastAsia="en-US"/>
              </w:rPr>
            </w:pPr>
            <w:r w:rsidRPr="00802EE9">
              <w:rPr>
                <w:rFonts w:ascii="Arial" w:eastAsia="Times New Roman" w:hAnsi="Arial" w:cs="Arial"/>
                <w:kern w:val="0"/>
                <w:sz w:val="22"/>
                <w:szCs w:val="22"/>
                <w:lang w:eastAsia="en-US"/>
              </w:rPr>
              <w:t> </w:t>
            </w:r>
          </w:p>
        </w:tc>
      </w:tr>
      <w:tr w:rsidR="0062557A" w:rsidRPr="00802EE9" w:rsidTr="00802EE9">
        <w:trPr>
          <w:trHeight w:val="345"/>
        </w:trPr>
        <w:tc>
          <w:tcPr>
            <w:tcW w:w="540" w:type="dxa"/>
            <w:shd w:val="clear" w:color="auto" w:fill="auto"/>
            <w:vAlign w:val="center"/>
            <w:hideMark/>
          </w:tcPr>
          <w:p w:rsidR="0062557A" w:rsidRPr="00802EE9" w:rsidRDefault="0062557A"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lastRenderedPageBreak/>
              <w:t>3</w:t>
            </w:r>
          </w:p>
        </w:tc>
        <w:tc>
          <w:tcPr>
            <w:tcW w:w="3870" w:type="dxa"/>
            <w:shd w:val="clear" w:color="auto" w:fill="auto"/>
            <w:vAlign w:val="center"/>
            <w:hideMark/>
          </w:tcPr>
          <w:p w:rsidR="0062557A" w:rsidRPr="00802EE9" w:rsidRDefault="00802EE9" w:rsidP="0062557A">
            <w:pPr>
              <w:suppressAutoHyphens w:val="0"/>
              <w:spacing w:line="240" w:lineRule="auto"/>
              <w:rPr>
                <w:rFonts w:ascii="Arial" w:eastAsia="Times New Roman" w:hAnsi="Arial" w:cs="Arial"/>
                <w:kern w:val="0"/>
                <w:lang w:eastAsia="en-US"/>
              </w:rPr>
            </w:pPr>
            <w:r w:rsidRPr="00802EE9">
              <w:rPr>
                <w:rFonts w:ascii="Arial" w:eastAsia="Times New Roman" w:hAnsi="Arial" w:cs="Arial"/>
                <w:b/>
                <w:kern w:val="0"/>
                <w:lang w:eastAsia="en-US"/>
              </w:rPr>
              <w:t>Моторна коса за траву</w:t>
            </w:r>
            <w:r w:rsidRPr="00802EE9">
              <w:rPr>
                <w:rFonts w:ascii="Arial" w:eastAsia="Times New Roman" w:hAnsi="Arial" w:cs="Arial"/>
                <w:kern w:val="0"/>
                <w:lang w:eastAsia="en-US"/>
              </w:rPr>
              <w:t xml:space="preserve"> -запремина мотора  32,6 cm</w:t>
            </w:r>
            <w:r w:rsidRPr="00802EE9">
              <w:rPr>
                <w:rFonts w:ascii="Arial" w:eastAsia="Times New Roman" w:hAnsi="Arial" w:cs="Arial"/>
                <w:kern w:val="0"/>
                <w:vertAlign w:val="superscript"/>
                <w:lang w:eastAsia="en-US"/>
              </w:rPr>
              <w:t>3</w:t>
            </w:r>
            <w:r>
              <w:rPr>
                <w:rFonts w:ascii="Arial" w:eastAsia="Times New Roman" w:hAnsi="Arial" w:cs="Arial"/>
                <w:kern w:val="0"/>
                <w:lang w:eastAsia="en-US"/>
              </w:rPr>
              <w:t>; снага 0,9kW, број обртаја 7800 rpm</w:t>
            </w:r>
            <w:r w:rsidRPr="00802EE9">
              <w:rPr>
                <w:rFonts w:ascii="Arial" w:eastAsia="Times New Roman" w:hAnsi="Arial" w:cs="Arial"/>
                <w:kern w:val="0"/>
                <w:lang w:eastAsia="en-US"/>
              </w:rPr>
              <w:t>;систем преноса кардан</w:t>
            </w:r>
          </w:p>
        </w:tc>
        <w:tc>
          <w:tcPr>
            <w:tcW w:w="1350" w:type="dxa"/>
            <w:shd w:val="clear" w:color="auto" w:fill="auto"/>
            <w:vAlign w:val="center"/>
            <w:hideMark/>
          </w:tcPr>
          <w:p w:rsidR="0062557A" w:rsidRPr="00802EE9" w:rsidRDefault="0062557A"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802EE9" w:rsidRDefault="00802EE9"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t>5</w:t>
            </w:r>
          </w:p>
        </w:tc>
        <w:tc>
          <w:tcPr>
            <w:tcW w:w="1350" w:type="dxa"/>
            <w:shd w:val="clear" w:color="auto" w:fill="auto"/>
            <w:noWrap/>
            <w:vAlign w:val="bottom"/>
            <w:hideMark/>
          </w:tcPr>
          <w:p w:rsidR="0062557A" w:rsidRPr="00802EE9" w:rsidRDefault="0062557A" w:rsidP="0062557A">
            <w:pPr>
              <w:suppressAutoHyphens w:val="0"/>
              <w:spacing w:line="240" w:lineRule="auto"/>
              <w:rPr>
                <w:rFonts w:ascii="Arial" w:eastAsia="Times New Roman" w:hAnsi="Arial" w:cs="Arial"/>
                <w:kern w:val="0"/>
                <w:lang w:eastAsia="en-US"/>
              </w:rPr>
            </w:pPr>
            <w:r w:rsidRPr="00802EE9">
              <w:rPr>
                <w:rFonts w:ascii="Arial" w:eastAsia="Times New Roman" w:hAnsi="Arial" w:cs="Arial"/>
                <w:kern w:val="0"/>
                <w:sz w:val="22"/>
                <w:szCs w:val="22"/>
                <w:lang w:eastAsia="en-US"/>
              </w:rPr>
              <w:t> </w:t>
            </w:r>
          </w:p>
        </w:tc>
        <w:tc>
          <w:tcPr>
            <w:tcW w:w="1530" w:type="dxa"/>
            <w:shd w:val="clear" w:color="auto" w:fill="auto"/>
            <w:noWrap/>
            <w:vAlign w:val="bottom"/>
            <w:hideMark/>
          </w:tcPr>
          <w:p w:rsidR="0062557A" w:rsidRPr="00802EE9" w:rsidRDefault="0062557A" w:rsidP="0062557A">
            <w:pPr>
              <w:suppressAutoHyphens w:val="0"/>
              <w:spacing w:line="240" w:lineRule="auto"/>
              <w:rPr>
                <w:rFonts w:ascii="Arial" w:eastAsia="Times New Roman" w:hAnsi="Arial" w:cs="Arial"/>
                <w:kern w:val="0"/>
                <w:lang w:eastAsia="en-US"/>
              </w:rPr>
            </w:pPr>
            <w:r w:rsidRPr="00802EE9">
              <w:rPr>
                <w:rFonts w:ascii="Arial" w:eastAsia="Times New Roman" w:hAnsi="Arial" w:cs="Arial"/>
                <w:kern w:val="0"/>
                <w:sz w:val="22"/>
                <w:szCs w:val="22"/>
                <w:lang w:eastAsia="en-US"/>
              </w:rPr>
              <w:t> </w:t>
            </w:r>
          </w:p>
        </w:tc>
      </w:tr>
      <w:tr w:rsidR="0062557A" w:rsidRPr="00802EE9" w:rsidTr="00802EE9">
        <w:trPr>
          <w:trHeight w:val="345"/>
        </w:trPr>
        <w:tc>
          <w:tcPr>
            <w:tcW w:w="540" w:type="dxa"/>
            <w:shd w:val="clear" w:color="auto" w:fill="auto"/>
            <w:vAlign w:val="center"/>
            <w:hideMark/>
          </w:tcPr>
          <w:p w:rsidR="0062557A" w:rsidRPr="00802EE9" w:rsidRDefault="0062557A"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t>4</w:t>
            </w:r>
          </w:p>
        </w:tc>
        <w:tc>
          <w:tcPr>
            <w:tcW w:w="3870" w:type="dxa"/>
            <w:shd w:val="clear" w:color="auto" w:fill="auto"/>
            <w:vAlign w:val="center"/>
            <w:hideMark/>
          </w:tcPr>
          <w:p w:rsidR="00802EE9" w:rsidRDefault="00802EE9" w:rsidP="00802EE9">
            <w:pPr>
              <w:suppressAutoHyphens w:val="0"/>
              <w:spacing w:line="240" w:lineRule="auto"/>
              <w:rPr>
                <w:rFonts w:ascii="Arial" w:eastAsia="Times New Roman" w:hAnsi="Arial" w:cs="Arial"/>
                <w:kern w:val="0"/>
                <w:lang w:eastAsia="en-US"/>
              </w:rPr>
            </w:pPr>
            <w:r w:rsidRPr="00802EE9">
              <w:rPr>
                <w:rFonts w:ascii="Arial" w:eastAsia="Times New Roman" w:hAnsi="Arial" w:cs="Arial"/>
                <w:b/>
                <w:kern w:val="0"/>
                <w:lang w:eastAsia="en-US"/>
              </w:rPr>
              <w:t>Пластеник</w:t>
            </w:r>
            <w:r w:rsidR="00CD7B16">
              <w:rPr>
                <w:rFonts w:ascii="Arial" w:eastAsia="Times New Roman" w:hAnsi="Arial" w:cs="Arial"/>
                <w:kern w:val="0"/>
                <w:lang w:eastAsia="en-US"/>
              </w:rPr>
              <w:t xml:space="preserve"> - </w:t>
            </w:r>
            <w:r w:rsidRPr="00802EE9">
              <w:rPr>
                <w:rFonts w:ascii="Arial" w:eastAsia="Times New Roman" w:hAnsi="Arial" w:cs="Arial"/>
                <w:kern w:val="0"/>
                <w:lang w:eastAsia="en-US"/>
              </w:rPr>
              <w:t>5mX13mX2.5m; конструкција 3/4, офарбана, размак између лукова 1,5m;  фолија (више</w:t>
            </w:r>
            <w:r>
              <w:rPr>
                <w:rFonts w:ascii="Arial" w:eastAsia="Times New Roman" w:hAnsi="Arial" w:cs="Arial"/>
                <w:kern w:val="0"/>
                <w:lang w:eastAsia="en-US"/>
              </w:rPr>
              <w:t>годишња од 180 микрона); врата-лептир, конструкција</w:t>
            </w:r>
            <w:r w:rsidRPr="00802EE9">
              <w:rPr>
                <w:rFonts w:ascii="Arial" w:eastAsia="Times New Roman" w:hAnsi="Arial" w:cs="Arial"/>
                <w:kern w:val="0"/>
                <w:lang w:eastAsia="en-US"/>
              </w:rPr>
              <w:t xml:space="preserve">+фолија+систем кап по кап. </w:t>
            </w:r>
          </w:p>
          <w:p w:rsidR="0062557A" w:rsidRPr="00802EE9" w:rsidRDefault="00802EE9" w:rsidP="00802EE9">
            <w:pPr>
              <w:suppressAutoHyphens w:val="0"/>
              <w:spacing w:line="240" w:lineRule="auto"/>
              <w:rPr>
                <w:rFonts w:ascii="Arial" w:eastAsia="Times New Roman" w:hAnsi="Arial" w:cs="Arial"/>
                <w:kern w:val="0"/>
                <w:lang w:eastAsia="en-US"/>
              </w:rPr>
            </w:pPr>
            <w:r w:rsidRPr="00802EE9">
              <w:rPr>
                <w:rFonts w:ascii="Arial" w:eastAsia="Times New Roman" w:hAnsi="Arial" w:cs="Arial"/>
                <w:kern w:val="0"/>
                <w:lang w:eastAsia="en-US"/>
              </w:rPr>
              <w:t>Испорука у елементима</w:t>
            </w:r>
            <w:r>
              <w:rPr>
                <w:rFonts w:ascii="Arial" w:eastAsia="Times New Roman" w:hAnsi="Arial" w:cs="Arial"/>
                <w:kern w:val="0"/>
                <w:lang w:eastAsia="en-US"/>
              </w:rPr>
              <w:t>.</w:t>
            </w:r>
          </w:p>
        </w:tc>
        <w:tc>
          <w:tcPr>
            <w:tcW w:w="1350" w:type="dxa"/>
            <w:shd w:val="clear" w:color="auto" w:fill="auto"/>
            <w:vAlign w:val="center"/>
            <w:hideMark/>
          </w:tcPr>
          <w:p w:rsidR="0062557A" w:rsidRPr="00802EE9" w:rsidRDefault="0062557A"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802EE9" w:rsidRDefault="00802EE9"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t>2</w:t>
            </w:r>
          </w:p>
        </w:tc>
        <w:tc>
          <w:tcPr>
            <w:tcW w:w="1350" w:type="dxa"/>
            <w:shd w:val="clear" w:color="auto" w:fill="auto"/>
            <w:noWrap/>
            <w:vAlign w:val="bottom"/>
            <w:hideMark/>
          </w:tcPr>
          <w:p w:rsidR="0062557A" w:rsidRPr="00802EE9" w:rsidRDefault="0062557A" w:rsidP="0062557A">
            <w:pPr>
              <w:suppressAutoHyphens w:val="0"/>
              <w:spacing w:line="240" w:lineRule="auto"/>
              <w:rPr>
                <w:rFonts w:ascii="Arial" w:eastAsia="Times New Roman" w:hAnsi="Arial" w:cs="Arial"/>
                <w:kern w:val="0"/>
                <w:lang w:eastAsia="en-US"/>
              </w:rPr>
            </w:pPr>
            <w:r w:rsidRPr="00802EE9">
              <w:rPr>
                <w:rFonts w:ascii="Arial" w:eastAsia="Times New Roman" w:hAnsi="Arial" w:cs="Arial"/>
                <w:kern w:val="0"/>
                <w:sz w:val="22"/>
                <w:szCs w:val="22"/>
                <w:lang w:eastAsia="en-US"/>
              </w:rPr>
              <w:t> </w:t>
            </w:r>
          </w:p>
        </w:tc>
        <w:tc>
          <w:tcPr>
            <w:tcW w:w="1530" w:type="dxa"/>
            <w:shd w:val="clear" w:color="auto" w:fill="auto"/>
            <w:noWrap/>
            <w:vAlign w:val="bottom"/>
            <w:hideMark/>
          </w:tcPr>
          <w:p w:rsidR="0062557A" w:rsidRPr="00802EE9" w:rsidRDefault="0062557A" w:rsidP="0062557A">
            <w:pPr>
              <w:suppressAutoHyphens w:val="0"/>
              <w:spacing w:line="240" w:lineRule="auto"/>
              <w:rPr>
                <w:rFonts w:ascii="Arial" w:eastAsia="Times New Roman" w:hAnsi="Arial" w:cs="Arial"/>
                <w:kern w:val="0"/>
                <w:lang w:eastAsia="en-US"/>
              </w:rPr>
            </w:pPr>
            <w:r w:rsidRPr="00802EE9">
              <w:rPr>
                <w:rFonts w:ascii="Arial" w:eastAsia="Times New Roman" w:hAnsi="Arial" w:cs="Arial"/>
                <w:kern w:val="0"/>
                <w:sz w:val="22"/>
                <w:szCs w:val="22"/>
                <w:lang w:eastAsia="en-US"/>
              </w:rPr>
              <w:t> </w:t>
            </w:r>
          </w:p>
        </w:tc>
      </w:tr>
      <w:tr w:rsidR="0062557A" w:rsidRPr="00802EE9" w:rsidTr="00802EE9">
        <w:trPr>
          <w:trHeight w:val="345"/>
        </w:trPr>
        <w:tc>
          <w:tcPr>
            <w:tcW w:w="540" w:type="dxa"/>
            <w:shd w:val="clear" w:color="auto" w:fill="auto"/>
            <w:vAlign w:val="center"/>
            <w:hideMark/>
          </w:tcPr>
          <w:p w:rsidR="0062557A" w:rsidRPr="00802EE9" w:rsidRDefault="0062557A"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t>5</w:t>
            </w:r>
          </w:p>
        </w:tc>
        <w:tc>
          <w:tcPr>
            <w:tcW w:w="3870" w:type="dxa"/>
            <w:shd w:val="clear" w:color="auto" w:fill="auto"/>
            <w:vAlign w:val="center"/>
            <w:hideMark/>
          </w:tcPr>
          <w:p w:rsidR="0062557A" w:rsidRPr="00802EE9" w:rsidRDefault="00802EE9" w:rsidP="0062557A">
            <w:pPr>
              <w:suppressAutoHyphens w:val="0"/>
              <w:spacing w:line="240" w:lineRule="auto"/>
              <w:rPr>
                <w:rFonts w:ascii="Arial" w:eastAsia="Times New Roman" w:hAnsi="Arial" w:cs="Arial"/>
                <w:kern w:val="0"/>
                <w:lang w:eastAsia="en-US"/>
              </w:rPr>
            </w:pPr>
            <w:r w:rsidRPr="00802EE9">
              <w:rPr>
                <w:rFonts w:ascii="Arial" w:eastAsia="Times New Roman" w:hAnsi="Arial" w:cs="Arial"/>
                <w:b/>
                <w:kern w:val="0"/>
                <w:lang w:eastAsia="en-US"/>
              </w:rPr>
              <w:t>Потапајућа пумпа за воду</w:t>
            </w:r>
            <w:r>
              <w:rPr>
                <w:rFonts w:ascii="Arial" w:eastAsia="Times New Roman" w:hAnsi="Arial" w:cs="Arial"/>
                <w:kern w:val="0"/>
                <w:lang w:eastAsia="en-US"/>
              </w:rPr>
              <w:t>-снага електромотора</w:t>
            </w:r>
            <w:r w:rsidRPr="00802EE9">
              <w:rPr>
                <w:rFonts w:ascii="Arial" w:eastAsia="Times New Roman" w:hAnsi="Arial" w:cs="Arial"/>
                <w:kern w:val="0"/>
                <w:lang w:eastAsia="en-US"/>
              </w:rPr>
              <w:t xml:space="preserve"> 450 W, максимални проток воде 8.000 l/</w:t>
            </w:r>
            <w:r>
              <w:rPr>
                <w:rFonts w:ascii="Arial" w:eastAsia="Times New Roman" w:hAnsi="Arial" w:cs="Arial"/>
                <w:kern w:val="0"/>
                <w:lang w:eastAsia="en-US"/>
              </w:rPr>
              <w:t>min, максимална дубина потапања</w:t>
            </w:r>
            <w:r w:rsidRPr="00802EE9">
              <w:rPr>
                <w:rFonts w:ascii="Arial" w:eastAsia="Times New Roman" w:hAnsi="Arial" w:cs="Arial"/>
                <w:kern w:val="0"/>
                <w:lang w:eastAsia="en-US"/>
              </w:rPr>
              <w:t xml:space="preserve"> 5m</w:t>
            </w:r>
            <w:r>
              <w:rPr>
                <w:rFonts w:ascii="Arial" w:eastAsia="Times New Roman" w:hAnsi="Arial" w:cs="Arial"/>
                <w:kern w:val="0"/>
                <w:lang w:eastAsia="en-US"/>
              </w:rPr>
              <w:t>.</w:t>
            </w:r>
          </w:p>
        </w:tc>
        <w:tc>
          <w:tcPr>
            <w:tcW w:w="1350" w:type="dxa"/>
            <w:shd w:val="clear" w:color="auto" w:fill="auto"/>
            <w:vAlign w:val="center"/>
            <w:hideMark/>
          </w:tcPr>
          <w:p w:rsidR="0062557A" w:rsidRPr="00802EE9" w:rsidRDefault="00802EE9"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802EE9" w:rsidRDefault="00802EE9"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t>3</w:t>
            </w:r>
          </w:p>
        </w:tc>
        <w:tc>
          <w:tcPr>
            <w:tcW w:w="1350" w:type="dxa"/>
            <w:shd w:val="clear" w:color="auto" w:fill="auto"/>
            <w:noWrap/>
            <w:vAlign w:val="bottom"/>
            <w:hideMark/>
          </w:tcPr>
          <w:p w:rsidR="0062557A" w:rsidRPr="00802EE9" w:rsidRDefault="0062557A" w:rsidP="0062557A">
            <w:pPr>
              <w:suppressAutoHyphens w:val="0"/>
              <w:spacing w:line="240" w:lineRule="auto"/>
              <w:rPr>
                <w:rFonts w:ascii="Arial" w:eastAsia="Times New Roman" w:hAnsi="Arial" w:cs="Arial"/>
                <w:kern w:val="0"/>
                <w:lang w:eastAsia="en-US"/>
              </w:rPr>
            </w:pPr>
            <w:r w:rsidRPr="00802EE9">
              <w:rPr>
                <w:rFonts w:ascii="Arial" w:eastAsia="Times New Roman" w:hAnsi="Arial" w:cs="Arial"/>
                <w:kern w:val="0"/>
                <w:sz w:val="22"/>
                <w:szCs w:val="22"/>
                <w:lang w:eastAsia="en-US"/>
              </w:rPr>
              <w:t> </w:t>
            </w:r>
          </w:p>
        </w:tc>
        <w:tc>
          <w:tcPr>
            <w:tcW w:w="1530" w:type="dxa"/>
            <w:shd w:val="clear" w:color="auto" w:fill="auto"/>
            <w:noWrap/>
            <w:vAlign w:val="bottom"/>
            <w:hideMark/>
          </w:tcPr>
          <w:p w:rsidR="0062557A" w:rsidRPr="00802EE9" w:rsidRDefault="0062557A" w:rsidP="0062557A">
            <w:pPr>
              <w:suppressAutoHyphens w:val="0"/>
              <w:spacing w:line="240" w:lineRule="auto"/>
              <w:rPr>
                <w:rFonts w:ascii="Arial" w:eastAsia="Times New Roman" w:hAnsi="Arial" w:cs="Arial"/>
                <w:kern w:val="0"/>
                <w:lang w:eastAsia="en-US"/>
              </w:rPr>
            </w:pPr>
            <w:r w:rsidRPr="00802EE9">
              <w:rPr>
                <w:rFonts w:ascii="Arial" w:eastAsia="Times New Roman" w:hAnsi="Arial" w:cs="Arial"/>
                <w:kern w:val="0"/>
                <w:sz w:val="22"/>
                <w:szCs w:val="22"/>
                <w:lang w:eastAsia="en-US"/>
              </w:rPr>
              <w:t> </w:t>
            </w:r>
          </w:p>
        </w:tc>
      </w:tr>
      <w:tr w:rsidR="0062557A" w:rsidRPr="00802EE9" w:rsidTr="00802EE9">
        <w:trPr>
          <w:trHeight w:val="345"/>
        </w:trPr>
        <w:tc>
          <w:tcPr>
            <w:tcW w:w="540" w:type="dxa"/>
            <w:shd w:val="clear" w:color="auto" w:fill="auto"/>
            <w:vAlign w:val="center"/>
            <w:hideMark/>
          </w:tcPr>
          <w:p w:rsidR="0062557A" w:rsidRPr="00802EE9" w:rsidRDefault="0062557A"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t>6</w:t>
            </w:r>
          </w:p>
        </w:tc>
        <w:tc>
          <w:tcPr>
            <w:tcW w:w="3870" w:type="dxa"/>
            <w:shd w:val="clear" w:color="auto" w:fill="auto"/>
            <w:vAlign w:val="center"/>
            <w:hideMark/>
          </w:tcPr>
          <w:p w:rsidR="0062557A" w:rsidRPr="00802EE9" w:rsidRDefault="00802EE9" w:rsidP="0062557A">
            <w:pPr>
              <w:suppressAutoHyphens w:val="0"/>
              <w:spacing w:line="240" w:lineRule="auto"/>
              <w:rPr>
                <w:rFonts w:ascii="Arial" w:eastAsia="Times New Roman" w:hAnsi="Arial" w:cs="Arial"/>
                <w:kern w:val="0"/>
                <w:lang w:eastAsia="en-US"/>
              </w:rPr>
            </w:pPr>
            <w:r w:rsidRPr="00CD7B16">
              <w:rPr>
                <w:rFonts w:ascii="Arial" w:eastAsia="Times New Roman" w:hAnsi="Arial" w:cs="Arial"/>
                <w:b/>
                <w:kern w:val="0"/>
                <w:lang w:eastAsia="en-US"/>
              </w:rPr>
              <w:t>Ротациона фреза са карданом</w:t>
            </w:r>
            <w:r w:rsidRPr="00802EE9">
              <w:rPr>
                <w:rFonts w:ascii="Arial" w:eastAsia="Times New Roman" w:hAnsi="Arial" w:cs="Arial"/>
                <w:kern w:val="0"/>
                <w:lang w:eastAsia="en-US"/>
              </w:rPr>
              <w:t>- прикључна за трактор радне ширине 1,65 m</w:t>
            </w:r>
          </w:p>
        </w:tc>
        <w:tc>
          <w:tcPr>
            <w:tcW w:w="1350" w:type="dxa"/>
            <w:shd w:val="clear" w:color="auto" w:fill="auto"/>
            <w:vAlign w:val="center"/>
            <w:hideMark/>
          </w:tcPr>
          <w:p w:rsidR="0062557A" w:rsidRPr="00802EE9" w:rsidRDefault="00802EE9"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802EE9" w:rsidRDefault="00802EE9"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t>1</w:t>
            </w:r>
          </w:p>
        </w:tc>
        <w:tc>
          <w:tcPr>
            <w:tcW w:w="1350" w:type="dxa"/>
            <w:shd w:val="clear" w:color="auto" w:fill="auto"/>
            <w:noWrap/>
            <w:vAlign w:val="bottom"/>
            <w:hideMark/>
          </w:tcPr>
          <w:p w:rsidR="0062557A" w:rsidRPr="00802EE9" w:rsidRDefault="0062557A" w:rsidP="0062557A">
            <w:pPr>
              <w:suppressAutoHyphens w:val="0"/>
              <w:spacing w:line="240" w:lineRule="auto"/>
              <w:rPr>
                <w:rFonts w:ascii="Arial" w:eastAsia="Times New Roman" w:hAnsi="Arial" w:cs="Arial"/>
                <w:kern w:val="0"/>
                <w:lang w:eastAsia="en-US"/>
              </w:rPr>
            </w:pPr>
            <w:r w:rsidRPr="00802EE9">
              <w:rPr>
                <w:rFonts w:ascii="Arial" w:eastAsia="Times New Roman" w:hAnsi="Arial" w:cs="Arial"/>
                <w:kern w:val="0"/>
                <w:sz w:val="22"/>
                <w:szCs w:val="22"/>
                <w:lang w:eastAsia="en-US"/>
              </w:rPr>
              <w:t> </w:t>
            </w:r>
          </w:p>
        </w:tc>
        <w:tc>
          <w:tcPr>
            <w:tcW w:w="1530" w:type="dxa"/>
            <w:shd w:val="clear" w:color="auto" w:fill="auto"/>
            <w:noWrap/>
            <w:vAlign w:val="bottom"/>
            <w:hideMark/>
          </w:tcPr>
          <w:p w:rsidR="0062557A" w:rsidRPr="00802EE9" w:rsidRDefault="0062557A" w:rsidP="0062557A">
            <w:pPr>
              <w:suppressAutoHyphens w:val="0"/>
              <w:spacing w:line="240" w:lineRule="auto"/>
              <w:rPr>
                <w:rFonts w:ascii="Arial" w:eastAsia="Times New Roman" w:hAnsi="Arial" w:cs="Arial"/>
                <w:kern w:val="0"/>
                <w:lang w:eastAsia="en-US"/>
              </w:rPr>
            </w:pPr>
            <w:r w:rsidRPr="00802EE9">
              <w:rPr>
                <w:rFonts w:ascii="Arial" w:eastAsia="Times New Roman" w:hAnsi="Arial" w:cs="Arial"/>
                <w:kern w:val="0"/>
                <w:sz w:val="22"/>
                <w:szCs w:val="22"/>
                <w:lang w:eastAsia="en-US"/>
              </w:rPr>
              <w:t> </w:t>
            </w:r>
          </w:p>
        </w:tc>
      </w:tr>
      <w:tr w:rsidR="0062557A" w:rsidRPr="00802EE9" w:rsidTr="00802EE9">
        <w:trPr>
          <w:trHeight w:val="330"/>
        </w:trPr>
        <w:tc>
          <w:tcPr>
            <w:tcW w:w="540" w:type="dxa"/>
            <w:shd w:val="clear" w:color="auto" w:fill="auto"/>
            <w:vAlign w:val="center"/>
            <w:hideMark/>
          </w:tcPr>
          <w:p w:rsidR="0062557A" w:rsidRPr="00802EE9" w:rsidRDefault="00802EE9"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t>7</w:t>
            </w:r>
          </w:p>
        </w:tc>
        <w:tc>
          <w:tcPr>
            <w:tcW w:w="3870" w:type="dxa"/>
            <w:shd w:val="clear" w:color="auto" w:fill="auto"/>
            <w:vAlign w:val="center"/>
            <w:hideMark/>
          </w:tcPr>
          <w:p w:rsidR="0062557A" w:rsidRPr="00802EE9" w:rsidRDefault="00802EE9" w:rsidP="00802EE9">
            <w:pPr>
              <w:suppressAutoHyphens w:val="0"/>
              <w:spacing w:line="240" w:lineRule="auto"/>
              <w:rPr>
                <w:rFonts w:ascii="Arial" w:eastAsia="Times New Roman" w:hAnsi="Arial" w:cs="Arial"/>
                <w:kern w:val="0"/>
                <w:lang w:eastAsia="en-US"/>
              </w:rPr>
            </w:pPr>
            <w:r w:rsidRPr="00CD7B16">
              <w:rPr>
                <w:rFonts w:ascii="Arial" w:eastAsia="Times New Roman" w:hAnsi="Arial" w:cs="Arial"/>
                <w:b/>
                <w:kern w:val="0"/>
                <w:lang w:eastAsia="en-US"/>
              </w:rPr>
              <w:t>Сетвоспремач</w:t>
            </w:r>
            <w:r w:rsidRPr="00802EE9">
              <w:rPr>
                <w:rFonts w:ascii="Arial" w:eastAsia="Times New Roman" w:hAnsi="Arial" w:cs="Arial"/>
                <w:kern w:val="0"/>
                <w:lang w:eastAsia="en-US"/>
              </w:rPr>
              <w:t xml:space="preserve">-вишестепени систем који укључује опруге, јеж и комплетни спирални ваљак, 3 реда опруге, радна ширина 220 cm, транспортна ширина 240 </w:t>
            </w:r>
            <w:r>
              <w:rPr>
                <w:rFonts w:ascii="Arial" w:eastAsia="Times New Roman" w:hAnsi="Arial" w:cs="Arial"/>
                <w:kern w:val="0"/>
                <w:lang w:eastAsia="en-US"/>
              </w:rPr>
              <w:t>cm</w:t>
            </w:r>
          </w:p>
        </w:tc>
        <w:tc>
          <w:tcPr>
            <w:tcW w:w="1350" w:type="dxa"/>
            <w:shd w:val="clear" w:color="auto" w:fill="auto"/>
            <w:vAlign w:val="center"/>
            <w:hideMark/>
          </w:tcPr>
          <w:p w:rsidR="0062557A" w:rsidRPr="00802EE9" w:rsidRDefault="00802EE9"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802EE9" w:rsidRDefault="00802EE9"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t>1</w:t>
            </w:r>
          </w:p>
        </w:tc>
        <w:tc>
          <w:tcPr>
            <w:tcW w:w="1350" w:type="dxa"/>
            <w:shd w:val="clear" w:color="auto" w:fill="auto"/>
            <w:noWrap/>
            <w:vAlign w:val="bottom"/>
            <w:hideMark/>
          </w:tcPr>
          <w:p w:rsidR="0062557A" w:rsidRPr="00802EE9" w:rsidRDefault="0062557A" w:rsidP="0062557A">
            <w:pPr>
              <w:suppressAutoHyphens w:val="0"/>
              <w:spacing w:line="240" w:lineRule="auto"/>
              <w:rPr>
                <w:rFonts w:ascii="Arial" w:eastAsia="Times New Roman" w:hAnsi="Arial" w:cs="Arial"/>
                <w:kern w:val="0"/>
                <w:lang w:eastAsia="en-US"/>
              </w:rPr>
            </w:pPr>
            <w:r w:rsidRPr="00802EE9">
              <w:rPr>
                <w:rFonts w:ascii="Arial" w:eastAsia="Times New Roman" w:hAnsi="Arial" w:cs="Arial"/>
                <w:kern w:val="0"/>
                <w:sz w:val="22"/>
                <w:szCs w:val="22"/>
                <w:lang w:eastAsia="en-US"/>
              </w:rPr>
              <w:t> </w:t>
            </w:r>
          </w:p>
        </w:tc>
        <w:tc>
          <w:tcPr>
            <w:tcW w:w="1530" w:type="dxa"/>
            <w:shd w:val="clear" w:color="auto" w:fill="auto"/>
            <w:noWrap/>
            <w:vAlign w:val="bottom"/>
            <w:hideMark/>
          </w:tcPr>
          <w:p w:rsidR="0062557A" w:rsidRPr="00802EE9" w:rsidRDefault="0062557A" w:rsidP="0062557A">
            <w:pPr>
              <w:suppressAutoHyphens w:val="0"/>
              <w:spacing w:line="240" w:lineRule="auto"/>
              <w:rPr>
                <w:rFonts w:ascii="Arial" w:eastAsia="Times New Roman" w:hAnsi="Arial" w:cs="Arial"/>
                <w:kern w:val="0"/>
                <w:lang w:eastAsia="en-US"/>
              </w:rPr>
            </w:pPr>
            <w:r w:rsidRPr="00802EE9">
              <w:rPr>
                <w:rFonts w:ascii="Arial" w:eastAsia="Times New Roman" w:hAnsi="Arial" w:cs="Arial"/>
                <w:kern w:val="0"/>
                <w:sz w:val="22"/>
                <w:szCs w:val="22"/>
                <w:lang w:eastAsia="en-US"/>
              </w:rPr>
              <w:t> </w:t>
            </w:r>
          </w:p>
        </w:tc>
      </w:tr>
      <w:tr w:rsidR="0062557A" w:rsidRPr="00802EE9" w:rsidTr="00802EE9">
        <w:trPr>
          <w:trHeight w:val="330"/>
        </w:trPr>
        <w:tc>
          <w:tcPr>
            <w:tcW w:w="540" w:type="dxa"/>
            <w:shd w:val="clear" w:color="auto" w:fill="auto"/>
            <w:vAlign w:val="center"/>
            <w:hideMark/>
          </w:tcPr>
          <w:p w:rsidR="0062557A" w:rsidRPr="00802EE9" w:rsidRDefault="00802EE9"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t>8</w:t>
            </w:r>
          </w:p>
        </w:tc>
        <w:tc>
          <w:tcPr>
            <w:tcW w:w="3870" w:type="dxa"/>
            <w:shd w:val="clear" w:color="auto" w:fill="auto"/>
            <w:vAlign w:val="center"/>
            <w:hideMark/>
          </w:tcPr>
          <w:p w:rsidR="0062557A" w:rsidRPr="00802EE9" w:rsidRDefault="00802EE9" w:rsidP="0062557A">
            <w:pPr>
              <w:suppressAutoHyphens w:val="0"/>
              <w:spacing w:line="240" w:lineRule="auto"/>
              <w:rPr>
                <w:rFonts w:ascii="Arial" w:eastAsia="Times New Roman" w:hAnsi="Arial" w:cs="Arial"/>
                <w:kern w:val="0"/>
                <w:lang w:eastAsia="en-US"/>
              </w:rPr>
            </w:pPr>
            <w:r w:rsidRPr="00CD7B16">
              <w:rPr>
                <w:rFonts w:ascii="Arial" w:eastAsia="Times New Roman" w:hAnsi="Arial" w:cs="Arial"/>
                <w:b/>
                <w:kern w:val="0"/>
                <w:lang w:eastAsia="en-US"/>
              </w:rPr>
              <w:t>Моторна копачица</w:t>
            </w:r>
            <w:r w:rsidR="00CD7B16">
              <w:rPr>
                <w:rFonts w:ascii="Arial" w:eastAsia="Times New Roman" w:hAnsi="Arial" w:cs="Arial"/>
                <w:kern w:val="0"/>
                <w:lang w:eastAsia="en-US"/>
              </w:rPr>
              <w:t xml:space="preserve">-мотор 1 цилиндрични, 4-тактни, 139 </w:t>
            </w:r>
            <w:r w:rsidRPr="00802EE9">
              <w:rPr>
                <w:rFonts w:ascii="Arial" w:eastAsia="Times New Roman" w:hAnsi="Arial" w:cs="Arial"/>
                <w:kern w:val="0"/>
                <w:lang w:eastAsia="en-US"/>
              </w:rPr>
              <w:t>cm, снага 3.0 KW,  бензински мотор, капацитет посуде за гориво 2,2 литара, капацитет посуде за уље 0.6 литара,радна ширина 36 cm, ножеви за копање 4 комада</w:t>
            </w:r>
          </w:p>
        </w:tc>
        <w:tc>
          <w:tcPr>
            <w:tcW w:w="1350" w:type="dxa"/>
            <w:shd w:val="clear" w:color="auto" w:fill="auto"/>
            <w:vAlign w:val="center"/>
            <w:hideMark/>
          </w:tcPr>
          <w:p w:rsidR="0062557A" w:rsidRPr="00802EE9" w:rsidRDefault="00802EE9"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802EE9" w:rsidRDefault="00802EE9" w:rsidP="0062557A">
            <w:pPr>
              <w:suppressAutoHyphens w:val="0"/>
              <w:spacing w:line="240" w:lineRule="auto"/>
              <w:jc w:val="center"/>
              <w:rPr>
                <w:rFonts w:ascii="Arial" w:eastAsia="Times New Roman" w:hAnsi="Arial" w:cs="Arial"/>
                <w:kern w:val="0"/>
                <w:lang w:eastAsia="en-US"/>
              </w:rPr>
            </w:pPr>
            <w:r w:rsidRPr="00802EE9">
              <w:rPr>
                <w:rFonts w:ascii="Arial" w:eastAsia="Times New Roman" w:hAnsi="Arial" w:cs="Arial"/>
                <w:kern w:val="0"/>
                <w:sz w:val="22"/>
                <w:szCs w:val="22"/>
                <w:lang w:eastAsia="en-US"/>
              </w:rPr>
              <w:t>2</w:t>
            </w:r>
          </w:p>
        </w:tc>
        <w:tc>
          <w:tcPr>
            <w:tcW w:w="1350" w:type="dxa"/>
            <w:shd w:val="clear" w:color="auto" w:fill="auto"/>
            <w:noWrap/>
            <w:vAlign w:val="bottom"/>
            <w:hideMark/>
          </w:tcPr>
          <w:p w:rsidR="0062557A" w:rsidRPr="00802EE9" w:rsidRDefault="0062557A" w:rsidP="0062557A">
            <w:pPr>
              <w:suppressAutoHyphens w:val="0"/>
              <w:spacing w:line="240" w:lineRule="auto"/>
              <w:rPr>
                <w:rFonts w:ascii="Arial" w:eastAsia="Times New Roman" w:hAnsi="Arial" w:cs="Arial"/>
                <w:kern w:val="0"/>
                <w:lang w:eastAsia="en-US"/>
              </w:rPr>
            </w:pPr>
            <w:r w:rsidRPr="00802EE9">
              <w:rPr>
                <w:rFonts w:ascii="Arial" w:eastAsia="Times New Roman" w:hAnsi="Arial" w:cs="Arial"/>
                <w:kern w:val="0"/>
                <w:sz w:val="22"/>
                <w:szCs w:val="22"/>
                <w:lang w:eastAsia="en-US"/>
              </w:rPr>
              <w:t> </w:t>
            </w:r>
          </w:p>
        </w:tc>
        <w:tc>
          <w:tcPr>
            <w:tcW w:w="1530" w:type="dxa"/>
            <w:shd w:val="clear" w:color="auto" w:fill="auto"/>
            <w:noWrap/>
            <w:vAlign w:val="bottom"/>
            <w:hideMark/>
          </w:tcPr>
          <w:p w:rsidR="0062557A" w:rsidRPr="00802EE9" w:rsidRDefault="0062557A" w:rsidP="0062557A">
            <w:pPr>
              <w:suppressAutoHyphens w:val="0"/>
              <w:spacing w:line="240" w:lineRule="auto"/>
              <w:rPr>
                <w:rFonts w:ascii="Arial" w:eastAsia="Times New Roman" w:hAnsi="Arial" w:cs="Arial"/>
                <w:kern w:val="0"/>
                <w:lang w:eastAsia="en-US"/>
              </w:rPr>
            </w:pPr>
            <w:r w:rsidRPr="00802EE9">
              <w:rPr>
                <w:rFonts w:ascii="Arial" w:eastAsia="Times New Roman" w:hAnsi="Arial" w:cs="Arial"/>
                <w:kern w:val="0"/>
                <w:sz w:val="22"/>
                <w:szCs w:val="22"/>
                <w:lang w:eastAsia="en-US"/>
              </w:rPr>
              <w:t> </w:t>
            </w:r>
          </w:p>
        </w:tc>
      </w:tr>
      <w:tr w:rsidR="0062557A" w:rsidRPr="00802EE9" w:rsidTr="00802EE9">
        <w:trPr>
          <w:trHeight w:val="315"/>
        </w:trPr>
        <w:tc>
          <w:tcPr>
            <w:tcW w:w="8190" w:type="dxa"/>
            <w:gridSpan w:val="5"/>
            <w:shd w:val="clear" w:color="auto" w:fill="D9D9D9" w:themeFill="background1" w:themeFillShade="D9"/>
            <w:noWrap/>
            <w:vAlign w:val="bottom"/>
            <w:hideMark/>
          </w:tcPr>
          <w:p w:rsidR="0062557A" w:rsidRPr="00802EE9" w:rsidRDefault="0062557A" w:rsidP="0062557A">
            <w:pPr>
              <w:suppressAutoHyphens w:val="0"/>
              <w:spacing w:line="240" w:lineRule="auto"/>
              <w:jc w:val="right"/>
              <w:rPr>
                <w:rFonts w:ascii="Arial" w:eastAsia="Times New Roman" w:hAnsi="Arial" w:cs="Arial"/>
                <w:b/>
                <w:bCs/>
                <w:kern w:val="0"/>
                <w:lang w:eastAsia="en-US"/>
              </w:rPr>
            </w:pPr>
            <w:r w:rsidRPr="00802EE9">
              <w:rPr>
                <w:rFonts w:ascii="Arial" w:eastAsia="Times New Roman" w:hAnsi="Arial" w:cs="Arial"/>
                <w:b/>
                <w:bCs/>
                <w:kern w:val="0"/>
                <w:sz w:val="22"/>
                <w:szCs w:val="22"/>
                <w:lang w:eastAsia="en-US"/>
              </w:rPr>
              <w:t>УКУПНО БЕЗ ПДВ-А</w:t>
            </w:r>
          </w:p>
        </w:tc>
        <w:tc>
          <w:tcPr>
            <w:tcW w:w="1530" w:type="dxa"/>
            <w:shd w:val="clear" w:color="auto" w:fill="D9D9D9" w:themeFill="background1" w:themeFillShade="D9"/>
            <w:noWrap/>
            <w:vAlign w:val="bottom"/>
            <w:hideMark/>
          </w:tcPr>
          <w:p w:rsidR="0062557A" w:rsidRPr="00802EE9" w:rsidRDefault="0062557A" w:rsidP="0062557A">
            <w:pPr>
              <w:suppressAutoHyphens w:val="0"/>
              <w:spacing w:line="240" w:lineRule="auto"/>
              <w:jc w:val="right"/>
              <w:rPr>
                <w:rFonts w:ascii="Arial" w:eastAsia="Times New Roman" w:hAnsi="Arial" w:cs="Arial"/>
                <w:b/>
                <w:bCs/>
                <w:kern w:val="0"/>
                <w:lang w:eastAsia="en-US"/>
              </w:rPr>
            </w:pPr>
            <w:r w:rsidRPr="00802EE9">
              <w:rPr>
                <w:rFonts w:ascii="Arial" w:eastAsia="Times New Roman" w:hAnsi="Arial" w:cs="Arial"/>
                <w:b/>
                <w:bCs/>
                <w:kern w:val="0"/>
                <w:sz w:val="22"/>
                <w:szCs w:val="22"/>
                <w:lang w:eastAsia="en-US"/>
              </w:rPr>
              <w:t> </w:t>
            </w:r>
          </w:p>
        </w:tc>
      </w:tr>
      <w:tr w:rsidR="0062557A" w:rsidRPr="00802EE9" w:rsidTr="00802EE9">
        <w:trPr>
          <w:trHeight w:val="315"/>
        </w:trPr>
        <w:tc>
          <w:tcPr>
            <w:tcW w:w="8190" w:type="dxa"/>
            <w:gridSpan w:val="5"/>
            <w:shd w:val="clear" w:color="auto" w:fill="D9D9D9" w:themeFill="background1" w:themeFillShade="D9"/>
            <w:noWrap/>
            <w:vAlign w:val="bottom"/>
            <w:hideMark/>
          </w:tcPr>
          <w:p w:rsidR="0062557A" w:rsidRPr="00802EE9" w:rsidRDefault="0062557A" w:rsidP="0062557A">
            <w:pPr>
              <w:suppressAutoHyphens w:val="0"/>
              <w:spacing w:line="240" w:lineRule="auto"/>
              <w:jc w:val="right"/>
              <w:rPr>
                <w:rFonts w:ascii="Arial" w:eastAsia="Times New Roman" w:hAnsi="Arial" w:cs="Arial"/>
                <w:b/>
                <w:bCs/>
                <w:kern w:val="0"/>
                <w:lang w:eastAsia="en-US"/>
              </w:rPr>
            </w:pPr>
            <w:r w:rsidRPr="00802EE9">
              <w:rPr>
                <w:rFonts w:ascii="Arial" w:eastAsia="Times New Roman" w:hAnsi="Arial" w:cs="Arial"/>
                <w:b/>
                <w:bCs/>
                <w:kern w:val="0"/>
                <w:sz w:val="22"/>
                <w:szCs w:val="22"/>
                <w:lang w:eastAsia="en-US"/>
              </w:rPr>
              <w:t>ПДВ</w:t>
            </w:r>
          </w:p>
        </w:tc>
        <w:tc>
          <w:tcPr>
            <w:tcW w:w="1530" w:type="dxa"/>
            <w:shd w:val="clear" w:color="auto" w:fill="D9D9D9" w:themeFill="background1" w:themeFillShade="D9"/>
            <w:noWrap/>
            <w:vAlign w:val="bottom"/>
            <w:hideMark/>
          </w:tcPr>
          <w:p w:rsidR="0062557A" w:rsidRPr="00802EE9" w:rsidRDefault="0062557A" w:rsidP="0062557A">
            <w:pPr>
              <w:suppressAutoHyphens w:val="0"/>
              <w:spacing w:line="240" w:lineRule="auto"/>
              <w:jc w:val="right"/>
              <w:rPr>
                <w:rFonts w:ascii="Arial" w:eastAsia="Times New Roman" w:hAnsi="Arial" w:cs="Arial"/>
                <w:b/>
                <w:bCs/>
                <w:kern w:val="0"/>
                <w:lang w:eastAsia="en-US"/>
              </w:rPr>
            </w:pPr>
            <w:r w:rsidRPr="00802EE9">
              <w:rPr>
                <w:rFonts w:ascii="Arial" w:eastAsia="Times New Roman" w:hAnsi="Arial" w:cs="Arial"/>
                <w:b/>
                <w:bCs/>
                <w:kern w:val="0"/>
                <w:sz w:val="22"/>
                <w:szCs w:val="22"/>
                <w:lang w:eastAsia="en-US"/>
              </w:rPr>
              <w:t> </w:t>
            </w:r>
          </w:p>
        </w:tc>
      </w:tr>
      <w:tr w:rsidR="0062557A" w:rsidRPr="00802EE9" w:rsidTr="00802EE9">
        <w:trPr>
          <w:trHeight w:val="315"/>
        </w:trPr>
        <w:tc>
          <w:tcPr>
            <w:tcW w:w="8190" w:type="dxa"/>
            <w:gridSpan w:val="5"/>
            <w:shd w:val="clear" w:color="auto" w:fill="D9D9D9" w:themeFill="background1" w:themeFillShade="D9"/>
            <w:noWrap/>
            <w:vAlign w:val="bottom"/>
            <w:hideMark/>
          </w:tcPr>
          <w:p w:rsidR="0062557A" w:rsidRPr="00802EE9" w:rsidRDefault="0062557A" w:rsidP="0062557A">
            <w:pPr>
              <w:suppressAutoHyphens w:val="0"/>
              <w:spacing w:line="240" w:lineRule="auto"/>
              <w:jc w:val="right"/>
              <w:rPr>
                <w:rFonts w:ascii="Arial" w:eastAsia="Times New Roman" w:hAnsi="Arial" w:cs="Arial"/>
                <w:b/>
                <w:bCs/>
                <w:kern w:val="0"/>
                <w:lang w:eastAsia="en-US"/>
              </w:rPr>
            </w:pPr>
            <w:r w:rsidRPr="00802EE9">
              <w:rPr>
                <w:rFonts w:ascii="Arial" w:eastAsia="Times New Roman" w:hAnsi="Arial" w:cs="Arial"/>
                <w:b/>
                <w:bCs/>
                <w:kern w:val="0"/>
                <w:sz w:val="22"/>
                <w:szCs w:val="22"/>
                <w:lang w:eastAsia="en-US"/>
              </w:rPr>
              <w:t>УКУПНО СА ПДВ-ОМ</w:t>
            </w:r>
          </w:p>
        </w:tc>
        <w:tc>
          <w:tcPr>
            <w:tcW w:w="1530" w:type="dxa"/>
            <w:shd w:val="clear" w:color="auto" w:fill="D9D9D9" w:themeFill="background1" w:themeFillShade="D9"/>
            <w:noWrap/>
            <w:vAlign w:val="bottom"/>
            <w:hideMark/>
          </w:tcPr>
          <w:p w:rsidR="0062557A" w:rsidRPr="00802EE9" w:rsidRDefault="0062557A" w:rsidP="0062557A">
            <w:pPr>
              <w:suppressAutoHyphens w:val="0"/>
              <w:spacing w:line="240" w:lineRule="auto"/>
              <w:jc w:val="right"/>
              <w:rPr>
                <w:rFonts w:ascii="Arial" w:eastAsia="Times New Roman" w:hAnsi="Arial" w:cs="Arial"/>
                <w:b/>
                <w:bCs/>
                <w:kern w:val="0"/>
                <w:lang w:eastAsia="en-US"/>
              </w:rPr>
            </w:pPr>
            <w:r w:rsidRPr="00802EE9">
              <w:rPr>
                <w:rFonts w:ascii="Arial" w:eastAsia="Times New Roman" w:hAnsi="Arial" w:cs="Arial"/>
                <w:b/>
                <w:bCs/>
                <w:kern w:val="0"/>
                <w:sz w:val="22"/>
                <w:szCs w:val="22"/>
                <w:lang w:eastAsia="en-US"/>
              </w:rPr>
              <w:t> </w:t>
            </w:r>
          </w:p>
        </w:tc>
      </w:tr>
    </w:tbl>
    <w:p w:rsidR="0062557A" w:rsidRPr="00802EE9" w:rsidRDefault="0062557A" w:rsidP="00134106">
      <w:pPr>
        <w:rPr>
          <w:rFonts w:ascii="Arial" w:hAnsi="Arial" w:cs="Arial"/>
          <w:iCs/>
          <w:lang w:val="sr-Cyrl-CS"/>
        </w:rPr>
      </w:pPr>
    </w:p>
    <w:p w:rsidR="0062557A" w:rsidRPr="00802EE9" w:rsidRDefault="0062557A" w:rsidP="0062557A">
      <w:pPr>
        <w:ind w:left="720" w:firstLine="720"/>
        <w:jc w:val="both"/>
        <w:rPr>
          <w:rFonts w:ascii="Arial" w:eastAsia="TimesNewRomanPSMT" w:hAnsi="Arial" w:cs="Arial"/>
          <w:bCs/>
        </w:rPr>
      </w:pPr>
      <w:r w:rsidRPr="00802EE9">
        <w:rPr>
          <w:rFonts w:ascii="Arial" w:eastAsia="TimesNewRomanPSMT" w:hAnsi="Arial" w:cs="Arial"/>
          <w:bCs/>
        </w:rPr>
        <w:t xml:space="preserve">Датум </w:t>
      </w:r>
      <w:r w:rsidRPr="00802EE9">
        <w:rPr>
          <w:rFonts w:ascii="Arial" w:eastAsia="TimesNewRomanPSMT" w:hAnsi="Arial" w:cs="Arial"/>
          <w:bCs/>
        </w:rPr>
        <w:tab/>
      </w:r>
      <w:r w:rsidRPr="00802EE9">
        <w:rPr>
          <w:rFonts w:ascii="Arial" w:eastAsia="TimesNewRomanPSMT" w:hAnsi="Arial" w:cs="Arial"/>
          <w:bCs/>
        </w:rPr>
        <w:tab/>
      </w:r>
      <w:r w:rsidRPr="00802EE9">
        <w:rPr>
          <w:rFonts w:ascii="Arial" w:eastAsia="TimesNewRomanPSMT" w:hAnsi="Arial" w:cs="Arial"/>
          <w:bCs/>
        </w:rPr>
        <w:tab/>
      </w:r>
      <w:r w:rsidRPr="00802EE9">
        <w:rPr>
          <w:rFonts w:ascii="Arial" w:eastAsia="TimesNewRomanPSMT" w:hAnsi="Arial" w:cs="Arial"/>
          <w:bCs/>
        </w:rPr>
        <w:tab/>
      </w:r>
      <w:r w:rsidRPr="00802EE9">
        <w:rPr>
          <w:rFonts w:ascii="Arial" w:eastAsia="TimesNewRomanPSMT" w:hAnsi="Arial" w:cs="Arial"/>
          <w:bCs/>
        </w:rPr>
        <w:tab/>
        <w:t xml:space="preserve">   Понуђач</w:t>
      </w:r>
    </w:p>
    <w:p w:rsidR="0062557A" w:rsidRPr="00802EE9" w:rsidRDefault="0062557A" w:rsidP="0062557A">
      <w:pPr>
        <w:ind w:left="2880" w:firstLine="720"/>
        <w:jc w:val="both"/>
        <w:rPr>
          <w:rFonts w:ascii="Arial" w:eastAsia="TimesNewRomanPS-BoldMT" w:hAnsi="Arial" w:cs="Arial"/>
          <w:b/>
          <w:bCs/>
          <w:i/>
          <w:iCs/>
          <w:color w:val="002060"/>
        </w:rPr>
      </w:pPr>
    </w:p>
    <w:p w:rsidR="004A7EE8" w:rsidRDefault="0062557A" w:rsidP="006869BD">
      <w:pPr>
        <w:jc w:val="both"/>
        <w:rPr>
          <w:rFonts w:ascii="Arial" w:eastAsia="TimesNewRomanPS-BoldMT" w:hAnsi="Arial" w:cs="Arial"/>
          <w:b/>
          <w:bCs/>
          <w:i/>
          <w:iCs/>
          <w:color w:val="auto"/>
        </w:rPr>
      </w:pPr>
      <w:r w:rsidRPr="00802EE9">
        <w:rPr>
          <w:rFonts w:ascii="Arial" w:eastAsia="TimesNewRomanPS-BoldMT" w:hAnsi="Arial" w:cs="Arial"/>
          <w:b/>
          <w:bCs/>
          <w:i/>
          <w:iCs/>
          <w:color w:val="auto"/>
        </w:rPr>
        <w:t>_____________________________</w:t>
      </w:r>
      <w:r w:rsidRPr="00802EE9">
        <w:rPr>
          <w:rFonts w:ascii="Arial" w:eastAsia="TimesNewRomanPS-BoldMT" w:hAnsi="Arial" w:cs="Arial"/>
          <w:b/>
          <w:bCs/>
          <w:i/>
          <w:iCs/>
          <w:color w:val="auto"/>
        </w:rPr>
        <w:tab/>
        <w:t>________________________________</w:t>
      </w:r>
    </w:p>
    <w:p w:rsidR="006869BD" w:rsidRDefault="006869BD" w:rsidP="006869BD">
      <w:pPr>
        <w:jc w:val="both"/>
        <w:rPr>
          <w:rFonts w:ascii="Arial" w:eastAsia="TimesNewRomanPS-BoldMT" w:hAnsi="Arial" w:cs="Arial"/>
          <w:b/>
          <w:bCs/>
          <w:i/>
          <w:iCs/>
          <w:color w:val="auto"/>
        </w:rPr>
      </w:pPr>
    </w:p>
    <w:p w:rsidR="00CD7B16" w:rsidRDefault="00CD7B16" w:rsidP="006869BD">
      <w:pPr>
        <w:jc w:val="both"/>
        <w:rPr>
          <w:rFonts w:ascii="Arial" w:eastAsia="TimesNewRomanPS-BoldMT" w:hAnsi="Arial" w:cs="Arial"/>
          <w:b/>
          <w:bCs/>
          <w:i/>
          <w:iCs/>
          <w:color w:val="auto"/>
        </w:rPr>
      </w:pPr>
    </w:p>
    <w:p w:rsidR="00CD7B16" w:rsidRDefault="00CD7B16" w:rsidP="006869BD">
      <w:pPr>
        <w:jc w:val="both"/>
        <w:rPr>
          <w:rFonts w:ascii="Arial" w:eastAsia="TimesNewRomanPS-BoldMT" w:hAnsi="Arial" w:cs="Arial"/>
          <w:b/>
          <w:bCs/>
          <w:i/>
          <w:iCs/>
          <w:color w:val="auto"/>
          <w:lang/>
        </w:rPr>
      </w:pPr>
    </w:p>
    <w:p w:rsidR="00752E87" w:rsidRPr="00752E87" w:rsidRDefault="00752E87" w:rsidP="006869BD">
      <w:pPr>
        <w:jc w:val="both"/>
        <w:rPr>
          <w:rFonts w:ascii="Arial" w:eastAsia="TimesNewRomanPS-BoldMT" w:hAnsi="Arial" w:cs="Arial"/>
          <w:b/>
          <w:bCs/>
          <w:i/>
          <w:iCs/>
          <w:color w:val="auto"/>
          <w:lang/>
        </w:rPr>
      </w:pPr>
    </w:p>
    <w:p w:rsidR="00CD7B16" w:rsidRPr="00752E87" w:rsidRDefault="00CD7B16" w:rsidP="006869BD">
      <w:pPr>
        <w:jc w:val="both"/>
        <w:rPr>
          <w:rFonts w:ascii="Arial" w:eastAsia="TimesNewRomanPS-BoldMT" w:hAnsi="Arial" w:cs="Arial"/>
          <w:b/>
          <w:bCs/>
          <w:i/>
          <w:iCs/>
          <w:color w:val="auto"/>
          <w:lang/>
        </w:rPr>
      </w:pPr>
    </w:p>
    <w:p w:rsidR="00134106" w:rsidRPr="006869BD" w:rsidRDefault="00DD2B29" w:rsidP="00134106">
      <w:pPr>
        <w:shd w:val="clear" w:color="auto" w:fill="C6D9F1"/>
        <w:jc w:val="center"/>
        <w:rPr>
          <w:rFonts w:ascii="Arial" w:hAnsi="Arial" w:cs="Arial"/>
          <w:b/>
          <w:bCs/>
          <w:i/>
          <w:iCs/>
          <w:sz w:val="28"/>
          <w:szCs w:val="28"/>
        </w:rPr>
      </w:pPr>
      <w:r w:rsidRPr="006869BD">
        <w:rPr>
          <w:rFonts w:ascii="Arial" w:hAnsi="Arial" w:cs="Arial"/>
          <w:b/>
          <w:bCs/>
          <w:i/>
          <w:iCs/>
          <w:sz w:val="28"/>
          <w:szCs w:val="28"/>
          <w:lang w:val="sr-Latn-CS"/>
        </w:rPr>
        <w:t>I</w:t>
      </w:r>
      <w:r w:rsidR="00134106" w:rsidRPr="006869BD">
        <w:rPr>
          <w:rFonts w:ascii="Arial" w:hAnsi="Arial" w:cs="Arial"/>
          <w:b/>
          <w:bCs/>
          <w:i/>
          <w:iCs/>
          <w:sz w:val="28"/>
          <w:szCs w:val="28"/>
        </w:rPr>
        <w:t>V – ТЕХНИЧКА ДОКУМЕНТАЦИЈА И ПЛАНОВИ</w:t>
      </w:r>
    </w:p>
    <w:p w:rsidR="00134106" w:rsidRPr="006869BD" w:rsidRDefault="00134106" w:rsidP="00134106">
      <w:pPr>
        <w:rPr>
          <w:rFonts w:ascii="Arial" w:hAnsi="Arial" w:cs="Arial"/>
          <w:iCs/>
          <w:lang w:val="ru-RU"/>
        </w:rPr>
      </w:pPr>
    </w:p>
    <w:p w:rsidR="00DD2B29" w:rsidRPr="006869BD" w:rsidRDefault="00DD2B29" w:rsidP="00DD2B29">
      <w:pPr>
        <w:suppressAutoHyphens w:val="0"/>
        <w:autoSpaceDE w:val="0"/>
        <w:autoSpaceDN w:val="0"/>
        <w:adjustRightInd w:val="0"/>
        <w:spacing w:line="240" w:lineRule="auto"/>
        <w:jc w:val="both"/>
        <w:rPr>
          <w:rFonts w:ascii="Arial" w:eastAsiaTheme="minorHAnsi" w:hAnsi="Arial" w:cs="Arial"/>
          <w:kern w:val="0"/>
          <w:lang w:eastAsia="en-US"/>
        </w:rPr>
      </w:pPr>
      <w:r w:rsidRPr="006869BD">
        <w:rPr>
          <w:rFonts w:ascii="Arial" w:eastAsiaTheme="minorHAnsi" w:hAnsi="Arial" w:cs="Arial"/>
          <w:kern w:val="0"/>
          <w:lang w:eastAsia="en-US"/>
        </w:rPr>
        <w:t xml:space="preserve">КОНКУРСНА ДОКУМЕНТАЦИЈА НЕ САДРЖИ ТЕХНИЧКУ ДОКУМЕНТАЦИЈУ И ПЛАНОВЕ. </w:t>
      </w:r>
    </w:p>
    <w:p w:rsidR="00134106" w:rsidRPr="006869BD" w:rsidRDefault="00134106" w:rsidP="00134106">
      <w:pPr>
        <w:rPr>
          <w:rFonts w:ascii="Arial" w:hAnsi="Arial" w:cs="Arial"/>
          <w:iCs/>
          <w:lang w:val="ru-RU"/>
        </w:rPr>
      </w:pPr>
    </w:p>
    <w:p w:rsidR="00DD2B29" w:rsidRPr="006869BD" w:rsidRDefault="00DD2B29" w:rsidP="00134106">
      <w:pPr>
        <w:rPr>
          <w:rFonts w:ascii="Arial" w:hAnsi="Arial" w:cs="Arial"/>
          <w:iCs/>
          <w:lang w:val="ru-RU"/>
        </w:rPr>
      </w:pPr>
    </w:p>
    <w:p w:rsidR="00134106" w:rsidRPr="006869BD" w:rsidRDefault="00990C37" w:rsidP="00134106">
      <w:pPr>
        <w:shd w:val="clear" w:color="auto" w:fill="C6D9F1"/>
        <w:jc w:val="center"/>
        <w:rPr>
          <w:rFonts w:ascii="Arial" w:hAnsi="Arial" w:cs="Arial"/>
          <w:b/>
          <w:bCs/>
          <w:i/>
          <w:iCs/>
          <w:sz w:val="28"/>
          <w:szCs w:val="28"/>
        </w:rPr>
      </w:pPr>
      <w:r w:rsidRPr="006869BD">
        <w:rPr>
          <w:rFonts w:ascii="Arial" w:hAnsi="Arial" w:cs="Arial"/>
          <w:b/>
          <w:bCs/>
          <w:i/>
          <w:iCs/>
          <w:sz w:val="28"/>
          <w:szCs w:val="28"/>
        </w:rPr>
        <w:t>V</w:t>
      </w:r>
      <w:r w:rsidR="00134106" w:rsidRPr="006869BD">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134106" w:rsidRPr="006869BD" w:rsidRDefault="00134106" w:rsidP="00134106">
      <w:pPr>
        <w:jc w:val="both"/>
        <w:rPr>
          <w:rFonts w:ascii="Arial" w:hAnsi="Arial" w:cs="Arial"/>
          <w:b/>
          <w:bCs/>
          <w:i/>
          <w:iCs/>
          <w:sz w:val="28"/>
          <w:szCs w:val="28"/>
          <w:lang w:val="ru-RU"/>
        </w:rPr>
      </w:pPr>
    </w:p>
    <w:p w:rsidR="00DE0254" w:rsidRPr="006869BD" w:rsidRDefault="00DE0254" w:rsidP="00DE0254">
      <w:pPr>
        <w:jc w:val="center"/>
        <w:rPr>
          <w:rFonts w:ascii="Arial" w:eastAsia="TimesNewRomanPSMT" w:hAnsi="Arial" w:cs="Arial"/>
          <w:bCs/>
          <w:color w:val="auto"/>
          <w:sz w:val="28"/>
          <w:szCs w:val="28"/>
          <w:lang w:val="sr-Cyrl-CS"/>
        </w:rPr>
      </w:pPr>
      <w:r w:rsidRPr="006869BD">
        <w:rPr>
          <w:rFonts w:ascii="Arial" w:eastAsia="TimesNewRomanPSMT" w:hAnsi="Arial" w:cs="Arial"/>
          <w:bCs/>
          <w:color w:val="auto"/>
          <w:sz w:val="28"/>
          <w:szCs w:val="28"/>
          <w:lang w:val="sr-Cyrl-CS"/>
        </w:rPr>
        <w:t>ОБАВЕЗНИ УСЛОВИ</w:t>
      </w:r>
    </w:p>
    <w:p w:rsidR="00DE0254" w:rsidRPr="006869BD" w:rsidRDefault="00DE0254" w:rsidP="00DE0254">
      <w:pPr>
        <w:jc w:val="center"/>
        <w:rPr>
          <w:rFonts w:ascii="Arial" w:hAnsi="Arial" w:cs="Arial"/>
          <w:b/>
          <w:bCs/>
          <w:i/>
          <w:iCs/>
          <w:sz w:val="28"/>
          <w:szCs w:val="28"/>
        </w:rPr>
      </w:pPr>
    </w:p>
    <w:p w:rsidR="00DE0254" w:rsidRPr="006869BD" w:rsidRDefault="00DE0254" w:rsidP="00DE0254">
      <w:pPr>
        <w:pStyle w:val="ListParagraph"/>
        <w:tabs>
          <w:tab w:val="left" w:pos="680"/>
        </w:tabs>
        <w:ind w:left="0"/>
        <w:jc w:val="both"/>
        <w:rPr>
          <w:rFonts w:ascii="Arial" w:hAnsi="Arial" w:cs="Arial"/>
        </w:rPr>
      </w:pPr>
      <w:r w:rsidRPr="006869BD">
        <w:rPr>
          <w:rFonts w:ascii="Arial" w:hAnsi="Arial" w:cs="Arial"/>
          <w:iCs/>
        </w:rPr>
        <w:t xml:space="preserve">Право на учешће у поступку предметне јавне набавке има понуђач који испуњава </w:t>
      </w:r>
      <w:r w:rsidRPr="006869BD">
        <w:rPr>
          <w:rFonts w:ascii="Arial" w:hAnsi="Arial" w:cs="Arial"/>
          <w:b/>
          <w:iCs/>
        </w:rPr>
        <w:t>обавезне услове</w:t>
      </w:r>
      <w:r w:rsidRPr="006869BD">
        <w:rPr>
          <w:rFonts w:ascii="Arial" w:hAnsi="Arial" w:cs="Arial"/>
          <w:iCs/>
        </w:rPr>
        <w:t xml:space="preserve"> за учешће, дефинисане чланом 75. ЗЈН, </w:t>
      </w:r>
      <w:r w:rsidRPr="006869BD">
        <w:rPr>
          <w:rFonts w:ascii="Arial" w:hAnsi="Arial" w:cs="Arial"/>
          <w:iCs/>
          <w:lang w:val="sr-Cyrl-CS"/>
        </w:rPr>
        <w:t>а и</w:t>
      </w:r>
      <w:r w:rsidRPr="006869BD">
        <w:rPr>
          <w:rFonts w:ascii="Arial" w:hAnsi="Arial" w:cs="Arial"/>
        </w:rPr>
        <w:t xml:space="preserve">спуњеност </w:t>
      </w:r>
      <w:r w:rsidRPr="006869BD">
        <w:rPr>
          <w:rFonts w:ascii="Arial" w:hAnsi="Arial" w:cs="Arial"/>
          <w:b/>
        </w:rPr>
        <w:t xml:space="preserve">обавезних </w:t>
      </w:r>
      <w:r w:rsidRPr="006869BD">
        <w:rPr>
          <w:rFonts w:ascii="Arial" w:hAnsi="Arial" w:cs="Arial"/>
          <w:b/>
          <w:lang w:val="sr-Cyrl-CS"/>
        </w:rPr>
        <w:t xml:space="preserve">услова </w:t>
      </w:r>
      <w:r w:rsidRPr="006869BD">
        <w:rPr>
          <w:rFonts w:ascii="Arial" w:hAnsi="Arial" w:cs="Arial"/>
        </w:rPr>
        <w:t xml:space="preserve">за учешће у поступку предметне јавне набавке, </w:t>
      </w:r>
      <w:r w:rsidRPr="006869BD">
        <w:rPr>
          <w:rFonts w:ascii="Arial" w:hAnsi="Arial" w:cs="Arial"/>
          <w:lang w:val="sr-Cyrl-CS"/>
        </w:rPr>
        <w:t xml:space="preserve">понуђач доказује на начин дефинисан у следећој табели, </w:t>
      </w:r>
      <w:r w:rsidRPr="006869BD">
        <w:rPr>
          <w:rFonts w:ascii="Arial" w:hAnsi="Arial" w:cs="Arial"/>
          <w:b/>
          <w:lang w:val="sr-Cyrl-CS"/>
        </w:rPr>
        <w:t>и то:</w:t>
      </w:r>
    </w:p>
    <w:p w:rsidR="00DE0254" w:rsidRPr="006869BD" w:rsidRDefault="00DE0254" w:rsidP="00DE0254">
      <w:pPr>
        <w:pStyle w:val="ListParagraph"/>
        <w:tabs>
          <w:tab w:val="left" w:pos="680"/>
        </w:tabs>
        <w:ind w:left="0"/>
        <w:jc w:val="both"/>
        <w:rPr>
          <w:rFonts w:ascii="Arial" w:hAnsi="Arial" w:cs="Arial"/>
          <w:lang w:val="sr-Cyrl-CS"/>
        </w:rPr>
      </w:pPr>
    </w:p>
    <w:p w:rsidR="00C4340A" w:rsidRPr="006869BD" w:rsidRDefault="00C4340A" w:rsidP="00DE0254">
      <w:pPr>
        <w:pStyle w:val="ListParagraph"/>
        <w:tabs>
          <w:tab w:val="left" w:pos="680"/>
        </w:tabs>
        <w:ind w:left="0"/>
        <w:jc w:val="both"/>
        <w:rPr>
          <w:rFonts w:ascii="Arial" w:hAnsi="Arial" w:cs="Arial"/>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DE0254" w:rsidRPr="006869BD" w:rsidTr="009D4BDF">
        <w:trPr>
          <w:trHeight w:val="548"/>
          <w:jc w:val="center"/>
        </w:trPr>
        <w:tc>
          <w:tcPr>
            <w:tcW w:w="593" w:type="dxa"/>
            <w:shd w:val="clear" w:color="auto" w:fill="C6D9F1"/>
          </w:tcPr>
          <w:p w:rsidR="00DE0254" w:rsidRPr="006869BD" w:rsidRDefault="00DE0254" w:rsidP="00DE0254">
            <w:pPr>
              <w:suppressAutoHyphens w:val="0"/>
              <w:spacing w:line="240" w:lineRule="auto"/>
              <w:contextualSpacing/>
              <w:rPr>
                <w:rFonts w:ascii="Arial" w:hAnsi="Arial" w:cs="Arial"/>
                <w:color w:val="auto"/>
                <w:sz w:val="20"/>
                <w:szCs w:val="20"/>
                <w:lang w:val="sr-Cyrl-CS"/>
              </w:rPr>
            </w:pPr>
          </w:p>
          <w:p w:rsidR="00DE0254" w:rsidRPr="006869BD" w:rsidRDefault="00DE0254" w:rsidP="00DE0254">
            <w:pPr>
              <w:suppressAutoHyphens w:val="0"/>
              <w:spacing w:line="240" w:lineRule="auto"/>
              <w:contextualSpacing/>
              <w:rPr>
                <w:rFonts w:ascii="Arial" w:hAnsi="Arial" w:cs="Arial"/>
                <w:color w:val="auto"/>
                <w:sz w:val="20"/>
                <w:szCs w:val="20"/>
                <w:lang w:val="sr-Cyrl-CS"/>
              </w:rPr>
            </w:pPr>
            <w:r w:rsidRPr="006869BD">
              <w:rPr>
                <w:rFonts w:ascii="Arial" w:hAnsi="Arial" w:cs="Arial"/>
                <w:color w:val="auto"/>
                <w:sz w:val="20"/>
                <w:szCs w:val="20"/>
                <w:lang w:val="sr-Cyrl-CS"/>
              </w:rPr>
              <w:t>Р.бр</w:t>
            </w:r>
          </w:p>
        </w:tc>
        <w:tc>
          <w:tcPr>
            <w:tcW w:w="4123" w:type="dxa"/>
            <w:shd w:val="clear" w:color="auto" w:fill="C6D9F1"/>
          </w:tcPr>
          <w:p w:rsidR="00DE0254" w:rsidRPr="006869BD" w:rsidRDefault="00DE0254" w:rsidP="00DE0254">
            <w:pPr>
              <w:jc w:val="center"/>
              <w:rPr>
                <w:rFonts w:ascii="Arial" w:hAnsi="Arial" w:cs="Arial"/>
                <w:color w:val="auto"/>
                <w:sz w:val="28"/>
                <w:szCs w:val="28"/>
                <w:lang w:val="sr-Cyrl-CS"/>
              </w:rPr>
            </w:pPr>
            <w:r w:rsidRPr="006869BD">
              <w:rPr>
                <w:rFonts w:ascii="Arial" w:hAnsi="Arial" w:cs="Arial"/>
                <w:color w:val="auto"/>
                <w:sz w:val="28"/>
                <w:szCs w:val="28"/>
                <w:lang w:val="sr-Cyrl-CS"/>
              </w:rPr>
              <w:t>ОБАВЕЗНИ УСЛОВИ</w:t>
            </w:r>
          </w:p>
        </w:tc>
        <w:tc>
          <w:tcPr>
            <w:tcW w:w="4526" w:type="dxa"/>
            <w:shd w:val="clear" w:color="auto" w:fill="C6D9F1"/>
          </w:tcPr>
          <w:p w:rsidR="00DE0254" w:rsidRPr="006869BD" w:rsidRDefault="00DE0254" w:rsidP="00DE0254">
            <w:pPr>
              <w:jc w:val="center"/>
              <w:rPr>
                <w:rFonts w:ascii="Arial" w:hAnsi="Arial" w:cs="Arial"/>
                <w:color w:val="auto"/>
                <w:sz w:val="28"/>
                <w:szCs w:val="28"/>
                <w:lang w:val="sr-Cyrl-CS"/>
              </w:rPr>
            </w:pPr>
            <w:r w:rsidRPr="006869BD">
              <w:rPr>
                <w:rFonts w:ascii="Arial" w:hAnsi="Arial" w:cs="Arial"/>
                <w:color w:val="auto"/>
                <w:sz w:val="28"/>
                <w:szCs w:val="28"/>
              </w:rPr>
              <w:t xml:space="preserve">НАЧИН </w:t>
            </w:r>
            <w:r w:rsidRPr="006869BD">
              <w:rPr>
                <w:rFonts w:ascii="Arial" w:hAnsi="Arial" w:cs="Arial"/>
                <w:color w:val="auto"/>
                <w:sz w:val="28"/>
                <w:szCs w:val="28"/>
                <w:lang w:val="sr-Cyrl-CS"/>
              </w:rPr>
              <w:t>ДОКАЗИВАЊА</w:t>
            </w:r>
          </w:p>
        </w:tc>
      </w:tr>
      <w:tr w:rsidR="00DE0254" w:rsidRPr="006869BD" w:rsidTr="009D4BDF">
        <w:trPr>
          <w:jc w:val="center"/>
        </w:trPr>
        <w:tc>
          <w:tcPr>
            <w:tcW w:w="593" w:type="dxa"/>
            <w:shd w:val="clear" w:color="auto" w:fill="auto"/>
          </w:tcPr>
          <w:p w:rsidR="00DE0254" w:rsidRPr="006869BD" w:rsidRDefault="00DE0254" w:rsidP="00DE0254">
            <w:pPr>
              <w:jc w:val="center"/>
              <w:rPr>
                <w:rFonts w:ascii="Arial" w:hAnsi="Arial" w:cs="Arial"/>
                <w:color w:val="auto"/>
                <w:lang w:val="sr-Cyrl-CS"/>
              </w:rPr>
            </w:pPr>
          </w:p>
          <w:p w:rsidR="00DE0254" w:rsidRPr="006869BD" w:rsidRDefault="00DE0254" w:rsidP="00DE0254">
            <w:pPr>
              <w:jc w:val="center"/>
              <w:rPr>
                <w:rFonts w:ascii="Arial" w:hAnsi="Arial" w:cs="Arial"/>
                <w:color w:val="auto"/>
                <w:lang w:val="sr-Cyrl-CS"/>
              </w:rPr>
            </w:pPr>
          </w:p>
          <w:p w:rsidR="00DE0254" w:rsidRPr="006869BD" w:rsidRDefault="00DE0254" w:rsidP="00DE0254">
            <w:pPr>
              <w:jc w:val="center"/>
              <w:rPr>
                <w:rFonts w:ascii="Arial" w:hAnsi="Arial" w:cs="Arial"/>
                <w:color w:val="auto"/>
                <w:lang w:val="sr-Cyrl-CS"/>
              </w:rPr>
            </w:pPr>
            <w:r w:rsidRPr="006869BD">
              <w:rPr>
                <w:rFonts w:ascii="Arial" w:hAnsi="Arial" w:cs="Arial"/>
                <w:color w:val="auto"/>
                <w:lang w:val="sr-Cyrl-CS"/>
              </w:rPr>
              <w:t>1.</w:t>
            </w:r>
          </w:p>
        </w:tc>
        <w:tc>
          <w:tcPr>
            <w:tcW w:w="4123" w:type="dxa"/>
            <w:shd w:val="clear" w:color="auto" w:fill="auto"/>
          </w:tcPr>
          <w:p w:rsidR="00DE0254" w:rsidRPr="006869BD" w:rsidRDefault="00DE0254" w:rsidP="00C4340A">
            <w:pPr>
              <w:rPr>
                <w:rFonts w:ascii="Arial" w:hAnsi="Arial" w:cs="Arial"/>
                <w:i/>
                <w:iCs/>
                <w:lang w:val="sr-Cyrl-CS"/>
              </w:rPr>
            </w:pPr>
            <w:r w:rsidRPr="006869BD">
              <w:rPr>
                <w:rFonts w:ascii="Arial" w:hAnsi="Arial" w:cs="Arial"/>
                <w:iCs/>
              </w:rPr>
              <w:t>Да је регистрован код надлежног органа, односно уписан у одговарајући регистар</w:t>
            </w:r>
            <w:r w:rsidRPr="006869BD">
              <w:rPr>
                <w:rFonts w:ascii="Arial" w:hAnsi="Arial" w:cs="Arial"/>
                <w:i/>
                <w:iCs/>
                <w:lang w:val="sr-Cyrl-CS"/>
              </w:rPr>
              <w:t>(чл. 75. ст. 1. тач. 1) ЗЈН);</w:t>
            </w:r>
          </w:p>
        </w:tc>
        <w:tc>
          <w:tcPr>
            <w:tcW w:w="4526" w:type="dxa"/>
            <w:vMerge w:val="restart"/>
            <w:shd w:val="clear" w:color="auto" w:fill="auto"/>
          </w:tcPr>
          <w:p w:rsidR="00DE0254" w:rsidRPr="006869BD" w:rsidRDefault="00DE0254" w:rsidP="00DE0254">
            <w:pPr>
              <w:pStyle w:val="ListParagraph"/>
              <w:ind w:left="0"/>
              <w:rPr>
                <w:rFonts w:ascii="Arial" w:hAnsi="Arial" w:cs="Arial"/>
              </w:rPr>
            </w:pPr>
            <w:r w:rsidRPr="006869BD">
              <w:rPr>
                <w:rFonts w:ascii="Arial" w:hAnsi="Arial" w:cs="Arial"/>
                <w:b/>
              </w:rPr>
              <w:t>ИЗЈАВА</w:t>
            </w:r>
            <w:r w:rsidRPr="006869BD">
              <w:rPr>
                <w:rFonts w:ascii="Arial" w:hAnsi="Arial" w:cs="Arial"/>
                <w:color w:val="auto"/>
                <w:lang w:val="sr-Cyrl-CS"/>
              </w:rPr>
              <w:t>(</w:t>
            </w:r>
            <w:r w:rsidRPr="006869BD">
              <w:rPr>
                <w:rFonts w:ascii="Arial" w:hAnsi="Arial" w:cs="Arial"/>
                <w:i/>
                <w:color w:val="auto"/>
                <w:lang w:val="sr-Cyrl-CS"/>
              </w:rPr>
              <w:t>Образац 5.</w:t>
            </w:r>
            <w:r w:rsidRPr="006869BD">
              <w:rPr>
                <w:rFonts w:ascii="Arial" w:hAnsi="Arial" w:cs="Arial"/>
                <w:i/>
                <w:color w:val="auto"/>
                <w:lang w:val="ru-RU"/>
              </w:rPr>
              <w:t xml:space="preserve"> у </w:t>
            </w:r>
            <w:r w:rsidRPr="006869BD">
              <w:rPr>
                <w:rFonts w:ascii="Arial" w:hAnsi="Arial" w:cs="Arial"/>
                <w:i/>
                <w:color w:val="auto"/>
              </w:rPr>
              <w:t>поглављуV</w:t>
            </w:r>
            <w:r w:rsidR="00AC35BD" w:rsidRPr="006869BD">
              <w:rPr>
                <w:rFonts w:ascii="Arial" w:hAnsi="Arial" w:cs="Arial"/>
                <w:i/>
                <w:color w:val="auto"/>
              </w:rPr>
              <w:t>I</w:t>
            </w:r>
            <w:r w:rsidRPr="006869BD">
              <w:rPr>
                <w:rFonts w:ascii="Arial" w:hAnsi="Arial" w:cs="Arial"/>
                <w:i/>
                <w:color w:val="auto"/>
              </w:rPr>
              <w:t>I</w:t>
            </w:r>
            <w:r w:rsidRPr="006869BD">
              <w:rPr>
                <w:rFonts w:ascii="Arial" w:hAnsi="Arial" w:cs="Arial"/>
                <w:i/>
                <w:color w:val="auto"/>
                <w:lang w:val="ru-RU"/>
              </w:rPr>
              <w:t xml:space="preserve"> ове конкурсне документације</w:t>
            </w:r>
            <w:r w:rsidRPr="006869BD">
              <w:rPr>
                <w:rFonts w:ascii="Arial" w:hAnsi="Arial" w:cs="Arial"/>
                <w:color w:val="auto"/>
                <w:lang w:val="sr-Cyrl-CS"/>
              </w:rPr>
              <w:t xml:space="preserve">), </w:t>
            </w:r>
            <w:r w:rsidRPr="006869BD">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rsidR="00DE0254" w:rsidRPr="006869BD" w:rsidRDefault="00DE0254" w:rsidP="00DE0254">
            <w:pPr>
              <w:pStyle w:val="ListParagraph"/>
              <w:ind w:left="0"/>
              <w:rPr>
                <w:rFonts w:ascii="Arial" w:hAnsi="Arial" w:cs="Arial"/>
              </w:rPr>
            </w:pPr>
          </w:p>
          <w:p w:rsidR="00DE0254" w:rsidRPr="006869BD" w:rsidRDefault="00DE0254" w:rsidP="00DE0254">
            <w:pPr>
              <w:pStyle w:val="ListParagraph"/>
              <w:ind w:left="0"/>
              <w:rPr>
                <w:rFonts w:ascii="Arial" w:hAnsi="Arial" w:cs="Arial"/>
                <w:color w:val="FF0000"/>
              </w:rPr>
            </w:pPr>
          </w:p>
        </w:tc>
      </w:tr>
      <w:tr w:rsidR="00DE0254" w:rsidRPr="006869BD" w:rsidTr="009D4BDF">
        <w:trPr>
          <w:jc w:val="center"/>
        </w:trPr>
        <w:tc>
          <w:tcPr>
            <w:tcW w:w="593" w:type="dxa"/>
            <w:shd w:val="clear" w:color="auto" w:fill="auto"/>
            <w:vAlign w:val="center"/>
          </w:tcPr>
          <w:p w:rsidR="00DE0254" w:rsidRPr="006869BD" w:rsidRDefault="00DE0254" w:rsidP="00DE0254">
            <w:pPr>
              <w:jc w:val="center"/>
              <w:rPr>
                <w:rFonts w:ascii="Arial" w:hAnsi="Arial" w:cs="Arial"/>
                <w:color w:val="auto"/>
                <w:lang w:val="sr-Cyrl-CS"/>
              </w:rPr>
            </w:pPr>
            <w:r w:rsidRPr="006869BD">
              <w:rPr>
                <w:rFonts w:ascii="Arial" w:hAnsi="Arial" w:cs="Arial"/>
                <w:color w:val="auto"/>
                <w:lang w:val="sr-Cyrl-CS"/>
              </w:rPr>
              <w:t>2.</w:t>
            </w:r>
          </w:p>
        </w:tc>
        <w:tc>
          <w:tcPr>
            <w:tcW w:w="4123" w:type="dxa"/>
            <w:shd w:val="clear" w:color="auto" w:fill="auto"/>
          </w:tcPr>
          <w:p w:rsidR="00DE0254" w:rsidRPr="006869BD" w:rsidRDefault="00DE0254" w:rsidP="00DE0254">
            <w:pPr>
              <w:rPr>
                <w:rFonts w:ascii="Arial" w:hAnsi="Arial" w:cs="Arial"/>
                <w:i/>
                <w:iCs/>
                <w:lang w:val="sr-Cyrl-CS"/>
              </w:rPr>
            </w:pPr>
            <w:r w:rsidRPr="006869BD">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6869BD">
              <w:rPr>
                <w:rFonts w:ascii="Arial" w:hAnsi="Arial" w:cs="Arial"/>
                <w:i/>
                <w:iCs/>
                <w:lang w:val="sr-Cyrl-CS"/>
              </w:rPr>
              <w:t>(чл. 75. ст. 1. тач. 2) ЗЈН);</w:t>
            </w:r>
          </w:p>
        </w:tc>
        <w:tc>
          <w:tcPr>
            <w:tcW w:w="4526" w:type="dxa"/>
            <w:vMerge/>
            <w:shd w:val="clear" w:color="auto" w:fill="auto"/>
          </w:tcPr>
          <w:p w:rsidR="00DE0254" w:rsidRPr="006869BD" w:rsidRDefault="00DE0254" w:rsidP="00DE0254">
            <w:pPr>
              <w:rPr>
                <w:rFonts w:ascii="Arial" w:hAnsi="Arial" w:cs="Arial"/>
                <w:color w:val="FF0000"/>
              </w:rPr>
            </w:pPr>
          </w:p>
        </w:tc>
      </w:tr>
      <w:tr w:rsidR="00DE0254" w:rsidRPr="006869BD" w:rsidTr="009D4BDF">
        <w:trPr>
          <w:jc w:val="center"/>
        </w:trPr>
        <w:tc>
          <w:tcPr>
            <w:tcW w:w="593" w:type="dxa"/>
            <w:shd w:val="clear" w:color="auto" w:fill="auto"/>
            <w:vAlign w:val="center"/>
          </w:tcPr>
          <w:p w:rsidR="00DE0254" w:rsidRPr="006869BD" w:rsidRDefault="00DE0254" w:rsidP="00DE0254">
            <w:pPr>
              <w:jc w:val="center"/>
              <w:rPr>
                <w:rFonts w:ascii="Arial" w:hAnsi="Arial" w:cs="Arial"/>
                <w:color w:val="FF0000"/>
                <w:lang w:val="sr-Cyrl-CS"/>
              </w:rPr>
            </w:pPr>
            <w:r w:rsidRPr="006869BD">
              <w:rPr>
                <w:rFonts w:ascii="Arial" w:hAnsi="Arial" w:cs="Arial"/>
                <w:color w:val="auto"/>
                <w:lang w:val="sr-Cyrl-CS"/>
              </w:rPr>
              <w:t>3.</w:t>
            </w:r>
          </w:p>
        </w:tc>
        <w:tc>
          <w:tcPr>
            <w:tcW w:w="4123" w:type="dxa"/>
            <w:shd w:val="clear" w:color="auto" w:fill="auto"/>
          </w:tcPr>
          <w:p w:rsidR="00DE0254" w:rsidRPr="006869BD" w:rsidRDefault="00DE0254" w:rsidP="00C4340A">
            <w:pPr>
              <w:rPr>
                <w:rFonts w:ascii="Arial" w:hAnsi="Arial" w:cs="Arial"/>
                <w:lang w:val="sr-Cyrl-CS"/>
              </w:rPr>
            </w:pPr>
            <w:r w:rsidRPr="006869BD">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6869BD">
              <w:rPr>
                <w:rFonts w:ascii="Arial" w:hAnsi="Arial" w:cs="Arial"/>
                <w:i/>
                <w:iCs/>
                <w:lang w:val="sr-Cyrl-CS"/>
              </w:rPr>
              <w:t>(чл. 75. ст. 1. тач. 4) ЗЈН);</w:t>
            </w:r>
          </w:p>
        </w:tc>
        <w:tc>
          <w:tcPr>
            <w:tcW w:w="4526" w:type="dxa"/>
            <w:vMerge/>
            <w:shd w:val="clear" w:color="auto" w:fill="auto"/>
          </w:tcPr>
          <w:p w:rsidR="00DE0254" w:rsidRPr="006869BD" w:rsidRDefault="00DE0254" w:rsidP="00DE0254">
            <w:pPr>
              <w:rPr>
                <w:rFonts w:ascii="Arial" w:hAnsi="Arial" w:cs="Arial"/>
                <w:color w:val="FF0000"/>
              </w:rPr>
            </w:pPr>
          </w:p>
        </w:tc>
      </w:tr>
      <w:tr w:rsidR="00DE0254" w:rsidRPr="006869BD" w:rsidTr="009D4BDF">
        <w:trPr>
          <w:jc w:val="center"/>
        </w:trPr>
        <w:tc>
          <w:tcPr>
            <w:tcW w:w="593" w:type="dxa"/>
            <w:shd w:val="clear" w:color="auto" w:fill="auto"/>
            <w:vAlign w:val="center"/>
          </w:tcPr>
          <w:p w:rsidR="00DE0254" w:rsidRPr="006869BD" w:rsidRDefault="00DE0254" w:rsidP="00DE0254">
            <w:pPr>
              <w:jc w:val="center"/>
              <w:rPr>
                <w:rFonts w:ascii="Arial" w:hAnsi="Arial" w:cs="Arial"/>
                <w:color w:val="auto"/>
                <w:lang w:val="sr-Cyrl-CS"/>
              </w:rPr>
            </w:pPr>
            <w:r w:rsidRPr="006869BD">
              <w:rPr>
                <w:rFonts w:ascii="Arial" w:hAnsi="Arial" w:cs="Arial"/>
                <w:color w:val="auto"/>
                <w:lang w:val="sr-Cyrl-CS"/>
              </w:rPr>
              <w:t>4.</w:t>
            </w:r>
          </w:p>
        </w:tc>
        <w:tc>
          <w:tcPr>
            <w:tcW w:w="4123" w:type="dxa"/>
            <w:shd w:val="clear" w:color="auto" w:fill="auto"/>
          </w:tcPr>
          <w:p w:rsidR="00DE0254" w:rsidRPr="006869BD" w:rsidRDefault="00DE0254" w:rsidP="00DE0254">
            <w:pPr>
              <w:rPr>
                <w:rFonts w:ascii="Arial" w:hAnsi="Arial" w:cs="Arial"/>
                <w:i/>
                <w:iCs/>
                <w:color w:val="auto"/>
                <w:lang w:val="sr-Cyrl-CS"/>
              </w:rPr>
            </w:pPr>
            <w:r w:rsidRPr="006869BD">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6869BD">
              <w:rPr>
                <w:rFonts w:ascii="Arial" w:hAnsi="Arial" w:cs="Arial"/>
                <w:i/>
                <w:iCs/>
                <w:color w:val="auto"/>
                <w:lang w:val="sr-Cyrl-CS"/>
              </w:rPr>
              <w:t>чл. 75. ст. 2. ЗЈН).</w:t>
            </w:r>
          </w:p>
        </w:tc>
        <w:tc>
          <w:tcPr>
            <w:tcW w:w="4526" w:type="dxa"/>
            <w:vMerge/>
            <w:shd w:val="clear" w:color="auto" w:fill="auto"/>
          </w:tcPr>
          <w:p w:rsidR="00DE0254" w:rsidRPr="006869BD" w:rsidRDefault="00DE0254" w:rsidP="00DE0254">
            <w:pPr>
              <w:rPr>
                <w:rFonts w:ascii="Arial" w:hAnsi="Arial" w:cs="Arial"/>
                <w:color w:val="FF0000"/>
              </w:rPr>
            </w:pPr>
          </w:p>
        </w:tc>
      </w:tr>
    </w:tbl>
    <w:p w:rsidR="00134106" w:rsidRPr="006869BD" w:rsidRDefault="00134106" w:rsidP="00134106">
      <w:pPr>
        <w:pStyle w:val="ListParagraph"/>
        <w:jc w:val="both"/>
        <w:rPr>
          <w:rFonts w:ascii="Arial" w:hAnsi="Arial" w:cs="Arial"/>
          <w:b/>
          <w:bCs/>
          <w:i/>
          <w:iCs/>
          <w:lang w:val="sr-Cyrl-CS"/>
        </w:rPr>
      </w:pPr>
    </w:p>
    <w:p w:rsidR="00C4340A" w:rsidRPr="006869BD" w:rsidRDefault="00C4340A" w:rsidP="00CF0B41">
      <w:pPr>
        <w:jc w:val="both"/>
        <w:rPr>
          <w:rFonts w:ascii="Arial" w:hAnsi="Arial" w:cs="Arial"/>
          <w:b/>
          <w:bCs/>
          <w:i/>
          <w:iCs/>
          <w:lang w:val="sr-Cyrl-CS"/>
        </w:rPr>
      </w:pPr>
    </w:p>
    <w:p w:rsidR="00DE0254" w:rsidRPr="006869BD" w:rsidRDefault="00DE0254" w:rsidP="00DE0254">
      <w:pPr>
        <w:pStyle w:val="ListParagraph"/>
        <w:tabs>
          <w:tab w:val="left" w:pos="680"/>
        </w:tabs>
        <w:ind w:left="0"/>
        <w:jc w:val="center"/>
        <w:rPr>
          <w:rFonts w:ascii="Arial" w:eastAsia="TimesNewRomanPSMT" w:hAnsi="Arial" w:cs="Arial"/>
          <w:bCs/>
          <w:color w:val="auto"/>
          <w:sz w:val="28"/>
          <w:szCs w:val="28"/>
          <w:lang w:val="sr-Cyrl-CS"/>
        </w:rPr>
      </w:pPr>
      <w:r w:rsidRPr="006869BD">
        <w:rPr>
          <w:rFonts w:ascii="Arial" w:eastAsia="TimesNewRomanPSMT" w:hAnsi="Arial" w:cs="Arial"/>
          <w:bCs/>
          <w:color w:val="auto"/>
          <w:sz w:val="28"/>
          <w:szCs w:val="28"/>
          <w:lang w:val="sr-Cyrl-CS"/>
        </w:rPr>
        <w:t>ДОДАТНИ УСЛОВИ</w:t>
      </w:r>
    </w:p>
    <w:p w:rsidR="00DE0254" w:rsidRPr="006869BD" w:rsidRDefault="00DE0254" w:rsidP="00DE0254">
      <w:pPr>
        <w:pStyle w:val="ListParagraph"/>
        <w:tabs>
          <w:tab w:val="left" w:pos="680"/>
        </w:tabs>
        <w:ind w:left="0"/>
        <w:jc w:val="center"/>
        <w:rPr>
          <w:rFonts w:ascii="Arial" w:eastAsia="TimesNewRomanPSMT" w:hAnsi="Arial" w:cs="Arial"/>
          <w:b/>
          <w:bCs/>
          <w:color w:val="auto"/>
          <w:sz w:val="36"/>
          <w:szCs w:val="36"/>
          <w:lang w:val="sr-Cyrl-CS"/>
        </w:rPr>
      </w:pPr>
    </w:p>
    <w:p w:rsidR="00DE0254" w:rsidRPr="00EA3176" w:rsidRDefault="00EA3176" w:rsidP="00DE0254">
      <w:pPr>
        <w:pStyle w:val="ListParagraph"/>
        <w:tabs>
          <w:tab w:val="left" w:pos="680"/>
        </w:tabs>
        <w:ind w:left="0"/>
        <w:jc w:val="both"/>
        <w:rPr>
          <w:rFonts w:ascii="Arial" w:eastAsia="TimesNewRomanPS-BoldMT" w:hAnsi="Arial" w:cs="Arial"/>
          <w:bCs/>
          <w:color w:val="auto"/>
          <w:lang/>
        </w:rPr>
      </w:pPr>
      <w:r>
        <w:rPr>
          <w:rFonts w:ascii="Arial" w:hAnsi="Arial" w:cs="Arial"/>
          <w:bCs/>
          <w:iCs/>
          <w:color w:val="auto"/>
          <w:lang/>
        </w:rPr>
        <w:t>Наручилац у предметном поступку не захтева посебне додатне услове, чију испуњеност понуђач треба да доказује.</w:t>
      </w:r>
    </w:p>
    <w:p w:rsidR="00134106" w:rsidRPr="006869BD" w:rsidRDefault="00134106" w:rsidP="00134106">
      <w:pPr>
        <w:jc w:val="both"/>
        <w:rPr>
          <w:rFonts w:ascii="Arial" w:hAnsi="Arial" w:cs="Arial"/>
          <w:bCs/>
          <w:i/>
          <w:iCs/>
          <w:color w:val="C00000"/>
          <w:lang w:val="ru-RU"/>
        </w:rPr>
      </w:pPr>
    </w:p>
    <w:p w:rsidR="00E27B1E" w:rsidRDefault="00E27B1E" w:rsidP="00E27B1E">
      <w:pPr>
        <w:pStyle w:val="ListParagraph"/>
        <w:tabs>
          <w:tab w:val="left" w:pos="680"/>
        </w:tabs>
        <w:ind w:left="0"/>
        <w:jc w:val="center"/>
        <w:rPr>
          <w:rFonts w:ascii="Arial" w:eastAsia="TimesNewRomanPS-BoldMT" w:hAnsi="Arial" w:cs="Arial"/>
          <w:b/>
          <w:bCs/>
          <w:color w:val="auto"/>
          <w:sz w:val="28"/>
          <w:szCs w:val="28"/>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E27B1E" w:rsidRPr="00A17C4C" w:rsidRDefault="00E27B1E" w:rsidP="00E27B1E">
      <w:pPr>
        <w:pStyle w:val="ListParagraph"/>
        <w:tabs>
          <w:tab w:val="left" w:pos="680"/>
        </w:tabs>
        <w:ind w:left="0"/>
        <w:jc w:val="center"/>
        <w:rPr>
          <w:rFonts w:ascii="Arial" w:eastAsia="TimesNewRomanPS-BoldMT" w:hAnsi="Arial" w:cs="Arial"/>
          <w:b/>
          <w:bCs/>
          <w:color w:val="auto"/>
          <w:sz w:val="28"/>
          <w:szCs w:val="28"/>
        </w:rPr>
      </w:pPr>
    </w:p>
    <w:p w:rsidR="00E27B1E" w:rsidRPr="00691FA9" w:rsidRDefault="00E27B1E" w:rsidP="00EA3176">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 3 и 4</w:t>
      </w:r>
      <w:r w:rsidRPr="00691FA9">
        <w:rPr>
          <w:rFonts w:ascii="Arial" w:hAnsi="Arial" w:cs="Arial"/>
          <w:bCs/>
          <w:iCs/>
          <w:color w:val="auto"/>
          <w:lang w:val="sr-Cyrl-CS"/>
        </w:rPr>
        <w:t xml:space="preserve"> понуђач доказује достављањем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 xml:space="preserve">(Образац </w:t>
      </w:r>
      <w:r w:rsidRPr="00475FF7">
        <w:rPr>
          <w:rFonts w:ascii="Arial" w:hAnsi="Arial" w:cs="Arial"/>
          <w:bCs/>
          <w:iCs/>
          <w:color w:val="auto"/>
          <w:lang w:val="sr-Cyrl-CS"/>
        </w:rPr>
        <w:t>5</w:t>
      </w:r>
      <w:r w:rsidRPr="001B3F29">
        <w:rPr>
          <w:rFonts w:ascii="Arial" w:hAnsi="Arial" w:cs="Arial"/>
          <w:bCs/>
          <w:iCs/>
          <w:color w:val="auto"/>
          <w:lang w:val="sr-Cyrl-CS"/>
        </w:rPr>
        <w:t xml:space="preserve"> у поглављу </w:t>
      </w:r>
      <w:r w:rsidRPr="00522564">
        <w:rPr>
          <w:rFonts w:ascii="Arial" w:hAnsi="Arial" w:cs="Arial"/>
          <w:bCs/>
          <w:iCs/>
          <w:color w:val="auto"/>
          <w:lang w:val="sr-Cyrl-CS"/>
        </w:rPr>
        <w:t>V</w:t>
      </w:r>
      <w:r w:rsidRPr="00522564">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E27B1E" w:rsidRPr="00AF649C" w:rsidRDefault="00E27B1E" w:rsidP="00E27B1E">
      <w:pPr>
        <w:spacing w:line="240" w:lineRule="auto"/>
        <w:ind w:firstLine="720"/>
        <w:jc w:val="both"/>
        <w:rPr>
          <w:rFonts w:ascii="Arial" w:hAnsi="Arial" w:cs="Arial"/>
          <w:bCs/>
          <w:iCs/>
          <w:color w:val="auto"/>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w:t>
      </w:r>
      <w:r w:rsidRPr="00DD70F8">
        <w:rPr>
          <w:rFonts w:ascii="Arial" w:hAnsi="Arial" w:cs="Arial"/>
          <w:bCs/>
          <w:iCs/>
          <w:color w:val="auto"/>
          <w:lang w:val="sr-Cyrl-CS"/>
        </w:rPr>
        <w:t xml:space="preserve">1), 2) и </w:t>
      </w:r>
      <w:r w:rsidRPr="00DD70F8">
        <w:rPr>
          <w:rFonts w:ascii="Arial" w:hAnsi="Arial" w:cs="Arial"/>
          <w:bCs/>
          <w:iCs/>
          <w:color w:val="auto"/>
        </w:rPr>
        <w:t>4</w:t>
      </w:r>
      <w:r w:rsidRPr="00DD70F8">
        <w:rPr>
          <w:rFonts w:ascii="Arial" w:hAnsi="Arial" w:cs="Arial"/>
          <w:bCs/>
          <w:iCs/>
          <w:color w:val="auto"/>
          <w:lang w:val="sr-Cyrl-CS"/>
        </w:rPr>
        <w:t>)</w:t>
      </w:r>
      <w:r w:rsidRPr="00AD07D4">
        <w:rPr>
          <w:rFonts w:ascii="Arial" w:hAnsi="Arial" w:cs="Arial"/>
          <w:bCs/>
          <w:iCs/>
          <w:color w:val="auto"/>
          <w:lang w:val="sr-Cyrl-CS"/>
        </w:rPr>
        <w:t xml:space="preserve">.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(чл. 75. ст. 2. ЗЈН, </w:t>
      </w:r>
      <w:r w:rsidRPr="00475FF7">
        <w:rPr>
          <w:rFonts w:ascii="Arial" w:hAnsi="Arial" w:cs="Arial"/>
          <w:bCs/>
          <w:iCs/>
          <w:color w:val="auto"/>
          <w:lang w:val="sr-Cyrl-CS"/>
        </w:rPr>
        <w:t xml:space="preserve">Образац </w:t>
      </w:r>
      <w:r w:rsidRPr="00475FF7">
        <w:rPr>
          <w:rFonts w:ascii="Arial" w:hAnsi="Arial" w:cs="Arial"/>
          <w:bCs/>
          <w:iCs/>
          <w:color w:val="auto"/>
        </w:rPr>
        <w:t>6</w:t>
      </w:r>
      <w:r w:rsidRPr="00AD07D4">
        <w:rPr>
          <w:rFonts w:ascii="Arial" w:hAnsi="Arial" w:cs="Arial"/>
          <w:bCs/>
          <w:iCs/>
          <w:color w:val="auto"/>
          <w:lang w:val="sr-Cyrl-CS"/>
        </w:rPr>
        <w:t xml:space="preserve"> у </w:t>
      </w:r>
      <w:r w:rsidRPr="00522564">
        <w:rPr>
          <w:rFonts w:ascii="Arial" w:hAnsi="Arial" w:cs="Arial"/>
          <w:bCs/>
          <w:iCs/>
          <w:color w:val="auto"/>
          <w:lang w:val="sr-Cyrl-CS"/>
        </w:rPr>
        <w:t>поглављу V</w:t>
      </w:r>
      <w:r w:rsidRPr="0052256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E27B1E" w:rsidRPr="00691FA9" w:rsidRDefault="00E27B1E" w:rsidP="00E27B1E">
      <w:pPr>
        <w:spacing w:line="240" w:lineRule="auto"/>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сваки понуђач из групе понуђача мора да испуни обавезне услове из члана 75</w:t>
      </w:r>
      <w:r w:rsidRPr="00475FF7">
        <w:rPr>
          <w:rFonts w:ascii="Arial" w:hAnsi="Arial" w:cs="Arial"/>
          <w:bCs/>
          <w:iCs/>
          <w:color w:val="auto"/>
          <w:lang w:val="sr-Cyrl-CS"/>
        </w:rPr>
        <w:t xml:space="preserve">. став 1. тач. 1), 2) и </w:t>
      </w:r>
      <w:r w:rsidRPr="00475FF7">
        <w:rPr>
          <w:rFonts w:ascii="Arial" w:hAnsi="Arial" w:cs="Arial"/>
          <w:bCs/>
          <w:iCs/>
          <w:color w:val="auto"/>
        </w:rPr>
        <w:t>4</w:t>
      </w:r>
      <w:r w:rsidRPr="00475FF7">
        <w:rPr>
          <w:rFonts w:ascii="Arial" w:hAnsi="Arial" w:cs="Arial"/>
          <w:bCs/>
          <w:iCs/>
          <w:color w:val="auto"/>
          <w:lang w:val="sr-Cyrl-CS"/>
        </w:rPr>
        <w:t xml:space="preserve">) ЗЈН. И у том случају </w:t>
      </w:r>
      <w:r w:rsidRPr="00475FF7">
        <w:rPr>
          <w:rFonts w:ascii="Arial" w:hAnsi="Arial" w:cs="Arial"/>
          <w:b/>
          <w:bCs/>
          <w:iCs/>
          <w:color w:val="auto"/>
          <w:lang w:val="sr-Cyrl-CS"/>
        </w:rPr>
        <w:t xml:space="preserve">ИЗЈАВА </w:t>
      </w:r>
      <w:r w:rsidRPr="00475FF7">
        <w:rPr>
          <w:rFonts w:ascii="Arial" w:hAnsi="Arial" w:cs="Arial"/>
          <w:bCs/>
          <w:iCs/>
          <w:color w:val="auto"/>
          <w:lang w:val="sr-Cyrl-CS"/>
        </w:rPr>
        <w:t xml:space="preserve">(чл. 75. ст. 2. ЗЈН, Образац </w:t>
      </w:r>
      <w:r w:rsidRPr="00475FF7">
        <w:rPr>
          <w:rFonts w:ascii="Arial" w:hAnsi="Arial" w:cs="Arial"/>
          <w:bCs/>
          <w:iCs/>
          <w:color w:val="auto"/>
        </w:rPr>
        <w:t>5</w:t>
      </w:r>
      <w:r w:rsidRPr="001B3F29">
        <w:rPr>
          <w:rFonts w:ascii="Arial" w:hAnsi="Arial" w:cs="Arial"/>
          <w:bCs/>
          <w:iCs/>
          <w:color w:val="auto"/>
          <w:lang w:val="sr-Cyrl-CS"/>
        </w:rPr>
        <w:t xml:space="preserve"> у поглављу </w:t>
      </w:r>
      <w:r w:rsidRPr="00522564">
        <w:rPr>
          <w:rFonts w:ascii="Arial" w:hAnsi="Arial" w:cs="Arial"/>
          <w:bCs/>
          <w:iCs/>
          <w:color w:val="auto"/>
          <w:lang w:val="sr-Cyrl-CS"/>
        </w:rPr>
        <w:t>V</w:t>
      </w:r>
      <w:r w:rsidRPr="00522564">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E27B1E" w:rsidRPr="00C914A3" w:rsidRDefault="00E27B1E" w:rsidP="00E27B1E">
      <w:pPr>
        <w:pStyle w:val="ListParagraph"/>
        <w:tabs>
          <w:tab w:val="left" w:pos="680"/>
        </w:tabs>
        <w:spacing w:line="240" w:lineRule="auto"/>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w:t>
      </w:r>
      <w:r>
        <w:rPr>
          <w:rFonts w:ascii="Arial" w:eastAsia="TimesNewRomanPSMT" w:hAnsi="Arial" w:cs="Arial"/>
          <w:bCs/>
          <w:lang w:val="ru-RU"/>
        </w:rPr>
        <w:t xml:space="preserve"> документује на прописани начин.</w:t>
      </w:r>
    </w:p>
    <w:p w:rsidR="00E27B1E" w:rsidRPr="00691FA9" w:rsidRDefault="00E27B1E" w:rsidP="00E27B1E">
      <w:pPr>
        <w:spacing w:line="240" w:lineRule="auto"/>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E27B1E" w:rsidRPr="00691FA9" w:rsidRDefault="00E27B1E" w:rsidP="00E27B1E">
      <w:pPr>
        <w:spacing w:line="240" w:lineRule="auto"/>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E27B1E" w:rsidRPr="00691FA9" w:rsidRDefault="00E27B1E" w:rsidP="00E27B1E">
      <w:pPr>
        <w:spacing w:line="240" w:lineRule="auto"/>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E27B1E" w:rsidRPr="00A6034A" w:rsidRDefault="00E27B1E" w:rsidP="00E27B1E">
      <w:pPr>
        <w:spacing w:line="240" w:lineRule="auto"/>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E27B1E" w:rsidRPr="00926144" w:rsidRDefault="00E27B1E" w:rsidP="00E27B1E">
      <w:pPr>
        <w:pStyle w:val="ListParagraph"/>
        <w:tabs>
          <w:tab w:val="left" w:pos="680"/>
        </w:tabs>
        <w:spacing w:line="240" w:lineRule="auto"/>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 xml:space="preserve">закључењу уговора </w:t>
      </w:r>
      <w:r w:rsidRPr="00926144">
        <w:rPr>
          <w:rFonts w:ascii="Arial" w:eastAsia="TimesNewRomanPS-BoldMT" w:hAnsi="Arial" w:cs="Arial"/>
          <w:bCs/>
          <w:lang w:val="sr-Cyrl-CS"/>
        </w:rPr>
        <w:t>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E27B1E" w:rsidRDefault="00E27B1E" w:rsidP="00E27B1E">
      <w:pPr>
        <w:pStyle w:val="ListParagraph"/>
        <w:tabs>
          <w:tab w:val="left" w:pos="680"/>
        </w:tabs>
        <w:spacing w:line="240" w:lineRule="auto"/>
        <w:ind w:left="0"/>
        <w:jc w:val="both"/>
        <w:rPr>
          <w:rFonts w:ascii="Arial" w:hAnsi="Arial" w:cs="Arial"/>
          <w:bCs/>
          <w:lang w:val="sr-Cyrl-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E27B1E" w:rsidRDefault="00E27B1E" w:rsidP="00E27B1E">
      <w:pPr>
        <w:pStyle w:val="ListParagraph"/>
        <w:tabs>
          <w:tab w:val="left" w:pos="680"/>
        </w:tabs>
        <w:spacing w:line="240" w:lineRule="auto"/>
        <w:ind w:left="0"/>
        <w:jc w:val="both"/>
        <w:rPr>
          <w:rFonts w:ascii="Arial" w:hAnsi="Arial" w:cs="Arial"/>
          <w:bCs/>
          <w:lang w:val="sr-Cyrl-CS"/>
        </w:rPr>
      </w:pPr>
    </w:p>
    <w:p w:rsidR="00CF0B41" w:rsidRPr="006869BD" w:rsidRDefault="00CF0B41" w:rsidP="00CF0B41">
      <w:pPr>
        <w:tabs>
          <w:tab w:val="left" w:pos="0"/>
          <w:tab w:val="left" w:pos="1080"/>
        </w:tabs>
        <w:ind w:firstLine="720"/>
        <w:jc w:val="both"/>
        <w:rPr>
          <w:rFonts w:ascii="Arial" w:eastAsia="TimesNewRomanPSMT" w:hAnsi="Arial" w:cs="Arial"/>
          <w:b/>
          <w:bCs/>
          <w:color w:val="auto"/>
        </w:rPr>
      </w:pPr>
    </w:p>
    <w:p w:rsidR="00E17AC8" w:rsidRPr="006869BD" w:rsidRDefault="00E17AC8" w:rsidP="004943EA">
      <w:pPr>
        <w:jc w:val="both"/>
        <w:rPr>
          <w:rFonts w:ascii="Arial" w:hAnsi="Arial" w:cs="Arial"/>
          <w:lang w:val="sr-Cyrl-CS"/>
        </w:rPr>
      </w:pPr>
    </w:p>
    <w:p w:rsidR="00E17AC8" w:rsidRDefault="00E17AC8" w:rsidP="004943EA">
      <w:pPr>
        <w:jc w:val="both"/>
        <w:rPr>
          <w:rFonts w:ascii="Arial" w:hAnsi="Arial" w:cs="Arial"/>
        </w:rPr>
      </w:pPr>
    </w:p>
    <w:p w:rsidR="001336FC" w:rsidRPr="001336FC" w:rsidRDefault="001336FC" w:rsidP="004943EA">
      <w:pPr>
        <w:jc w:val="both"/>
        <w:rPr>
          <w:rFonts w:ascii="Arial" w:hAnsi="Arial" w:cs="Arial"/>
        </w:rPr>
      </w:pPr>
    </w:p>
    <w:p w:rsidR="00CF0B41" w:rsidRPr="006869BD" w:rsidRDefault="00CF0B41" w:rsidP="00CF0B41">
      <w:pPr>
        <w:pStyle w:val="ListParagraph"/>
        <w:shd w:val="clear" w:color="auto" w:fill="C6D9F1"/>
        <w:ind w:left="0"/>
        <w:jc w:val="center"/>
        <w:rPr>
          <w:rFonts w:ascii="Arial" w:hAnsi="Arial" w:cs="Arial"/>
          <w:b/>
          <w:bCs/>
          <w:i/>
          <w:iCs/>
          <w:sz w:val="28"/>
          <w:szCs w:val="28"/>
          <w:lang w:val="ru-RU"/>
        </w:rPr>
      </w:pPr>
      <w:r w:rsidRPr="006869BD">
        <w:rPr>
          <w:rFonts w:ascii="Arial" w:hAnsi="Arial" w:cs="Arial"/>
          <w:b/>
          <w:i/>
          <w:sz w:val="28"/>
          <w:szCs w:val="28"/>
        </w:rPr>
        <w:t>VI</w:t>
      </w:r>
      <w:r w:rsidRPr="006869BD">
        <w:rPr>
          <w:rFonts w:ascii="Arial" w:hAnsi="Arial" w:cs="Arial"/>
          <w:b/>
          <w:bCs/>
          <w:i/>
          <w:iCs/>
          <w:sz w:val="28"/>
          <w:szCs w:val="28"/>
          <w:lang w:val="ru-RU"/>
        </w:rPr>
        <w:t xml:space="preserve"> КРИТЕРИЈУМ ЗА ИЗБОР НАЈПОВОЉНИЈЕ ПОНУДЕ</w:t>
      </w:r>
    </w:p>
    <w:p w:rsidR="00CF0B41" w:rsidRPr="006869BD" w:rsidRDefault="00CF0B41" w:rsidP="00CF0B41">
      <w:pPr>
        <w:jc w:val="center"/>
        <w:rPr>
          <w:rFonts w:ascii="Arial" w:hAnsi="Arial" w:cs="Arial"/>
          <w:b/>
          <w:bCs/>
        </w:rPr>
      </w:pPr>
    </w:p>
    <w:p w:rsidR="00CF0B41" w:rsidRPr="006869BD" w:rsidRDefault="00CF0B41" w:rsidP="00CF0B41">
      <w:pPr>
        <w:jc w:val="center"/>
        <w:rPr>
          <w:rFonts w:ascii="Arial" w:hAnsi="Arial" w:cs="Arial"/>
          <w:b/>
          <w:bCs/>
        </w:rPr>
      </w:pPr>
    </w:p>
    <w:p w:rsidR="00CF0B41" w:rsidRPr="006869BD" w:rsidRDefault="00CF0B41" w:rsidP="00CF0B41">
      <w:pPr>
        <w:numPr>
          <w:ilvl w:val="0"/>
          <w:numId w:val="26"/>
        </w:numPr>
        <w:jc w:val="both"/>
        <w:rPr>
          <w:rFonts w:ascii="Arial" w:hAnsi="Arial" w:cs="Arial"/>
          <w:b/>
        </w:rPr>
      </w:pPr>
      <w:r w:rsidRPr="006869BD">
        <w:rPr>
          <w:rFonts w:ascii="Arial" w:hAnsi="Arial" w:cs="Arial"/>
          <w:b/>
        </w:rPr>
        <w:t xml:space="preserve">Критеријум за доделу уговора: </w:t>
      </w:r>
    </w:p>
    <w:p w:rsidR="00CF0B41" w:rsidRPr="006869BD" w:rsidRDefault="00CF0B41" w:rsidP="00CF0B41">
      <w:pPr>
        <w:ind w:left="720"/>
        <w:jc w:val="both"/>
        <w:rPr>
          <w:rFonts w:ascii="Arial" w:hAnsi="Arial" w:cs="Arial"/>
        </w:rPr>
      </w:pPr>
    </w:p>
    <w:p w:rsidR="00CF0B41" w:rsidRPr="006869BD" w:rsidRDefault="00CF0B41" w:rsidP="00A713AE">
      <w:pPr>
        <w:jc w:val="both"/>
        <w:rPr>
          <w:rFonts w:ascii="Arial" w:hAnsi="Arial" w:cs="Arial"/>
        </w:rPr>
      </w:pPr>
      <w:r w:rsidRPr="006869BD">
        <w:rPr>
          <w:rFonts w:ascii="Arial" w:hAnsi="Arial" w:cs="Arial"/>
        </w:rPr>
        <w:t xml:space="preserve">Избор најповољније понуде наручилац ће </w:t>
      </w:r>
      <w:r w:rsidR="00E27B1E">
        <w:rPr>
          <w:rFonts w:ascii="Arial" w:hAnsi="Arial" w:cs="Arial"/>
        </w:rPr>
        <w:t xml:space="preserve">извршити применом критеријума </w:t>
      </w:r>
      <w:r w:rsidR="00E27B1E">
        <w:rPr>
          <w:rFonts w:ascii="Arial" w:hAnsi="Arial" w:cs="Arial"/>
          <w:lang w:val="sr-Cyrl-CS"/>
        </w:rPr>
        <w:t>„</w:t>
      </w:r>
      <w:r w:rsidRPr="006869BD">
        <w:rPr>
          <w:rFonts w:ascii="Arial" w:hAnsi="Arial" w:cs="Arial"/>
        </w:rPr>
        <w:t>најнижа понуђена цена“. Приликом оцене понуда као релевантна узимаће се укупна понуђена цена без ПДВ-а.</w:t>
      </w:r>
    </w:p>
    <w:p w:rsidR="00E17AC8" w:rsidRPr="006869BD" w:rsidRDefault="00E17AC8" w:rsidP="004943EA">
      <w:pPr>
        <w:jc w:val="both"/>
        <w:rPr>
          <w:rFonts w:ascii="Arial" w:hAnsi="Arial" w:cs="Arial"/>
          <w:lang w:val="sr-Cyrl-CS"/>
        </w:rPr>
      </w:pPr>
    </w:p>
    <w:p w:rsidR="00E17AC8" w:rsidRPr="006869BD" w:rsidRDefault="00E17AC8" w:rsidP="004943EA">
      <w:pPr>
        <w:jc w:val="both"/>
        <w:rPr>
          <w:rFonts w:ascii="Arial" w:hAnsi="Arial" w:cs="Arial"/>
          <w:lang w:val="sr-Cyrl-CS"/>
        </w:rPr>
      </w:pPr>
    </w:p>
    <w:p w:rsidR="00CF0B41" w:rsidRPr="006869BD" w:rsidRDefault="00CF0B41" w:rsidP="00CF0B41">
      <w:pPr>
        <w:pStyle w:val="ListParagraph"/>
        <w:numPr>
          <w:ilvl w:val="0"/>
          <w:numId w:val="26"/>
        </w:numPr>
        <w:jc w:val="both"/>
        <w:rPr>
          <w:rFonts w:ascii="Arial" w:hAnsi="Arial" w:cs="Arial"/>
          <w:b/>
          <w:bCs/>
        </w:rPr>
      </w:pPr>
      <w:r w:rsidRPr="006869BD">
        <w:rPr>
          <w:rFonts w:ascii="Arial" w:hAnsi="Arial" w:cs="Arial"/>
          <w:b/>
        </w:rPr>
        <w:t>Е</w:t>
      </w:r>
      <w:r w:rsidRPr="006869BD">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CF0B41" w:rsidRPr="006869BD" w:rsidRDefault="00CF0B41" w:rsidP="00CF0B41">
      <w:pPr>
        <w:jc w:val="both"/>
        <w:rPr>
          <w:rFonts w:ascii="Arial" w:hAnsi="Arial" w:cs="Arial"/>
          <w:b/>
          <w:bCs/>
        </w:rPr>
      </w:pPr>
    </w:p>
    <w:p w:rsidR="00CF0B41" w:rsidRPr="006869BD" w:rsidRDefault="00CF0B41" w:rsidP="00CF0B41">
      <w:pPr>
        <w:jc w:val="both"/>
        <w:rPr>
          <w:rFonts w:ascii="Arial" w:eastAsia="Times New Roman" w:hAnsi="Arial" w:cs="Arial"/>
          <w:i/>
          <w:color w:val="auto"/>
          <w:kern w:val="0"/>
          <w:lang w:eastAsia="en-US"/>
        </w:rPr>
      </w:pPr>
      <w:r w:rsidRPr="006869BD">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sidRPr="006869BD">
        <w:rPr>
          <w:rFonts w:ascii="Arial" w:hAnsi="Arial" w:cs="Arial"/>
          <w:iCs/>
          <w:color w:val="auto"/>
          <w:lang w:val="sr-Cyrl-CS"/>
        </w:rPr>
        <w:t>краћи</w:t>
      </w:r>
      <w:r w:rsidRPr="006869BD">
        <w:rPr>
          <w:rFonts w:ascii="Arial" w:hAnsi="Arial" w:cs="Arial"/>
          <w:iCs/>
          <w:color w:val="auto"/>
        </w:rPr>
        <w:t xml:space="preserve"> рок</w:t>
      </w:r>
      <w:r w:rsidRPr="006869BD">
        <w:rPr>
          <w:rFonts w:ascii="Arial" w:hAnsi="Arial" w:cs="Arial"/>
          <w:iCs/>
          <w:color w:val="auto"/>
          <w:lang w:val="sr-Cyrl-CS"/>
        </w:rPr>
        <w:t xml:space="preserve"> испоруке</w:t>
      </w:r>
      <w:r w:rsidRPr="006869BD">
        <w:rPr>
          <w:rFonts w:ascii="Arial" w:hAnsi="Arial" w:cs="Arial"/>
          <w:iCs/>
          <w:color w:val="auto"/>
        </w:rPr>
        <w:t>. У случају истог понуђеног рока</w:t>
      </w:r>
      <w:r w:rsidRPr="006869BD">
        <w:rPr>
          <w:rFonts w:ascii="Arial" w:hAnsi="Arial" w:cs="Arial"/>
          <w:iCs/>
          <w:color w:val="auto"/>
          <w:lang w:val="sr-Cyrl-CS"/>
        </w:rPr>
        <w:t xml:space="preserve"> испоруке</w:t>
      </w:r>
      <w:r w:rsidRPr="006869BD">
        <w:rPr>
          <w:rFonts w:ascii="Arial" w:hAnsi="Arial" w:cs="Arial"/>
          <w:iCs/>
          <w:color w:val="auto"/>
        </w:rPr>
        <w:t xml:space="preserve">, као најповољнија биће изабрана понуда оног понуђача који је понудио </w:t>
      </w:r>
      <w:r w:rsidRPr="006869BD">
        <w:rPr>
          <w:rFonts w:ascii="Arial" w:hAnsi="Arial" w:cs="Arial"/>
          <w:iCs/>
          <w:color w:val="auto"/>
          <w:lang w:val="sr-Cyrl-CS"/>
        </w:rPr>
        <w:t>дужи</w:t>
      </w:r>
      <w:r w:rsidRPr="006869BD">
        <w:rPr>
          <w:rFonts w:ascii="Arial" w:hAnsi="Arial" w:cs="Arial"/>
          <w:iCs/>
          <w:color w:val="auto"/>
        </w:rPr>
        <w:t xml:space="preserve"> рок </w:t>
      </w:r>
      <w:r w:rsidRPr="006869BD">
        <w:rPr>
          <w:rFonts w:ascii="Arial" w:hAnsi="Arial" w:cs="Arial"/>
          <w:iCs/>
          <w:color w:val="auto"/>
          <w:lang w:val="sr-Cyrl-CS"/>
        </w:rPr>
        <w:t>важења понуде</w:t>
      </w:r>
      <w:r w:rsidRPr="006869BD">
        <w:rPr>
          <w:rFonts w:ascii="Arial" w:hAnsi="Arial" w:cs="Arial"/>
          <w:iCs/>
          <w:color w:val="auto"/>
        </w:rPr>
        <w:t>.</w:t>
      </w:r>
    </w:p>
    <w:p w:rsidR="00CF0B41" w:rsidRPr="006869BD" w:rsidRDefault="00CF0B41" w:rsidP="00CF0B41">
      <w:pPr>
        <w:jc w:val="both"/>
        <w:rPr>
          <w:rFonts w:ascii="Arial" w:hAnsi="Arial" w:cs="Arial"/>
          <w:b/>
          <w:bCs/>
          <w:iCs/>
          <w:color w:val="auto"/>
        </w:rPr>
      </w:pPr>
      <w:r w:rsidRPr="006869BD">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6869BD">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6869BD">
        <w:rPr>
          <w:rFonts w:ascii="Arial" w:eastAsia="Times New Roman" w:hAnsi="Arial" w:cs="Arial"/>
          <w:color w:val="auto"/>
          <w:kern w:val="0"/>
          <w:lang w:eastAsia="en-US"/>
        </w:rPr>
        <w:t>Жребом ће бити обухваћене само оне понуде које имају једн</w:t>
      </w:r>
      <w:r w:rsidR="00806C0B" w:rsidRPr="006869BD">
        <w:rPr>
          <w:rFonts w:ascii="Arial" w:eastAsia="Times New Roman" w:hAnsi="Arial" w:cs="Arial"/>
          <w:color w:val="auto"/>
          <w:kern w:val="0"/>
          <w:lang w:eastAsia="en-US"/>
        </w:rPr>
        <w:t>аку најнижу понуђену цену исти</w:t>
      </w:r>
      <w:r w:rsidRPr="006869BD">
        <w:rPr>
          <w:rFonts w:ascii="Arial" w:eastAsia="Times New Roman" w:hAnsi="Arial" w:cs="Arial"/>
          <w:color w:val="auto"/>
          <w:kern w:val="0"/>
          <w:lang w:eastAsia="en-US"/>
        </w:rPr>
        <w:t xml:space="preserve"> рок</w:t>
      </w:r>
      <w:r w:rsidR="00806C0B" w:rsidRPr="006869BD">
        <w:rPr>
          <w:rFonts w:ascii="Arial" w:eastAsia="Times New Roman" w:hAnsi="Arial" w:cs="Arial"/>
          <w:color w:val="auto"/>
          <w:kern w:val="0"/>
          <w:lang w:val="sr-Cyrl-CS" w:eastAsia="en-US"/>
        </w:rPr>
        <w:t xml:space="preserve"> испоруке</w:t>
      </w:r>
      <w:r w:rsidR="00806C0B" w:rsidRPr="006869BD">
        <w:rPr>
          <w:rFonts w:ascii="Arial" w:eastAsia="Times New Roman" w:hAnsi="Arial" w:cs="Arial"/>
          <w:color w:val="auto"/>
          <w:kern w:val="0"/>
          <w:lang w:eastAsia="en-US"/>
        </w:rPr>
        <w:t xml:space="preserve"> и исти рок </w:t>
      </w:r>
      <w:r w:rsidR="00806C0B" w:rsidRPr="006869BD">
        <w:rPr>
          <w:rFonts w:ascii="Arial" w:eastAsia="Times New Roman" w:hAnsi="Arial" w:cs="Arial"/>
          <w:color w:val="auto"/>
          <w:kern w:val="0"/>
          <w:lang w:val="sr-Cyrl-CS" w:eastAsia="en-US"/>
        </w:rPr>
        <w:t>важења понуде</w:t>
      </w:r>
      <w:r w:rsidRPr="006869BD">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6869BD">
        <w:rPr>
          <w:rFonts w:ascii="Arial" w:hAnsi="Arial" w:cs="Arial"/>
          <w:color w:val="auto"/>
        </w:rPr>
        <w:t>Понуђачима који не присуствују овом поступку, наручилац ће доставити записник извлачења путем жреба.</w:t>
      </w:r>
    </w:p>
    <w:p w:rsidR="00E17AC8" w:rsidRPr="006869BD" w:rsidRDefault="00E17AC8" w:rsidP="004943EA">
      <w:pPr>
        <w:jc w:val="both"/>
        <w:rPr>
          <w:rFonts w:ascii="Arial" w:hAnsi="Arial" w:cs="Arial"/>
          <w:lang w:val="sr-Cyrl-CS"/>
        </w:rPr>
      </w:pPr>
    </w:p>
    <w:p w:rsidR="00E17AC8" w:rsidRPr="006869BD" w:rsidRDefault="00E17AC8" w:rsidP="004943EA">
      <w:pPr>
        <w:jc w:val="both"/>
        <w:rPr>
          <w:rFonts w:ascii="Arial" w:hAnsi="Arial" w:cs="Arial"/>
          <w:lang w:val="sr-Cyrl-CS"/>
        </w:rPr>
      </w:pPr>
    </w:p>
    <w:p w:rsidR="00E17AC8" w:rsidRPr="006869BD" w:rsidRDefault="00E17AC8" w:rsidP="004943EA">
      <w:pPr>
        <w:jc w:val="both"/>
        <w:rPr>
          <w:rFonts w:ascii="Arial" w:hAnsi="Arial" w:cs="Arial"/>
          <w:lang w:val="sr-Cyrl-CS"/>
        </w:rPr>
      </w:pPr>
    </w:p>
    <w:p w:rsidR="00E17AC8" w:rsidRPr="006869BD" w:rsidRDefault="00E17AC8" w:rsidP="004943EA">
      <w:pPr>
        <w:jc w:val="both"/>
        <w:rPr>
          <w:rFonts w:ascii="Arial" w:hAnsi="Arial" w:cs="Arial"/>
          <w:lang w:val="sr-Cyrl-CS"/>
        </w:rPr>
      </w:pPr>
    </w:p>
    <w:p w:rsidR="00E17AC8" w:rsidRPr="006869BD" w:rsidRDefault="00E17AC8" w:rsidP="004943EA">
      <w:pPr>
        <w:jc w:val="both"/>
        <w:rPr>
          <w:rFonts w:ascii="Arial" w:hAnsi="Arial" w:cs="Arial"/>
          <w:lang w:val="sr-Cyrl-CS"/>
        </w:rPr>
      </w:pPr>
    </w:p>
    <w:p w:rsidR="00E17AC8" w:rsidRPr="006869BD" w:rsidRDefault="00E17AC8" w:rsidP="004943EA">
      <w:pPr>
        <w:jc w:val="both"/>
        <w:rPr>
          <w:rFonts w:ascii="Arial" w:hAnsi="Arial" w:cs="Arial"/>
          <w:lang w:val="sr-Cyrl-CS"/>
        </w:rPr>
      </w:pPr>
    </w:p>
    <w:p w:rsidR="00E17AC8" w:rsidRPr="006869BD" w:rsidRDefault="00E17AC8"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CF0B41">
      <w:pPr>
        <w:pStyle w:val="ListParagraph"/>
        <w:shd w:val="clear" w:color="auto" w:fill="C6D9F1"/>
        <w:ind w:left="0"/>
        <w:jc w:val="center"/>
        <w:rPr>
          <w:rFonts w:ascii="Arial" w:hAnsi="Arial" w:cs="Arial"/>
          <w:b/>
          <w:bCs/>
          <w:i/>
          <w:iCs/>
          <w:sz w:val="28"/>
          <w:szCs w:val="28"/>
          <w:lang w:val="ru-RU"/>
        </w:rPr>
      </w:pPr>
      <w:r w:rsidRPr="006869BD">
        <w:rPr>
          <w:rFonts w:ascii="Arial" w:hAnsi="Arial" w:cs="Arial"/>
          <w:b/>
          <w:i/>
          <w:sz w:val="28"/>
          <w:szCs w:val="28"/>
        </w:rPr>
        <w:t>VII ОБРАЦИ КОЈИ ЧИНЕ САСТАВНИ ДЕО ПОНУДЕ</w:t>
      </w:r>
    </w:p>
    <w:p w:rsidR="00CF0B41" w:rsidRPr="006869BD" w:rsidRDefault="00CF0B41" w:rsidP="00CF0B41">
      <w:pPr>
        <w:pStyle w:val="ListParagraph"/>
        <w:ind w:left="0"/>
        <w:jc w:val="both"/>
        <w:rPr>
          <w:rFonts w:ascii="Arial" w:hAnsi="Arial" w:cs="Arial"/>
        </w:rPr>
      </w:pPr>
    </w:p>
    <w:p w:rsidR="00CF0B41" w:rsidRPr="006869BD" w:rsidRDefault="00CF0B41" w:rsidP="00CF0B41">
      <w:pPr>
        <w:pStyle w:val="ListParagraph"/>
        <w:ind w:left="0"/>
        <w:jc w:val="both"/>
        <w:rPr>
          <w:rFonts w:ascii="Arial" w:hAnsi="Arial" w:cs="Arial"/>
        </w:rPr>
      </w:pPr>
    </w:p>
    <w:p w:rsidR="00CF0B41" w:rsidRPr="006869BD" w:rsidRDefault="00CF0B41" w:rsidP="00CF0B41">
      <w:pPr>
        <w:pStyle w:val="ListParagraph"/>
        <w:ind w:left="0"/>
        <w:jc w:val="both"/>
        <w:rPr>
          <w:rFonts w:ascii="Arial" w:hAnsi="Arial" w:cs="Arial"/>
        </w:rPr>
      </w:pPr>
      <w:r w:rsidRPr="006869BD">
        <w:rPr>
          <w:rFonts w:ascii="Arial" w:hAnsi="Arial" w:cs="Arial"/>
        </w:rPr>
        <w:t>Саставни део понуде чине следећи обрасци:</w:t>
      </w:r>
    </w:p>
    <w:p w:rsidR="00CF0B41" w:rsidRPr="006869BD" w:rsidRDefault="00CF0B41" w:rsidP="00CF0B41">
      <w:pPr>
        <w:pStyle w:val="ListParagraph"/>
        <w:numPr>
          <w:ilvl w:val="0"/>
          <w:numId w:val="27"/>
        </w:numPr>
        <w:jc w:val="both"/>
        <w:rPr>
          <w:rFonts w:ascii="Arial" w:hAnsi="Arial" w:cs="Arial"/>
        </w:rPr>
      </w:pPr>
      <w:r w:rsidRPr="006869BD">
        <w:rPr>
          <w:rFonts w:ascii="Arial" w:hAnsi="Arial" w:cs="Arial"/>
        </w:rPr>
        <w:t>Образац понуде (Образац 1);</w:t>
      </w:r>
    </w:p>
    <w:p w:rsidR="00CF0B41" w:rsidRPr="006869BD" w:rsidRDefault="00CF0B41" w:rsidP="00CF0B41">
      <w:pPr>
        <w:pStyle w:val="ListParagraph"/>
        <w:numPr>
          <w:ilvl w:val="0"/>
          <w:numId w:val="27"/>
        </w:numPr>
        <w:jc w:val="both"/>
        <w:rPr>
          <w:rFonts w:ascii="Arial" w:hAnsi="Arial" w:cs="Arial"/>
        </w:rPr>
      </w:pPr>
      <w:r w:rsidRPr="006869BD">
        <w:rPr>
          <w:rFonts w:ascii="Arial" w:hAnsi="Arial" w:cs="Arial"/>
        </w:rPr>
        <w:t xml:space="preserve">Образац структуре понуђене цене, са упутством како да се попуни (Образац 2); </w:t>
      </w:r>
    </w:p>
    <w:p w:rsidR="00CF0B41" w:rsidRPr="006869BD" w:rsidRDefault="00CF0B41" w:rsidP="00CF0B41">
      <w:pPr>
        <w:pStyle w:val="ListParagraph"/>
        <w:numPr>
          <w:ilvl w:val="0"/>
          <w:numId w:val="27"/>
        </w:numPr>
        <w:jc w:val="both"/>
        <w:rPr>
          <w:rFonts w:ascii="Arial" w:hAnsi="Arial" w:cs="Arial"/>
        </w:rPr>
      </w:pPr>
      <w:r w:rsidRPr="006869BD">
        <w:rPr>
          <w:rFonts w:ascii="Arial" w:hAnsi="Arial" w:cs="Arial"/>
        </w:rPr>
        <w:t xml:space="preserve">Образац трошкова припреме понуде (Образац 3); </w:t>
      </w:r>
    </w:p>
    <w:p w:rsidR="00CF0B41" w:rsidRPr="006869BD" w:rsidRDefault="00CF0B41" w:rsidP="00CF0B41">
      <w:pPr>
        <w:pStyle w:val="ListParagraph"/>
        <w:numPr>
          <w:ilvl w:val="0"/>
          <w:numId w:val="27"/>
        </w:numPr>
        <w:jc w:val="both"/>
        <w:rPr>
          <w:rFonts w:ascii="Arial" w:hAnsi="Arial" w:cs="Arial"/>
        </w:rPr>
      </w:pPr>
      <w:r w:rsidRPr="006869BD">
        <w:rPr>
          <w:rFonts w:ascii="Arial" w:hAnsi="Arial" w:cs="Arial"/>
        </w:rPr>
        <w:t>Образац изјаве о независној понуди (Образац 4);</w:t>
      </w:r>
    </w:p>
    <w:p w:rsidR="00CF0B41" w:rsidRPr="006869BD" w:rsidRDefault="00CF0B41" w:rsidP="00CF0B41">
      <w:pPr>
        <w:pStyle w:val="ListParagraph"/>
        <w:numPr>
          <w:ilvl w:val="0"/>
          <w:numId w:val="27"/>
        </w:numPr>
        <w:jc w:val="both"/>
        <w:rPr>
          <w:rFonts w:ascii="Arial" w:hAnsi="Arial" w:cs="Arial"/>
        </w:rPr>
      </w:pPr>
      <w:r w:rsidRPr="006869BD">
        <w:rPr>
          <w:rFonts w:ascii="Arial" w:hAnsi="Arial" w:cs="Arial"/>
        </w:rPr>
        <w:t>Образац изјаве понуђача о испуњености услова за учешће у поступку јавне набавке - чл. 75. ЗЈН, наведених овом конурсном докумнтацијом, (Образац 5);</w:t>
      </w:r>
    </w:p>
    <w:p w:rsidR="00CF0B41" w:rsidRPr="006869BD" w:rsidRDefault="00CF0B41" w:rsidP="00CF0B41">
      <w:pPr>
        <w:numPr>
          <w:ilvl w:val="0"/>
          <w:numId w:val="27"/>
        </w:numPr>
        <w:spacing w:before="100" w:beforeAutospacing="1" w:line="210" w:lineRule="atLeast"/>
        <w:jc w:val="both"/>
        <w:rPr>
          <w:rFonts w:ascii="Arial" w:eastAsia="Times New Roman" w:hAnsi="Arial" w:cs="Arial"/>
          <w:color w:val="auto"/>
        </w:rPr>
      </w:pPr>
      <w:r w:rsidRPr="006869BD">
        <w:rPr>
          <w:rFonts w:ascii="Arial" w:eastAsia="Times New Roman" w:hAnsi="Arial" w:cs="Arial"/>
          <w:color w:val="auto"/>
        </w:rPr>
        <w:t xml:space="preserve">Образац изјаве подизвођача о испуњености услова за учешће у поступку јавне набавке  - чл. 75. ЗЈН, </w:t>
      </w:r>
      <w:r w:rsidRPr="006869BD">
        <w:rPr>
          <w:rFonts w:ascii="Arial" w:hAnsi="Arial" w:cs="Arial"/>
          <w:iCs/>
          <w:color w:val="auto"/>
        </w:rPr>
        <w:t>наведених овом конкурсном документацијом</w:t>
      </w:r>
      <w:r w:rsidR="00EA3176">
        <w:rPr>
          <w:rFonts w:ascii="Arial" w:eastAsia="Times New Roman" w:hAnsi="Arial" w:cs="Arial"/>
          <w:color w:val="auto"/>
        </w:rPr>
        <w:t xml:space="preserve"> (Образац 6)</w:t>
      </w:r>
      <w:r w:rsidR="00EA3176">
        <w:rPr>
          <w:rFonts w:ascii="Arial" w:eastAsia="Times New Roman" w:hAnsi="Arial" w:cs="Arial"/>
          <w:color w:val="auto"/>
          <w:lang/>
        </w:rPr>
        <w:t>.</w:t>
      </w:r>
    </w:p>
    <w:p w:rsidR="00CF0B41" w:rsidRPr="006869BD" w:rsidRDefault="00CF0B41"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6869BD" w:rsidRDefault="006869BD" w:rsidP="004943EA">
      <w:pPr>
        <w:jc w:val="both"/>
        <w:rPr>
          <w:rFonts w:ascii="Arial" w:hAnsi="Arial" w:cs="Arial"/>
          <w:lang/>
        </w:rPr>
      </w:pPr>
    </w:p>
    <w:p w:rsidR="00EA3176" w:rsidRPr="00EA3176" w:rsidRDefault="00EA3176" w:rsidP="004943EA">
      <w:pPr>
        <w:jc w:val="both"/>
        <w:rPr>
          <w:rFonts w:ascii="Arial" w:hAnsi="Arial" w:cs="Arial"/>
          <w:lang/>
        </w:rPr>
      </w:pPr>
    </w:p>
    <w:p w:rsidR="005271D2" w:rsidRPr="006869BD" w:rsidRDefault="005271D2" w:rsidP="004943EA">
      <w:pPr>
        <w:jc w:val="both"/>
        <w:rPr>
          <w:rFonts w:ascii="Arial" w:hAnsi="Arial" w:cs="Arial"/>
        </w:rPr>
      </w:pPr>
    </w:p>
    <w:p w:rsidR="00992ACA" w:rsidRPr="006869BD" w:rsidRDefault="00992ACA" w:rsidP="00992ACA">
      <w:pPr>
        <w:ind w:left="720"/>
        <w:jc w:val="right"/>
        <w:rPr>
          <w:rFonts w:ascii="Arial" w:hAnsi="Arial" w:cs="Arial"/>
          <w:b/>
          <w:bCs/>
          <w:iCs/>
          <w:sz w:val="28"/>
          <w:szCs w:val="28"/>
        </w:rPr>
      </w:pPr>
      <w:r w:rsidRPr="006869BD">
        <w:rPr>
          <w:rFonts w:ascii="Arial" w:hAnsi="Arial" w:cs="Arial"/>
          <w:b/>
          <w:bCs/>
          <w:iCs/>
          <w:sz w:val="28"/>
          <w:szCs w:val="28"/>
        </w:rPr>
        <w:t>(ОБРАЗАЦ 1)</w:t>
      </w:r>
    </w:p>
    <w:p w:rsidR="00992ACA" w:rsidRPr="006869BD" w:rsidRDefault="00992ACA" w:rsidP="00992ACA">
      <w:pPr>
        <w:ind w:left="720"/>
        <w:jc w:val="center"/>
        <w:rPr>
          <w:rFonts w:ascii="Arial" w:hAnsi="Arial" w:cs="Arial"/>
          <w:b/>
          <w:bCs/>
          <w:iCs/>
          <w:sz w:val="28"/>
          <w:szCs w:val="28"/>
        </w:rPr>
      </w:pPr>
      <w:r w:rsidRPr="006869BD">
        <w:rPr>
          <w:rFonts w:ascii="Arial" w:hAnsi="Arial" w:cs="Arial"/>
          <w:b/>
          <w:bCs/>
          <w:iCs/>
          <w:sz w:val="28"/>
          <w:szCs w:val="28"/>
        </w:rPr>
        <w:t>ОБРАЗАЦ ПОНУДЕ</w:t>
      </w:r>
    </w:p>
    <w:p w:rsidR="005271D2" w:rsidRPr="006869BD" w:rsidRDefault="005271D2" w:rsidP="004943EA">
      <w:pPr>
        <w:jc w:val="both"/>
        <w:rPr>
          <w:rFonts w:ascii="Arial" w:hAnsi="Arial" w:cs="Arial"/>
        </w:rPr>
      </w:pPr>
    </w:p>
    <w:p w:rsidR="00992ACA" w:rsidRPr="006869BD" w:rsidRDefault="00992ACA" w:rsidP="00992ACA">
      <w:pPr>
        <w:jc w:val="both"/>
        <w:rPr>
          <w:rFonts w:ascii="Arial" w:hAnsi="Arial" w:cs="Arial"/>
          <w:b/>
          <w:lang w:val="sr-Cyrl-CS"/>
        </w:rPr>
      </w:pPr>
      <w:r w:rsidRPr="00E27B1E">
        <w:rPr>
          <w:rFonts w:ascii="Arial" w:hAnsi="Arial" w:cs="Arial"/>
          <w:iCs/>
          <w:lang w:val="ru-RU"/>
        </w:rPr>
        <w:t>Понуда бр ________________ од __________________ за јавну набавку</w:t>
      </w:r>
      <w:r w:rsidR="00752E87">
        <w:rPr>
          <w:rFonts w:ascii="Arial" w:hAnsi="Arial" w:cs="Arial"/>
          <w:iCs/>
          <w:lang w:val="ru-RU"/>
        </w:rPr>
        <w:t xml:space="preserve"> </w:t>
      </w:r>
      <w:r w:rsidR="009D4BDF" w:rsidRPr="009D4BDF">
        <w:rPr>
          <w:rFonts w:ascii="Arial" w:hAnsi="Arial" w:cs="Arial"/>
          <w:b/>
          <w:lang w:val="sr-Cyrl-CS"/>
        </w:rPr>
        <w:t>Набавка добара за покретање, развој и унапређење доходовних активности ИРЛ</w:t>
      </w:r>
      <w:r w:rsidRPr="00E27B1E">
        <w:rPr>
          <w:rFonts w:ascii="Arial" w:hAnsi="Arial" w:cs="Arial"/>
          <w:b/>
          <w:lang w:val="hr-HR"/>
        </w:rPr>
        <w:t xml:space="preserve">, </w:t>
      </w:r>
      <w:r w:rsidRPr="00E27B1E">
        <w:rPr>
          <w:rFonts w:ascii="Arial" w:hAnsi="Arial" w:cs="Arial"/>
          <w:b/>
        </w:rPr>
        <w:t xml:space="preserve">интерни број </w:t>
      </w:r>
      <w:r w:rsidRPr="00E27B1E">
        <w:rPr>
          <w:rFonts w:ascii="Arial" w:hAnsi="Arial" w:cs="Arial"/>
          <w:b/>
          <w:lang w:val="sr-Cyrl-CS"/>
        </w:rPr>
        <w:t xml:space="preserve">ЈНМВ  </w:t>
      </w:r>
      <w:r w:rsidR="00794336">
        <w:rPr>
          <w:rFonts w:ascii="Arial" w:hAnsi="Arial" w:cs="Arial"/>
          <w:b/>
          <w:lang w:val="sr-Cyrl-CS"/>
        </w:rPr>
        <w:t>8</w:t>
      </w:r>
      <w:r w:rsidR="00AE7A9E" w:rsidRPr="00E27B1E">
        <w:rPr>
          <w:rFonts w:ascii="Arial" w:hAnsi="Arial" w:cs="Arial"/>
          <w:b/>
          <w:lang w:val="sr-Cyrl-CS"/>
        </w:rPr>
        <w:t>/</w:t>
      </w:r>
      <w:r w:rsidR="00E27B1E">
        <w:rPr>
          <w:rFonts w:ascii="Arial" w:hAnsi="Arial" w:cs="Arial"/>
          <w:b/>
          <w:lang w:val="sr-Cyrl-CS"/>
        </w:rPr>
        <w:t>20</w:t>
      </w:r>
      <w:r w:rsidRPr="00E27B1E">
        <w:rPr>
          <w:rFonts w:ascii="Arial" w:hAnsi="Arial" w:cs="Arial"/>
          <w:b/>
          <w:lang w:val="sr-Cyrl-CS"/>
        </w:rPr>
        <w:t xml:space="preserve">, </w:t>
      </w:r>
      <w:r w:rsidRPr="00E27B1E">
        <w:rPr>
          <w:rFonts w:ascii="Arial" w:hAnsi="Arial" w:cs="Arial"/>
          <w:b/>
          <w:lang w:val="ru-RU"/>
        </w:rPr>
        <w:t xml:space="preserve">наведене у Плану јавних набавки под бројем </w:t>
      </w:r>
      <w:r w:rsidR="00AE7A9E" w:rsidRPr="00E27B1E">
        <w:rPr>
          <w:rFonts w:ascii="Arial" w:hAnsi="Arial" w:cs="Arial"/>
          <w:b/>
          <w:lang w:val="ru-RU"/>
        </w:rPr>
        <w:t>1.1.</w:t>
      </w:r>
      <w:r w:rsidR="009D4BDF">
        <w:rPr>
          <w:rFonts w:ascii="Arial" w:hAnsi="Arial" w:cs="Arial"/>
          <w:b/>
          <w:lang w:val="ru-RU"/>
        </w:rPr>
        <w:t>4</w:t>
      </w:r>
      <w:r w:rsidR="00AE7A9E" w:rsidRPr="00E27B1E">
        <w:rPr>
          <w:rFonts w:ascii="Arial" w:hAnsi="Arial" w:cs="Arial"/>
          <w:b/>
          <w:lang w:val="ru-RU"/>
        </w:rPr>
        <w:t>/</w:t>
      </w:r>
      <w:r w:rsidR="00E27B1E">
        <w:rPr>
          <w:rFonts w:ascii="Arial" w:hAnsi="Arial" w:cs="Arial"/>
          <w:b/>
          <w:lang w:val="ru-RU"/>
        </w:rPr>
        <w:t>20</w:t>
      </w:r>
    </w:p>
    <w:p w:rsidR="00992ACA" w:rsidRPr="006869BD" w:rsidRDefault="00992ACA" w:rsidP="00992ACA">
      <w:pPr>
        <w:jc w:val="both"/>
        <w:rPr>
          <w:rFonts w:ascii="Arial" w:hAnsi="Arial" w:cs="Arial"/>
          <w:i/>
          <w:iCs/>
          <w:lang w:val="ru-RU"/>
        </w:rPr>
      </w:pPr>
    </w:p>
    <w:p w:rsidR="00992ACA" w:rsidRPr="006869BD" w:rsidRDefault="00992ACA" w:rsidP="00992ACA">
      <w:pPr>
        <w:rPr>
          <w:rFonts w:ascii="Arial" w:hAnsi="Arial" w:cs="Arial"/>
          <w:i/>
          <w:iCs/>
        </w:rPr>
      </w:pPr>
      <w:r w:rsidRPr="006869BD">
        <w:rPr>
          <w:rFonts w:ascii="Arial" w:hAnsi="Arial" w:cs="Arial"/>
          <w:b/>
          <w:bCs/>
          <w:i/>
          <w:iCs/>
        </w:rPr>
        <w:t>1)ОПШТИ ПОДАЦИ О ПОНУЂАЧУ</w:t>
      </w:r>
    </w:p>
    <w:tbl>
      <w:tblPr>
        <w:tblW w:w="0" w:type="auto"/>
        <w:jc w:val="center"/>
        <w:tblInd w:w="-20" w:type="dxa"/>
        <w:tblLayout w:type="fixed"/>
        <w:tblLook w:val="0000"/>
      </w:tblPr>
      <w:tblGrid>
        <w:gridCol w:w="4621"/>
        <w:gridCol w:w="4660"/>
      </w:tblGrid>
      <w:tr w:rsidR="00992ACA" w:rsidRPr="006869BD" w:rsidTr="00752E87">
        <w:trPr>
          <w:jc w:val="center"/>
        </w:trPr>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rPr>
            </w:pPr>
            <w:r w:rsidRPr="006869BD">
              <w:rPr>
                <w:rFonts w:ascii="Arial" w:hAnsi="Arial" w:cs="Arial"/>
                <w:i/>
                <w:iCs/>
              </w:rPr>
              <w:t>Назив понуђача:</w:t>
            </w:r>
          </w:p>
          <w:p w:rsidR="00992ACA" w:rsidRPr="006869BD"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rPr>
            </w:pPr>
          </w:p>
          <w:p w:rsidR="00992ACA" w:rsidRPr="006869BD" w:rsidRDefault="00992ACA" w:rsidP="00343FEA">
            <w:pPr>
              <w:rPr>
                <w:rFonts w:ascii="Arial" w:hAnsi="Arial" w:cs="Arial"/>
                <w:b/>
                <w:bCs/>
                <w:i/>
                <w:iCs/>
              </w:rPr>
            </w:pPr>
          </w:p>
          <w:p w:rsidR="00992ACA" w:rsidRPr="006869BD" w:rsidRDefault="00992ACA" w:rsidP="00343FEA">
            <w:pPr>
              <w:rPr>
                <w:rFonts w:ascii="Arial" w:hAnsi="Arial" w:cs="Arial"/>
                <w:b/>
                <w:bCs/>
                <w:i/>
                <w:iCs/>
              </w:rPr>
            </w:pPr>
          </w:p>
        </w:tc>
      </w:tr>
      <w:tr w:rsidR="00992ACA" w:rsidRPr="006869BD" w:rsidTr="00752E87">
        <w:trPr>
          <w:jc w:val="center"/>
        </w:trPr>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rPr>
            </w:pPr>
            <w:r w:rsidRPr="006869BD">
              <w:rPr>
                <w:rFonts w:ascii="Arial" w:hAnsi="Arial" w:cs="Arial"/>
                <w:i/>
                <w:iCs/>
              </w:rPr>
              <w:t>Адреса понуђача:</w:t>
            </w:r>
          </w:p>
          <w:p w:rsidR="00992ACA" w:rsidRPr="006869BD"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rPr>
            </w:pPr>
          </w:p>
          <w:p w:rsidR="00992ACA" w:rsidRPr="006869BD" w:rsidRDefault="00992ACA" w:rsidP="00343FEA">
            <w:pPr>
              <w:rPr>
                <w:rFonts w:ascii="Arial" w:hAnsi="Arial" w:cs="Arial"/>
                <w:b/>
                <w:bCs/>
                <w:i/>
                <w:iCs/>
              </w:rPr>
            </w:pPr>
          </w:p>
          <w:p w:rsidR="00992ACA" w:rsidRPr="006869BD" w:rsidRDefault="00992ACA" w:rsidP="00343FEA">
            <w:pPr>
              <w:rPr>
                <w:rFonts w:ascii="Arial" w:hAnsi="Arial" w:cs="Arial"/>
                <w:b/>
                <w:bCs/>
                <w:i/>
                <w:iCs/>
              </w:rPr>
            </w:pPr>
          </w:p>
        </w:tc>
      </w:tr>
      <w:tr w:rsidR="00992ACA" w:rsidRPr="006869BD" w:rsidTr="00752E87">
        <w:trPr>
          <w:jc w:val="center"/>
        </w:trPr>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rPr>
            </w:pPr>
            <w:r w:rsidRPr="006869BD">
              <w:rPr>
                <w:rFonts w:ascii="Arial" w:hAnsi="Arial" w:cs="Arial"/>
                <w:i/>
                <w:iCs/>
              </w:rPr>
              <w:t>Матични број понуђача:</w:t>
            </w:r>
          </w:p>
          <w:p w:rsidR="00992ACA" w:rsidRPr="006869BD"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rPr>
            </w:pPr>
          </w:p>
          <w:p w:rsidR="00992ACA" w:rsidRPr="006869BD" w:rsidRDefault="00992ACA" w:rsidP="00343FEA">
            <w:pPr>
              <w:rPr>
                <w:rFonts w:ascii="Arial" w:hAnsi="Arial" w:cs="Arial"/>
                <w:b/>
                <w:bCs/>
                <w:i/>
                <w:iCs/>
              </w:rPr>
            </w:pPr>
          </w:p>
          <w:p w:rsidR="00992ACA" w:rsidRPr="006869BD" w:rsidRDefault="00992ACA" w:rsidP="00343FEA">
            <w:pPr>
              <w:rPr>
                <w:rFonts w:ascii="Arial" w:hAnsi="Arial" w:cs="Arial"/>
                <w:b/>
                <w:bCs/>
                <w:i/>
                <w:iCs/>
              </w:rPr>
            </w:pPr>
          </w:p>
        </w:tc>
      </w:tr>
      <w:tr w:rsidR="00992ACA" w:rsidRPr="006869BD" w:rsidTr="00752E87">
        <w:trPr>
          <w:jc w:val="center"/>
        </w:trPr>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lang w:val="ru-RU"/>
              </w:rPr>
            </w:pPr>
            <w:r w:rsidRPr="006869BD">
              <w:rPr>
                <w:rFonts w:ascii="Arial" w:hAnsi="Arial" w:cs="Arial"/>
                <w:i/>
                <w:iCs/>
                <w:lang w:val="ru-RU"/>
              </w:rPr>
              <w:t>Порески идентификациони број понуђача (ПИБ):</w:t>
            </w:r>
          </w:p>
          <w:p w:rsidR="00992ACA" w:rsidRPr="006869BD"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lang w:val="ru-RU"/>
              </w:rPr>
            </w:pPr>
          </w:p>
        </w:tc>
      </w:tr>
      <w:tr w:rsidR="00992ACA" w:rsidRPr="006869BD" w:rsidTr="00752E87">
        <w:trPr>
          <w:jc w:val="center"/>
        </w:trPr>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rPr>
            </w:pPr>
            <w:r w:rsidRPr="006869BD">
              <w:rPr>
                <w:rFonts w:ascii="Arial" w:hAnsi="Arial" w:cs="Arial"/>
                <w:i/>
                <w:iCs/>
              </w:rPr>
              <w:t>Име особе за контакт:</w:t>
            </w:r>
          </w:p>
          <w:p w:rsidR="00992ACA" w:rsidRPr="006869BD"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rPr>
            </w:pPr>
          </w:p>
          <w:p w:rsidR="00992ACA" w:rsidRPr="006869BD" w:rsidRDefault="00992ACA" w:rsidP="00343FEA">
            <w:pPr>
              <w:rPr>
                <w:rFonts w:ascii="Arial" w:hAnsi="Arial" w:cs="Arial"/>
                <w:b/>
                <w:bCs/>
                <w:i/>
                <w:iCs/>
              </w:rPr>
            </w:pPr>
          </w:p>
          <w:p w:rsidR="00992ACA" w:rsidRPr="006869BD" w:rsidRDefault="00992ACA" w:rsidP="00343FEA">
            <w:pPr>
              <w:rPr>
                <w:rFonts w:ascii="Arial" w:hAnsi="Arial" w:cs="Arial"/>
                <w:b/>
                <w:bCs/>
                <w:i/>
                <w:iCs/>
              </w:rPr>
            </w:pPr>
          </w:p>
        </w:tc>
      </w:tr>
      <w:tr w:rsidR="00992ACA" w:rsidRPr="006869BD" w:rsidTr="00752E87">
        <w:trPr>
          <w:jc w:val="center"/>
        </w:trPr>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lang w:val="ru-RU"/>
              </w:rPr>
            </w:pPr>
            <w:r w:rsidRPr="006869BD">
              <w:rPr>
                <w:rFonts w:ascii="Arial" w:hAnsi="Arial" w:cs="Arial"/>
                <w:i/>
                <w:iCs/>
                <w:lang w:val="ru-RU"/>
              </w:rPr>
              <w:t>Електронска адреса понуђача (</w:t>
            </w:r>
            <w:r w:rsidRPr="006869BD">
              <w:rPr>
                <w:rFonts w:ascii="Arial" w:hAnsi="Arial" w:cs="Arial"/>
                <w:i/>
                <w:iCs/>
              </w:rPr>
              <w:t>e</w:t>
            </w:r>
            <w:r w:rsidRPr="006869BD">
              <w:rPr>
                <w:rFonts w:ascii="Arial" w:hAnsi="Arial" w:cs="Arial"/>
                <w:i/>
                <w:iCs/>
                <w:lang w:val="ru-RU"/>
              </w:rPr>
              <w:t>-</w:t>
            </w:r>
            <w:r w:rsidRPr="006869BD">
              <w:rPr>
                <w:rFonts w:ascii="Arial" w:hAnsi="Arial" w:cs="Arial"/>
                <w:i/>
                <w:iCs/>
              </w:rPr>
              <w:t>mail</w:t>
            </w:r>
            <w:r w:rsidRPr="006869BD">
              <w:rPr>
                <w:rFonts w:ascii="Arial" w:hAnsi="Arial" w:cs="Arial"/>
                <w:i/>
                <w:iCs/>
                <w:lang w:val="ru-RU"/>
              </w:rPr>
              <w:t>):</w:t>
            </w:r>
          </w:p>
          <w:p w:rsidR="00992ACA" w:rsidRPr="006869BD"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lang w:val="ru-RU"/>
              </w:rPr>
            </w:pPr>
          </w:p>
        </w:tc>
      </w:tr>
      <w:tr w:rsidR="00992ACA" w:rsidRPr="006869BD" w:rsidTr="00752E87">
        <w:trPr>
          <w:jc w:val="center"/>
        </w:trPr>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rPr>
            </w:pPr>
            <w:r w:rsidRPr="006869BD">
              <w:rPr>
                <w:rFonts w:ascii="Arial" w:hAnsi="Arial" w:cs="Arial"/>
                <w:i/>
                <w:iCs/>
              </w:rPr>
              <w:t>Телефон:</w:t>
            </w:r>
          </w:p>
          <w:p w:rsidR="00992ACA" w:rsidRPr="006869BD"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rPr>
            </w:pPr>
          </w:p>
          <w:p w:rsidR="00992ACA" w:rsidRPr="006869BD" w:rsidRDefault="00992ACA" w:rsidP="00343FEA">
            <w:pPr>
              <w:rPr>
                <w:rFonts w:ascii="Arial" w:hAnsi="Arial" w:cs="Arial"/>
                <w:b/>
                <w:bCs/>
                <w:i/>
                <w:iCs/>
              </w:rPr>
            </w:pPr>
          </w:p>
          <w:p w:rsidR="00992ACA" w:rsidRPr="006869BD" w:rsidRDefault="00992ACA" w:rsidP="00343FEA">
            <w:pPr>
              <w:rPr>
                <w:rFonts w:ascii="Arial" w:hAnsi="Arial" w:cs="Arial"/>
                <w:b/>
                <w:bCs/>
                <w:i/>
                <w:iCs/>
              </w:rPr>
            </w:pPr>
          </w:p>
        </w:tc>
      </w:tr>
      <w:tr w:rsidR="00992ACA" w:rsidRPr="006869BD" w:rsidTr="00752E87">
        <w:trPr>
          <w:jc w:val="center"/>
        </w:trPr>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rPr>
            </w:pPr>
            <w:r w:rsidRPr="006869BD">
              <w:rPr>
                <w:rFonts w:ascii="Arial" w:hAnsi="Arial" w:cs="Arial"/>
                <w:i/>
                <w:iCs/>
              </w:rPr>
              <w:t>Телефакс:</w:t>
            </w:r>
          </w:p>
          <w:p w:rsidR="00992ACA" w:rsidRPr="006869BD"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rPr>
            </w:pPr>
          </w:p>
          <w:p w:rsidR="00992ACA" w:rsidRPr="006869BD" w:rsidRDefault="00992ACA" w:rsidP="00343FEA">
            <w:pPr>
              <w:rPr>
                <w:rFonts w:ascii="Arial" w:hAnsi="Arial" w:cs="Arial"/>
                <w:b/>
                <w:bCs/>
                <w:i/>
                <w:iCs/>
              </w:rPr>
            </w:pPr>
          </w:p>
          <w:p w:rsidR="00992ACA" w:rsidRPr="006869BD" w:rsidRDefault="00992ACA" w:rsidP="00343FEA">
            <w:pPr>
              <w:rPr>
                <w:rFonts w:ascii="Arial" w:hAnsi="Arial" w:cs="Arial"/>
                <w:b/>
                <w:bCs/>
                <w:i/>
                <w:iCs/>
              </w:rPr>
            </w:pPr>
          </w:p>
        </w:tc>
      </w:tr>
      <w:tr w:rsidR="00992ACA" w:rsidRPr="006869BD" w:rsidTr="00752E87">
        <w:trPr>
          <w:jc w:val="center"/>
        </w:trPr>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lang w:val="ru-RU"/>
              </w:rPr>
            </w:pPr>
            <w:r w:rsidRPr="006869BD">
              <w:rPr>
                <w:rFonts w:ascii="Arial" w:hAnsi="Arial" w:cs="Arial"/>
                <w:i/>
                <w:iCs/>
                <w:lang w:val="ru-RU"/>
              </w:rPr>
              <w:t>Број рачуна понуђача и назив банке:</w:t>
            </w:r>
          </w:p>
          <w:p w:rsidR="00992ACA" w:rsidRPr="006869BD"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lang w:val="ru-RU"/>
              </w:rPr>
            </w:pPr>
          </w:p>
          <w:p w:rsidR="00992ACA" w:rsidRPr="006869BD" w:rsidRDefault="00992ACA" w:rsidP="00343FEA">
            <w:pPr>
              <w:rPr>
                <w:rFonts w:ascii="Arial" w:hAnsi="Arial" w:cs="Arial"/>
                <w:b/>
                <w:bCs/>
                <w:i/>
                <w:iCs/>
                <w:lang w:val="ru-RU"/>
              </w:rPr>
            </w:pPr>
          </w:p>
          <w:p w:rsidR="00992ACA" w:rsidRPr="006869BD" w:rsidRDefault="00992ACA" w:rsidP="00343FEA">
            <w:pPr>
              <w:rPr>
                <w:rFonts w:ascii="Arial" w:hAnsi="Arial" w:cs="Arial"/>
                <w:b/>
                <w:bCs/>
                <w:i/>
                <w:iCs/>
                <w:lang w:val="ru-RU"/>
              </w:rPr>
            </w:pPr>
          </w:p>
        </w:tc>
      </w:tr>
      <w:tr w:rsidR="00992ACA" w:rsidRPr="006869BD" w:rsidTr="00752E87">
        <w:trPr>
          <w:jc w:val="center"/>
        </w:trPr>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lang w:val="ru-RU"/>
              </w:rPr>
            </w:pPr>
            <w:r w:rsidRPr="006869BD">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ind w:firstLine="708"/>
              <w:rPr>
                <w:rFonts w:ascii="Arial" w:hAnsi="Arial" w:cs="Arial"/>
                <w:b/>
                <w:bCs/>
                <w:i/>
                <w:iCs/>
                <w:lang w:val="ru-RU"/>
              </w:rPr>
            </w:pPr>
          </w:p>
          <w:p w:rsidR="00992ACA" w:rsidRPr="006869BD" w:rsidRDefault="00992ACA" w:rsidP="00343FEA">
            <w:pPr>
              <w:ind w:firstLine="708"/>
              <w:rPr>
                <w:rFonts w:ascii="Arial" w:hAnsi="Arial" w:cs="Arial"/>
                <w:b/>
                <w:bCs/>
                <w:i/>
                <w:iCs/>
                <w:lang w:val="ru-RU"/>
              </w:rPr>
            </w:pPr>
          </w:p>
          <w:p w:rsidR="00992ACA" w:rsidRPr="006869BD" w:rsidRDefault="00992ACA" w:rsidP="00343FEA">
            <w:pPr>
              <w:ind w:firstLine="708"/>
              <w:rPr>
                <w:rFonts w:ascii="Arial" w:hAnsi="Arial" w:cs="Arial"/>
                <w:b/>
                <w:bCs/>
                <w:i/>
                <w:iCs/>
                <w:lang w:val="ru-RU"/>
              </w:rPr>
            </w:pPr>
          </w:p>
        </w:tc>
      </w:tr>
    </w:tbl>
    <w:p w:rsidR="00992ACA" w:rsidRPr="006869BD" w:rsidRDefault="00992ACA" w:rsidP="00992ACA">
      <w:pPr>
        <w:rPr>
          <w:rFonts w:ascii="Arial" w:eastAsia="TimesNewRomanPSMT" w:hAnsi="Arial" w:cs="Arial"/>
          <w:b/>
          <w:bCs/>
          <w:i/>
          <w:iCs/>
          <w:lang w:val="ru-RU"/>
        </w:rPr>
      </w:pPr>
    </w:p>
    <w:p w:rsidR="00992ACA" w:rsidRPr="006869BD" w:rsidRDefault="00992ACA" w:rsidP="00992ACA">
      <w:pPr>
        <w:rPr>
          <w:rFonts w:ascii="Arial" w:hAnsi="Arial" w:cs="Arial"/>
        </w:rPr>
      </w:pPr>
      <w:r w:rsidRPr="006869BD">
        <w:rPr>
          <w:rFonts w:ascii="Arial" w:eastAsia="TimesNewRomanPSMT" w:hAnsi="Arial" w:cs="Arial"/>
          <w:b/>
          <w:bCs/>
          <w:i/>
          <w:iCs/>
        </w:rPr>
        <w:t xml:space="preserve">2) ПОНУДУ ПОДНОСИ: </w:t>
      </w:r>
    </w:p>
    <w:tbl>
      <w:tblPr>
        <w:tblW w:w="0" w:type="auto"/>
        <w:jc w:val="center"/>
        <w:tblInd w:w="-20" w:type="dxa"/>
        <w:tblLayout w:type="fixed"/>
        <w:tblLook w:val="0000"/>
      </w:tblPr>
      <w:tblGrid>
        <w:gridCol w:w="9282"/>
      </w:tblGrid>
      <w:tr w:rsidR="00992ACA" w:rsidRPr="006869BD" w:rsidTr="00752E87">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jc w:val="center"/>
              <w:rPr>
                <w:rFonts w:ascii="Arial" w:hAnsi="Arial" w:cs="Arial"/>
              </w:rPr>
            </w:pPr>
          </w:p>
          <w:p w:rsidR="00992ACA" w:rsidRPr="006869BD" w:rsidRDefault="00992ACA" w:rsidP="00343FEA">
            <w:pPr>
              <w:jc w:val="center"/>
              <w:rPr>
                <w:rFonts w:ascii="Arial" w:eastAsia="TimesNewRomanPSMT" w:hAnsi="Arial" w:cs="Arial"/>
                <w:b/>
                <w:bCs/>
              </w:rPr>
            </w:pPr>
            <w:r w:rsidRPr="006869BD">
              <w:rPr>
                <w:rFonts w:ascii="Arial" w:eastAsia="TimesNewRomanPSMT" w:hAnsi="Arial" w:cs="Arial"/>
                <w:b/>
                <w:bCs/>
              </w:rPr>
              <w:t xml:space="preserve">А) САМОСТАЛНО </w:t>
            </w:r>
          </w:p>
        </w:tc>
      </w:tr>
      <w:tr w:rsidR="00992ACA" w:rsidRPr="006869BD" w:rsidTr="00752E87">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jc w:val="center"/>
              <w:rPr>
                <w:rFonts w:ascii="Arial" w:eastAsia="TimesNewRomanPSMT" w:hAnsi="Arial" w:cs="Arial"/>
                <w:b/>
                <w:bCs/>
              </w:rPr>
            </w:pPr>
          </w:p>
          <w:p w:rsidR="00992ACA" w:rsidRPr="006869BD" w:rsidRDefault="00992ACA" w:rsidP="00343FEA">
            <w:pPr>
              <w:jc w:val="center"/>
              <w:rPr>
                <w:rFonts w:ascii="Arial" w:eastAsia="TimesNewRomanPSMT" w:hAnsi="Arial" w:cs="Arial"/>
                <w:b/>
                <w:bCs/>
              </w:rPr>
            </w:pPr>
            <w:r w:rsidRPr="006869BD">
              <w:rPr>
                <w:rFonts w:ascii="Arial" w:eastAsia="TimesNewRomanPSMT" w:hAnsi="Arial" w:cs="Arial"/>
                <w:b/>
                <w:bCs/>
              </w:rPr>
              <w:t>Б) СА ПОДИЗВОЂАЧЕМ</w:t>
            </w:r>
          </w:p>
        </w:tc>
      </w:tr>
      <w:tr w:rsidR="00992ACA" w:rsidRPr="006869BD" w:rsidTr="00752E87">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jc w:val="center"/>
              <w:rPr>
                <w:rFonts w:ascii="Arial" w:eastAsia="TimesNewRomanPSMT" w:hAnsi="Arial" w:cs="Arial"/>
                <w:b/>
                <w:bCs/>
              </w:rPr>
            </w:pPr>
          </w:p>
          <w:p w:rsidR="00992ACA" w:rsidRPr="006869BD" w:rsidRDefault="00992ACA" w:rsidP="00343FEA">
            <w:pPr>
              <w:jc w:val="center"/>
              <w:rPr>
                <w:rFonts w:ascii="Arial" w:hAnsi="Arial" w:cs="Arial"/>
                <w:b/>
                <w:i/>
                <w:iCs/>
                <w:lang w:val="ru-RU"/>
              </w:rPr>
            </w:pPr>
            <w:r w:rsidRPr="006869BD">
              <w:rPr>
                <w:rFonts w:ascii="Arial" w:eastAsia="TimesNewRomanPSMT" w:hAnsi="Arial" w:cs="Arial"/>
                <w:b/>
                <w:bCs/>
              </w:rPr>
              <w:t>В) КАО ЗАЈЕДНИЧКУ ПОНУДУ</w:t>
            </w:r>
          </w:p>
        </w:tc>
      </w:tr>
    </w:tbl>
    <w:p w:rsidR="00992ACA" w:rsidRPr="006869BD" w:rsidRDefault="00992ACA" w:rsidP="00992ACA">
      <w:pPr>
        <w:jc w:val="both"/>
        <w:rPr>
          <w:rFonts w:ascii="Arial" w:hAnsi="Arial" w:cs="Arial"/>
          <w:b/>
          <w:i/>
          <w:iCs/>
          <w:lang w:val="ru-RU"/>
        </w:rPr>
      </w:pPr>
    </w:p>
    <w:p w:rsidR="00992ACA" w:rsidRDefault="00992ACA" w:rsidP="00992ACA">
      <w:pPr>
        <w:jc w:val="both"/>
        <w:rPr>
          <w:rFonts w:ascii="Arial" w:hAnsi="Arial" w:cs="Arial"/>
          <w:i/>
          <w:iCs/>
          <w:lang w:val="ru-RU"/>
        </w:rPr>
      </w:pPr>
      <w:r w:rsidRPr="006869BD">
        <w:rPr>
          <w:rFonts w:ascii="Arial" w:hAnsi="Arial" w:cs="Arial"/>
          <w:b/>
          <w:i/>
          <w:iCs/>
          <w:lang w:val="ru-RU"/>
        </w:rPr>
        <w:t>Напомена:</w:t>
      </w:r>
      <w:r w:rsidRPr="006869BD">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9D4BDF" w:rsidRPr="006869BD" w:rsidRDefault="009D4BDF" w:rsidP="00992ACA">
      <w:pPr>
        <w:jc w:val="both"/>
        <w:rPr>
          <w:rFonts w:ascii="Arial" w:eastAsia="TimesNewRomanPSMT" w:hAnsi="Arial" w:cs="Arial"/>
          <w:bCs/>
          <w:lang w:val="ru-RU"/>
        </w:rPr>
      </w:pPr>
    </w:p>
    <w:p w:rsidR="00992ACA" w:rsidRPr="006869BD" w:rsidRDefault="00992ACA" w:rsidP="00992ACA">
      <w:pPr>
        <w:jc w:val="both"/>
        <w:rPr>
          <w:rFonts w:ascii="Arial" w:eastAsia="TimesNewRomanPSMT" w:hAnsi="Arial" w:cs="Arial"/>
          <w:b/>
          <w:bCs/>
          <w:i/>
        </w:rPr>
      </w:pPr>
      <w:r w:rsidRPr="006869BD">
        <w:rPr>
          <w:rFonts w:ascii="Arial" w:eastAsia="TimesNewRomanPSMT" w:hAnsi="Arial" w:cs="Arial"/>
          <w:b/>
          <w:bCs/>
          <w:i/>
          <w:lang w:val="sr-Cyrl-CS"/>
        </w:rPr>
        <w:t xml:space="preserve">3) </w:t>
      </w:r>
      <w:r w:rsidRPr="006869BD">
        <w:rPr>
          <w:rFonts w:ascii="Arial" w:eastAsia="TimesNewRomanPSMT" w:hAnsi="Arial" w:cs="Arial"/>
          <w:b/>
          <w:bCs/>
          <w:i/>
        </w:rPr>
        <w:t xml:space="preserve">ПОДАЦИ О ПОДИЗВОЂАЧУ </w:t>
      </w:r>
    </w:p>
    <w:p w:rsidR="00992ACA" w:rsidRPr="006869BD" w:rsidRDefault="00992ACA" w:rsidP="00992ACA">
      <w:pPr>
        <w:jc w:val="both"/>
        <w:rPr>
          <w:rFonts w:ascii="Arial" w:hAnsi="Arial" w:cs="Arial"/>
        </w:rPr>
      </w:pPr>
      <w:r w:rsidRPr="006869BD">
        <w:rPr>
          <w:rFonts w:ascii="Arial" w:eastAsia="TimesNewRomanPSMT" w:hAnsi="Arial" w:cs="Arial"/>
          <w:b/>
          <w:bCs/>
          <w:i/>
        </w:rPr>
        <w:tab/>
      </w:r>
    </w:p>
    <w:tbl>
      <w:tblPr>
        <w:tblW w:w="0" w:type="auto"/>
        <w:jc w:val="center"/>
        <w:tblInd w:w="-20" w:type="dxa"/>
        <w:tblLayout w:type="fixed"/>
        <w:tblLook w:val="0000"/>
      </w:tblPr>
      <w:tblGrid>
        <w:gridCol w:w="465"/>
        <w:gridCol w:w="4219"/>
        <w:gridCol w:w="4598"/>
      </w:tblGrid>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hAnsi="Arial" w:cs="Arial"/>
              </w:rPr>
            </w:pPr>
          </w:p>
          <w:p w:rsidR="00992ACA" w:rsidRPr="006869BD" w:rsidRDefault="00992ACA" w:rsidP="00343FEA">
            <w:pPr>
              <w:rPr>
                <w:rFonts w:ascii="Arial" w:eastAsia="TimesNewRomanPSMT" w:hAnsi="Arial" w:cs="Arial"/>
                <w:bCs/>
                <w:i/>
              </w:rPr>
            </w:pPr>
            <w:r w:rsidRPr="006869BD">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lang w:val="ru-RU"/>
              </w:rPr>
            </w:pPr>
            <w:r w:rsidRPr="006869BD">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lang w:val="ru-RU"/>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lang w:val="ru-RU"/>
              </w:rPr>
            </w:pPr>
            <w:r w:rsidRPr="006869BD">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lang w:val="ru-RU"/>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Cs/>
                <w:i/>
              </w:rPr>
            </w:pPr>
            <w:r w:rsidRPr="006869BD">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lang w:val="ru-RU"/>
              </w:rPr>
            </w:pPr>
            <w:r w:rsidRPr="006869BD">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lang w:val="ru-RU"/>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lang w:val="ru-RU"/>
              </w:rPr>
            </w:pPr>
            <w:r w:rsidRPr="006869BD">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lang w:val="ru-RU"/>
              </w:rPr>
            </w:pPr>
          </w:p>
        </w:tc>
      </w:tr>
    </w:tbl>
    <w:p w:rsidR="00992ACA" w:rsidRPr="006869BD" w:rsidRDefault="00992ACA" w:rsidP="00992ACA">
      <w:pPr>
        <w:jc w:val="both"/>
        <w:rPr>
          <w:rFonts w:ascii="Arial" w:hAnsi="Arial" w:cs="Arial"/>
          <w:b/>
          <w:bCs/>
          <w:i/>
          <w:iCs/>
          <w:u w:val="single"/>
          <w:lang w:val="ru-RU"/>
        </w:rPr>
      </w:pPr>
    </w:p>
    <w:p w:rsidR="00992ACA" w:rsidRPr="006869BD" w:rsidRDefault="00992ACA" w:rsidP="00992ACA">
      <w:pPr>
        <w:jc w:val="both"/>
        <w:rPr>
          <w:rFonts w:ascii="Arial" w:hAnsi="Arial" w:cs="Arial"/>
          <w:b/>
          <w:bCs/>
          <w:i/>
          <w:iCs/>
          <w:u w:val="single"/>
          <w:lang w:val="ru-RU"/>
        </w:rPr>
      </w:pPr>
    </w:p>
    <w:p w:rsidR="00992ACA" w:rsidRPr="006869BD" w:rsidRDefault="00992ACA" w:rsidP="00992ACA">
      <w:pPr>
        <w:jc w:val="both"/>
        <w:rPr>
          <w:rFonts w:ascii="Arial" w:hAnsi="Arial" w:cs="Arial"/>
          <w:i/>
          <w:iCs/>
          <w:lang w:val="ru-RU"/>
        </w:rPr>
      </w:pPr>
      <w:r w:rsidRPr="006869BD">
        <w:rPr>
          <w:rFonts w:ascii="Arial" w:hAnsi="Arial" w:cs="Arial"/>
          <w:b/>
          <w:bCs/>
          <w:i/>
          <w:iCs/>
          <w:u w:val="single"/>
          <w:lang w:val="ru-RU"/>
        </w:rPr>
        <w:t>Напомена:</w:t>
      </w:r>
    </w:p>
    <w:p w:rsidR="00992ACA" w:rsidRPr="006869BD" w:rsidRDefault="00992ACA" w:rsidP="00992ACA">
      <w:pPr>
        <w:jc w:val="both"/>
        <w:rPr>
          <w:rFonts w:ascii="Arial" w:eastAsia="TimesNewRomanPSMT" w:hAnsi="Arial" w:cs="Arial"/>
          <w:b/>
          <w:bCs/>
          <w:lang w:val="ru-RU"/>
        </w:rPr>
      </w:pPr>
      <w:r w:rsidRPr="006869BD">
        <w:rPr>
          <w:rFonts w:ascii="Arial" w:hAnsi="Arial" w:cs="Arial"/>
          <w:i/>
          <w:iCs/>
          <w:lang w:val="ru-RU"/>
        </w:rPr>
        <w:t>Табелу „Подаци о подизвођачу“ попуњавају само они понуђачи који п</w:t>
      </w:r>
      <w:r w:rsidR="00794336">
        <w:rPr>
          <w:rFonts w:ascii="Arial" w:hAnsi="Arial" w:cs="Arial"/>
          <w:i/>
          <w:iCs/>
          <w:lang w:val="ru-RU"/>
        </w:rPr>
        <w:t>односе</w:t>
      </w:r>
      <w:r w:rsidRPr="006869BD">
        <w:rPr>
          <w:rFonts w:ascii="Arial" w:hAnsi="Arial" w:cs="Arial"/>
          <w:i/>
          <w:iCs/>
          <w:lang w:val="ru-RU"/>
        </w:rPr>
        <w:t xml:space="preserve">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92ACA" w:rsidRPr="006869BD" w:rsidRDefault="00992ACA" w:rsidP="00992ACA">
      <w:pPr>
        <w:jc w:val="both"/>
        <w:rPr>
          <w:rFonts w:ascii="Arial" w:eastAsia="TimesNewRomanPSMT" w:hAnsi="Arial" w:cs="Arial"/>
          <w:b/>
          <w:bCs/>
          <w:lang w:val="ru-RU"/>
        </w:rPr>
      </w:pPr>
    </w:p>
    <w:p w:rsidR="00992ACA" w:rsidRPr="006869BD" w:rsidRDefault="00992ACA" w:rsidP="00992ACA">
      <w:pPr>
        <w:jc w:val="both"/>
        <w:rPr>
          <w:rFonts w:ascii="Arial" w:eastAsia="TimesNewRomanPSMT" w:hAnsi="Arial" w:cs="Arial"/>
          <w:b/>
          <w:bCs/>
          <w:lang w:val="ru-RU"/>
        </w:rPr>
      </w:pPr>
    </w:p>
    <w:p w:rsidR="00992ACA" w:rsidRPr="006869BD" w:rsidRDefault="00992ACA" w:rsidP="00992ACA">
      <w:pPr>
        <w:jc w:val="both"/>
        <w:rPr>
          <w:rFonts w:ascii="Arial" w:eastAsia="TimesNewRomanPSMT" w:hAnsi="Arial" w:cs="Arial"/>
          <w:b/>
          <w:bCs/>
          <w:lang w:val="ru-RU"/>
        </w:rPr>
      </w:pPr>
    </w:p>
    <w:p w:rsidR="00992ACA" w:rsidRPr="006869BD" w:rsidRDefault="00992ACA" w:rsidP="00992ACA">
      <w:pPr>
        <w:jc w:val="both"/>
        <w:rPr>
          <w:rFonts w:ascii="Arial" w:eastAsia="TimesNewRomanPSMT" w:hAnsi="Arial" w:cs="Arial"/>
          <w:b/>
          <w:bCs/>
          <w:lang w:val="ru-RU"/>
        </w:rPr>
      </w:pPr>
    </w:p>
    <w:p w:rsidR="00992ACA" w:rsidRPr="006869BD" w:rsidRDefault="00992ACA" w:rsidP="00992ACA">
      <w:pPr>
        <w:jc w:val="both"/>
        <w:rPr>
          <w:rFonts w:ascii="Arial" w:eastAsia="TimesNewRomanPSMT" w:hAnsi="Arial" w:cs="Arial"/>
          <w:b/>
          <w:bCs/>
          <w:lang w:val="ru-RU"/>
        </w:rPr>
      </w:pPr>
    </w:p>
    <w:p w:rsidR="00992ACA" w:rsidRPr="006869BD" w:rsidRDefault="00992ACA" w:rsidP="00992ACA">
      <w:pPr>
        <w:jc w:val="both"/>
        <w:rPr>
          <w:rFonts w:ascii="Arial" w:eastAsia="TimesNewRomanPSMT" w:hAnsi="Arial" w:cs="Arial"/>
          <w:b/>
          <w:bCs/>
          <w:lang w:val="ru-RU"/>
        </w:rPr>
      </w:pPr>
    </w:p>
    <w:p w:rsidR="00992ACA" w:rsidRPr="006869BD" w:rsidRDefault="00992ACA" w:rsidP="00992ACA">
      <w:pPr>
        <w:jc w:val="both"/>
        <w:rPr>
          <w:rFonts w:ascii="Arial" w:eastAsia="TimesNewRomanPSMT" w:hAnsi="Arial" w:cs="Arial"/>
          <w:b/>
          <w:bCs/>
          <w:lang w:val="ru-RU"/>
        </w:rPr>
      </w:pPr>
    </w:p>
    <w:p w:rsidR="00992ACA" w:rsidRPr="006869BD" w:rsidRDefault="00992ACA" w:rsidP="00992ACA">
      <w:pPr>
        <w:jc w:val="both"/>
        <w:rPr>
          <w:rFonts w:ascii="Arial" w:eastAsia="TimesNewRomanPSMT" w:hAnsi="Arial" w:cs="Arial"/>
          <w:b/>
          <w:bCs/>
          <w:i/>
          <w:lang w:val="ru-RU"/>
        </w:rPr>
      </w:pPr>
      <w:r w:rsidRPr="006869BD">
        <w:rPr>
          <w:rFonts w:ascii="Arial" w:eastAsia="TimesNewRomanPSMT" w:hAnsi="Arial" w:cs="Arial"/>
          <w:b/>
          <w:bCs/>
          <w:i/>
          <w:lang w:val="sr-Cyrl-CS"/>
        </w:rPr>
        <w:t xml:space="preserve">4) </w:t>
      </w:r>
      <w:r w:rsidRPr="006869BD">
        <w:rPr>
          <w:rFonts w:ascii="Arial" w:eastAsia="TimesNewRomanPSMT" w:hAnsi="Arial" w:cs="Arial"/>
          <w:b/>
          <w:bCs/>
          <w:i/>
          <w:lang w:val="ru-RU"/>
        </w:rPr>
        <w:t>ПОДАЦИ О УЧЕСНИКУ  У ЗАЈЕДНИЧКОЈ ПОНУДИ</w:t>
      </w:r>
    </w:p>
    <w:p w:rsidR="00992ACA" w:rsidRPr="006869BD" w:rsidRDefault="00992ACA" w:rsidP="00992ACA">
      <w:pPr>
        <w:jc w:val="both"/>
        <w:rPr>
          <w:rFonts w:ascii="Arial" w:hAnsi="Arial" w:cs="Arial"/>
          <w:lang w:val="ru-RU"/>
        </w:rPr>
      </w:pPr>
      <w:r w:rsidRPr="006869BD">
        <w:rPr>
          <w:rFonts w:ascii="Arial" w:eastAsia="TimesNewRomanPSMT" w:hAnsi="Arial" w:cs="Arial"/>
          <w:b/>
          <w:bCs/>
          <w:i/>
          <w:lang w:val="ru-RU"/>
        </w:rPr>
        <w:tab/>
      </w:r>
    </w:p>
    <w:tbl>
      <w:tblPr>
        <w:tblW w:w="0" w:type="auto"/>
        <w:jc w:val="center"/>
        <w:tblInd w:w="-20" w:type="dxa"/>
        <w:tblLayout w:type="fixed"/>
        <w:tblLook w:val="0000"/>
      </w:tblPr>
      <w:tblGrid>
        <w:gridCol w:w="465"/>
        <w:gridCol w:w="4219"/>
        <w:gridCol w:w="4598"/>
      </w:tblGrid>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hAnsi="Arial" w:cs="Arial"/>
                <w:lang w:val="ru-RU"/>
              </w:rPr>
            </w:pPr>
          </w:p>
          <w:p w:rsidR="00992ACA" w:rsidRPr="006869BD" w:rsidRDefault="00992ACA" w:rsidP="00343FEA">
            <w:pPr>
              <w:rPr>
                <w:rFonts w:ascii="Arial" w:eastAsia="TimesNewRomanPSMT" w:hAnsi="Arial" w:cs="Arial"/>
                <w:bCs/>
                <w:i/>
                <w:lang w:val="ru-RU"/>
              </w:rPr>
            </w:pPr>
            <w:r w:rsidRPr="006869BD">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lang w:val="ru-RU"/>
              </w:rPr>
            </w:pPr>
            <w:r w:rsidRPr="006869BD">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lang w:val="ru-RU"/>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lang w:val="ru-RU"/>
              </w:rPr>
            </w:pPr>
            <w:r w:rsidRPr="006869BD">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lang w:val="ru-RU"/>
              </w:rPr>
            </w:pPr>
            <w:r w:rsidRPr="006869BD">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lang w:val="ru-RU"/>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lang w:val="ru-RU"/>
              </w:rPr>
            </w:pPr>
            <w:r w:rsidRPr="006869BD">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lang w:val="ru-RU"/>
              </w:rPr>
            </w:pPr>
            <w:r w:rsidRPr="006869BD">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lang w:val="ru-RU"/>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752E87">
        <w:trPr>
          <w:jc w:val="center"/>
        </w:trPr>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bl>
    <w:p w:rsidR="00992ACA" w:rsidRPr="006869BD" w:rsidRDefault="00992ACA" w:rsidP="00992ACA">
      <w:pPr>
        <w:jc w:val="both"/>
        <w:rPr>
          <w:rFonts w:ascii="Arial" w:hAnsi="Arial" w:cs="Arial"/>
          <w:b/>
          <w:bCs/>
          <w:i/>
          <w:iCs/>
          <w:u w:val="single"/>
          <w:lang w:val="sr-Cyrl-CS"/>
        </w:rPr>
      </w:pPr>
    </w:p>
    <w:p w:rsidR="00992ACA" w:rsidRPr="006869BD" w:rsidRDefault="00992ACA" w:rsidP="00992ACA">
      <w:pPr>
        <w:jc w:val="both"/>
        <w:rPr>
          <w:rFonts w:ascii="Arial" w:hAnsi="Arial" w:cs="Arial"/>
          <w:b/>
          <w:bCs/>
          <w:i/>
          <w:iCs/>
          <w:u w:val="single"/>
          <w:lang w:val="sr-Cyrl-CS"/>
        </w:rPr>
      </w:pPr>
    </w:p>
    <w:p w:rsidR="00992ACA" w:rsidRPr="006869BD" w:rsidRDefault="00992ACA" w:rsidP="00992ACA">
      <w:pPr>
        <w:jc w:val="both"/>
        <w:rPr>
          <w:rFonts w:ascii="Arial" w:hAnsi="Arial" w:cs="Arial"/>
          <w:i/>
          <w:iCs/>
          <w:lang w:val="ru-RU"/>
        </w:rPr>
      </w:pPr>
      <w:r w:rsidRPr="006869BD">
        <w:rPr>
          <w:rFonts w:ascii="Arial" w:hAnsi="Arial" w:cs="Arial"/>
          <w:b/>
          <w:bCs/>
          <w:i/>
          <w:iCs/>
          <w:u w:val="single"/>
        </w:rPr>
        <w:t>Напомена:</w:t>
      </w:r>
    </w:p>
    <w:p w:rsidR="00992ACA" w:rsidRPr="006869BD" w:rsidRDefault="00992ACA" w:rsidP="00992ACA">
      <w:pPr>
        <w:jc w:val="both"/>
        <w:rPr>
          <w:rFonts w:ascii="Arial" w:hAnsi="Arial" w:cs="Arial"/>
          <w:b/>
          <w:bCs/>
          <w:i/>
          <w:iCs/>
          <w:sz w:val="20"/>
          <w:szCs w:val="20"/>
          <w:lang w:val="ru-RU"/>
        </w:rPr>
      </w:pPr>
      <w:r w:rsidRPr="006869BD">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6869BD">
        <w:rPr>
          <w:rFonts w:ascii="Arial" w:hAnsi="Arial" w:cs="Arial"/>
          <w:i/>
          <w:iCs/>
          <w:sz w:val="20"/>
          <w:szCs w:val="20"/>
          <w:lang w:val="ru-RU"/>
        </w:rPr>
        <w:t>.</w:t>
      </w: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lang w:val="sr-Cyrl-CS"/>
        </w:rPr>
      </w:pPr>
      <w:r w:rsidRPr="006869BD">
        <w:rPr>
          <w:rFonts w:ascii="Arial" w:eastAsia="TimesNewRomanPSMT" w:hAnsi="Arial" w:cs="Arial"/>
          <w:b/>
          <w:bCs/>
          <w:lang w:val="ru-RU"/>
        </w:rPr>
        <w:t>5) ОПИС ПРЕДМЕТА НАБАВКЕ</w:t>
      </w:r>
      <w:r w:rsidR="009D4BDF" w:rsidRPr="009D4BDF">
        <w:rPr>
          <w:rFonts w:ascii="Arial" w:hAnsi="Arial" w:cs="Arial"/>
          <w:b/>
          <w:lang w:val="ru-RU"/>
        </w:rPr>
        <w:t>Н</w:t>
      </w:r>
      <w:r w:rsidR="009D4BDF" w:rsidRPr="009D4BDF">
        <w:rPr>
          <w:rFonts w:ascii="Arial" w:hAnsi="Arial" w:cs="Arial"/>
          <w:b/>
          <w:lang w:val="sr-Cyrl-CS"/>
        </w:rPr>
        <w:t>абавка добара за покретање, развој и унапређење доходовних активности ИРЛ</w:t>
      </w:r>
      <w:r w:rsidRPr="009D4BDF">
        <w:rPr>
          <w:rFonts w:ascii="Arial" w:hAnsi="Arial" w:cs="Arial"/>
          <w:b/>
          <w:lang w:val="hr-HR"/>
        </w:rPr>
        <w:t>,</w:t>
      </w:r>
      <w:r w:rsidRPr="006869BD">
        <w:rPr>
          <w:rFonts w:ascii="Arial" w:hAnsi="Arial" w:cs="Arial"/>
          <w:b/>
        </w:rPr>
        <w:t xml:space="preserve">интерни број </w:t>
      </w:r>
      <w:r w:rsidRPr="006869BD">
        <w:rPr>
          <w:rFonts w:ascii="Arial" w:hAnsi="Arial" w:cs="Arial"/>
          <w:b/>
          <w:lang w:val="sr-Cyrl-CS"/>
        </w:rPr>
        <w:t xml:space="preserve">ЈНМВ  </w:t>
      </w:r>
      <w:r w:rsidR="00794336">
        <w:rPr>
          <w:rFonts w:ascii="Arial" w:hAnsi="Arial" w:cs="Arial"/>
          <w:b/>
          <w:lang w:val="sr-Cyrl-CS"/>
        </w:rPr>
        <w:t>8</w:t>
      </w:r>
      <w:r w:rsidR="00AE7A9E" w:rsidRPr="006869BD">
        <w:rPr>
          <w:rFonts w:ascii="Arial" w:hAnsi="Arial" w:cs="Arial"/>
          <w:b/>
          <w:lang w:val="sr-Cyrl-CS"/>
        </w:rPr>
        <w:t>/</w:t>
      </w:r>
      <w:r w:rsidR="00E27B1E">
        <w:rPr>
          <w:rFonts w:ascii="Arial" w:hAnsi="Arial" w:cs="Arial"/>
          <w:b/>
          <w:lang w:val="sr-Cyrl-CS"/>
        </w:rPr>
        <w:t>20</w:t>
      </w:r>
      <w:r w:rsidRPr="006869BD">
        <w:rPr>
          <w:rFonts w:ascii="Arial" w:hAnsi="Arial" w:cs="Arial"/>
          <w:b/>
          <w:lang w:val="sr-Cyrl-CS"/>
        </w:rPr>
        <w:t xml:space="preserve">, </w:t>
      </w:r>
      <w:r w:rsidRPr="006869BD">
        <w:rPr>
          <w:rFonts w:ascii="Arial" w:hAnsi="Arial" w:cs="Arial"/>
          <w:b/>
          <w:lang w:val="ru-RU"/>
        </w:rPr>
        <w:t xml:space="preserve">наведене у Плану јавних набавки под бројем </w:t>
      </w:r>
      <w:r w:rsidR="00AE7A9E" w:rsidRPr="006869BD">
        <w:rPr>
          <w:rFonts w:ascii="Arial" w:hAnsi="Arial" w:cs="Arial"/>
          <w:b/>
          <w:lang w:val="ru-RU"/>
        </w:rPr>
        <w:t>1.1.</w:t>
      </w:r>
      <w:r w:rsidR="009D4BDF">
        <w:rPr>
          <w:rFonts w:ascii="Arial" w:hAnsi="Arial" w:cs="Arial"/>
          <w:b/>
          <w:lang w:val="ru-RU"/>
        </w:rPr>
        <w:t>4</w:t>
      </w:r>
      <w:r w:rsidR="00AE7A9E" w:rsidRPr="006869BD">
        <w:rPr>
          <w:rFonts w:ascii="Arial" w:hAnsi="Arial" w:cs="Arial"/>
          <w:b/>
          <w:lang w:val="ru-RU"/>
        </w:rPr>
        <w:t>/</w:t>
      </w:r>
      <w:r w:rsidR="00E27B1E">
        <w:rPr>
          <w:rFonts w:ascii="Arial" w:hAnsi="Arial" w:cs="Arial"/>
          <w:b/>
          <w:lang w:val="ru-RU"/>
        </w:rPr>
        <w:t>20</w:t>
      </w:r>
    </w:p>
    <w:p w:rsidR="00992ACA" w:rsidRPr="006869BD" w:rsidRDefault="00992ACA" w:rsidP="00992ACA">
      <w:pPr>
        <w:ind w:left="720" w:firstLine="720"/>
        <w:jc w:val="both"/>
        <w:rPr>
          <w:rFonts w:ascii="Arial" w:hAnsi="Arial" w:cs="Arial"/>
        </w:rPr>
      </w:pPr>
    </w:p>
    <w:tbl>
      <w:tblPr>
        <w:tblW w:w="9643" w:type="dxa"/>
        <w:tblInd w:w="303" w:type="dxa"/>
        <w:tblLayout w:type="fixed"/>
        <w:tblLook w:val="04A0"/>
      </w:tblPr>
      <w:tblGrid>
        <w:gridCol w:w="5870"/>
        <w:gridCol w:w="3773"/>
      </w:tblGrid>
      <w:tr w:rsidR="00A7205B" w:rsidRPr="006869BD" w:rsidTr="00682289">
        <w:trPr>
          <w:trHeight w:val="500"/>
        </w:trPr>
        <w:tc>
          <w:tcPr>
            <w:tcW w:w="5870" w:type="dxa"/>
            <w:tcBorders>
              <w:top w:val="single" w:sz="4" w:space="0" w:color="000000"/>
              <w:left w:val="single" w:sz="4" w:space="0" w:color="000000"/>
              <w:bottom w:val="single" w:sz="4" w:space="0" w:color="000000"/>
              <w:right w:val="nil"/>
            </w:tcBorders>
          </w:tcPr>
          <w:p w:rsidR="00A7205B" w:rsidRPr="006869BD" w:rsidRDefault="00A7205B" w:rsidP="00A92936">
            <w:pPr>
              <w:snapToGrid w:val="0"/>
              <w:rPr>
                <w:rFonts w:ascii="Arial" w:hAnsi="Arial" w:cs="Arial"/>
                <w:lang w:val="ru-RU"/>
              </w:rPr>
            </w:pPr>
          </w:p>
          <w:p w:rsidR="00A7205B" w:rsidRPr="006869BD" w:rsidRDefault="00A7205B" w:rsidP="007907E4">
            <w:pPr>
              <w:snapToGrid w:val="0"/>
              <w:rPr>
                <w:rFonts w:ascii="Arial" w:eastAsia="TimesNewRomanPSMT" w:hAnsi="Arial" w:cs="Arial"/>
                <w:b/>
                <w:bCs/>
              </w:rPr>
            </w:pPr>
            <w:r w:rsidRPr="006869BD">
              <w:rPr>
                <w:rFonts w:ascii="Arial" w:hAnsi="Arial" w:cs="Arial"/>
                <w:bCs/>
              </w:rPr>
              <w:t>Понуђена цена без ПДВ-а</w:t>
            </w:r>
          </w:p>
        </w:tc>
        <w:tc>
          <w:tcPr>
            <w:tcW w:w="3773" w:type="dxa"/>
            <w:tcBorders>
              <w:top w:val="single" w:sz="4" w:space="0" w:color="000000"/>
              <w:left w:val="single" w:sz="4" w:space="0" w:color="000000"/>
              <w:bottom w:val="single" w:sz="4" w:space="0" w:color="000000"/>
              <w:right w:val="single" w:sz="4" w:space="0" w:color="000000"/>
            </w:tcBorders>
          </w:tcPr>
          <w:p w:rsidR="00A7205B" w:rsidRPr="006869BD" w:rsidRDefault="00A7205B" w:rsidP="00A92936">
            <w:pPr>
              <w:snapToGrid w:val="0"/>
              <w:rPr>
                <w:rFonts w:ascii="Arial" w:eastAsia="TimesNewRomanPSMT" w:hAnsi="Arial" w:cs="Arial"/>
                <w:bCs/>
                <w:color w:val="FF0000"/>
                <w:lang w:val="ru-RU"/>
              </w:rPr>
            </w:pPr>
          </w:p>
          <w:p w:rsidR="00A7205B" w:rsidRPr="006869BD" w:rsidRDefault="00A7205B" w:rsidP="00A92936">
            <w:pPr>
              <w:jc w:val="right"/>
              <w:rPr>
                <w:rFonts w:ascii="Arial" w:hAnsi="Arial" w:cs="Arial"/>
                <w:lang w:val="ru-RU"/>
              </w:rPr>
            </w:pPr>
            <w:r w:rsidRPr="006869BD">
              <w:rPr>
                <w:rFonts w:ascii="Arial" w:eastAsia="TimesNewRomanPSMT" w:hAnsi="Arial" w:cs="Arial"/>
                <w:bCs/>
              </w:rPr>
              <w:t>динара</w:t>
            </w:r>
          </w:p>
        </w:tc>
      </w:tr>
      <w:tr w:rsidR="00A7205B" w:rsidRPr="006869BD" w:rsidTr="00682289">
        <w:trPr>
          <w:trHeight w:val="519"/>
        </w:trPr>
        <w:tc>
          <w:tcPr>
            <w:tcW w:w="5870" w:type="dxa"/>
            <w:tcBorders>
              <w:top w:val="single" w:sz="4" w:space="0" w:color="000000"/>
              <w:left w:val="single" w:sz="4" w:space="0" w:color="000000"/>
              <w:bottom w:val="single" w:sz="4" w:space="0" w:color="000000"/>
              <w:right w:val="nil"/>
            </w:tcBorders>
          </w:tcPr>
          <w:p w:rsidR="00A7205B" w:rsidRPr="006869BD" w:rsidRDefault="00A7205B" w:rsidP="00A92936">
            <w:pPr>
              <w:snapToGrid w:val="0"/>
              <w:rPr>
                <w:rFonts w:ascii="Arial" w:eastAsia="TimesNewRomanPSMT" w:hAnsi="Arial" w:cs="Arial"/>
                <w:bCs/>
              </w:rPr>
            </w:pPr>
          </w:p>
          <w:p w:rsidR="00A7205B" w:rsidRPr="006869BD" w:rsidRDefault="00A7205B" w:rsidP="00A92936">
            <w:pPr>
              <w:snapToGrid w:val="0"/>
              <w:rPr>
                <w:rFonts w:ascii="Arial" w:eastAsia="TimesNewRomanPSMT" w:hAnsi="Arial" w:cs="Arial"/>
                <w:bCs/>
              </w:rPr>
            </w:pPr>
            <w:r w:rsidRPr="006869BD">
              <w:rPr>
                <w:rFonts w:ascii="Arial" w:eastAsia="TimesNewRomanPSMT" w:hAnsi="Arial" w:cs="Arial"/>
                <w:bCs/>
              </w:rPr>
              <w:t>Износ ПДВ-а</w:t>
            </w:r>
          </w:p>
        </w:tc>
        <w:tc>
          <w:tcPr>
            <w:tcW w:w="3773" w:type="dxa"/>
            <w:tcBorders>
              <w:top w:val="single" w:sz="4" w:space="0" w:color="000000"/>
              <w:left w:val="single" w:sz="4" w:space="0" w:color="000000"/>
              <w:bottom w:val="single" w:sz="4" w:space="0" w:color="000000"/>
              <w:right w:val="single" w:sz="4" w:space="0" w:color="000000"/>
            </w:tcBorders>
          </w:tcPr>
          <w:p w:rsidR="00A7205B" w:rsidRPr="006869BD" w:rsidRDefault="00A7205B" w:rsidP="00A92936">
            <w:pPr>
              <w:snapToGrid w:val="0"/>
              <w:jc w:val="right"/>
              <w:rPr>
                <w:rFonts w:ascii="Arial" w:eastAsia="TimesNewRomanPSMT" w:hAnsi="Arial" w:cs="Arial"/>
                <w:bCs/>
                <w:lang w:val="ru-RU"/>
              </w:rPr>
            </w:pPr>
          </w:p>
          <w:p w:rsidR="00A7205B" w:rsidRPr="006869BD" w:rsidRDefault="00A7205B" w:rsidP="00A92936">
            <w:pPr>
              <w:snapToGrid w:val="0"/>
              <w:jc w:val="right"/>
              <w:rPr>
                <w:rFonts w:ascii="Arial" w:hAnsi="Arial" w:cs="Arial"/>
                <w:lang w:val="ru-RU"/>
              </w:rPr>
            </w:pPr>
            <w:r w:rsidRPr="006869BD">
              <w:rPr>
                <w:rFonts w:ascii="Arial" w:eastAsia="TimesNewRomanPSMT" w:hAnsi="Arial" w:cs="Arial"/>
                <w:bCs/>
              </w:rPr>
              <w:t>динара</w:t>
            </w:r>
          </w:p>
        </w:tc>
      </w:tr>
      <w:tr w:rsidR="00A7205B" w:rsidRPr="006869BD" w:rsidTr="00682289">
        <w:trPr>
          <w:trHeight w:val="473"/>
        </w:trPr>
        <w:tc>
          <w:tcPr>
            <w:tcW w:w="5870" w:type="dxa"/>
            <w:tcBorders>
              <w:top w:val="single" w:sz="4" w:space="0" w:color="000000"/>
              <w:left w:val="single" w:sz="4" w:space="0" w:color="000000"/>
              <w:bottom w:val="single" w:sz="4" w:space="0" w:color="000000"/>
              <w:right w:val="nil"/>
            </w:tcBorders>
          </w:tcPr>
          <w:p w:rsidR="007907E4" w:rsidRPr="006869BD" w:rsidRDefault="007907E4" w:rsidP="00A92936">
            <w:pPr>
              <w:rPr>
                <w:rFonts w:ascii="Arial" w:eastAsia="TimesNewRomanPSMT" w:hAnsi="Arial" w:cs="Arial"/>
                <w:bCs/>
                <w:lang w:val="ru-RU"/>
              </w:rPr>
            </w:pPr>
          </w:p>
          <w:p w:rsidR="00A7205B" w:rsidRPr="006869BD" w:rsidRDefault="00A7205B" w:rsidP="00A92936">
            <w:pPr>
              <w:rPr>
                <w:rFonts w:ascii="Arial" w:eastAsia="TimesNewRomanPSMT" w:hAnsi="Arial" w:cs="Arial"/>
                <w:bCs/>
                <w:lang w:val="ru-RU"/>
              </w:rPr>
            </w:pPr>
            <w:r w:rsidRPr="006869BD">
              <w:rPr>
                <w:rFonts w:ascii="Arial" w:eastAsia="TimesNewRomanPSMT" w:hAnsi="Arial" w:cs="Arial"/>
                <w:bCs/>
                <w:lang w:val="ru-RU"/>
              </w:rPr>
              <w:t xml:space="preserve">Укупна </w:t>
            </w:r>
            <w:r w:rsidRPr="006869BD">
              <w:rPr>
                <w:rFonts w:ascii="Arial" w:hAnsi="Arial" w:cs="Arial"/>
                <w:bCs/>
                <w:lang w:val="sr-Cyrl-CS"/>
              </w:rPr>
              <w:t>п</w:t>
            </w:r>
            <w:r w:rsidRPr="006869BD">
              <w:rPr>
                <w:rFonts w:ascii="Arial" w:hAnsi="Arial" w:cs="Arial"/>
                <w:bCs/>
              </w:rPr>
              <w:t>онуђена</w:t>
            </w:r>
            <w:r w:rsidRPr="006869BD">
              <w:rPr>
                <w:rFonts w:ascii="Arial" w:eastAsia="TimesNewRomanPSMT" w:hAnsi="Arial" w:cs="Arial"/>
                <w:bCs/>
                <w:lang w:val="ru-RU"/>
              </w:rPr>
              <w:t xml:space="preserve"> цена са ПДВ-о</w:t>
            </w:r>
            <w:r w:rsidR="007907E4" w:rsidRPr="006869BD">
              <w:rPr>
                <w:rFonts w:ascii="Arial" w:eastAsia="TimesNewRomanPSMT" w:hAnsi="Arial" w:cs="Arial"/>
                <w:bCs/>
                <w:lang w:val="ru-RU"/>
              </w:rPr>
              <w:t>м</w:t>
            </w:r>
          </w:p>
        </w:tc>
        <w:tc>
          <w:tcPr>
            <w:tcW w:w="3773" w:type="dxa"/>
            <w:tcBorders>
              <w:top w:val="single" w:sz="4" w:space="0" w:color="000000"/>
              <w:left w:val="single" w:sz="4" w:space="0" w:color="000000"/>
              <w:bottom w:val="single" w:sz="4" w:space="0" w:color="000000"/>
              <w:right w:val="single" w:sz="4" w:space="0" w:color="000000"/>
            </w:tcBorders>
          </w:tcPr>
          <w:p w:rsidR="007907E4" w:rsidRPr="006869BD" w:rsidRDefault="007907E4" w:rsidP="00A92936">
            <w:pPr>
              <w:snapToGrid w:val="0"/>
              <w:jc w:val="right"/>
              <w:rPr>
                <w:rFonts w:ascii="Arial" w:eastAsia="TimesNewRomanPSMT" w:hAnsi="Arial" w:cs="Arial"/>
                <w:bCs/>
              </w:rPr>
            </w:pPr>
          </w:p>
          <w:p w:rsidR="00A7205B" w:rsidRPr="006869BD" w:rsidRDefault="00A7205B" w:rsidP="007907E4">
            <w:pPr>
              <w:snapToGrid w:val="0"/>
              <w:jc w:val="right"/>
              <w:rPr>
                <w:rFonts w:ascii="Arial" w:eastAsia="TimesNewRomanPSMT" w:hAnsi="Arial" w:cs="Arial"/>
                <w:bCs/>
                <w:lang w:val="ru-RU"/>
              </w:rPr>
            </w:pPr>
            <w:r w:rsidRPr="006869BD">
              <w:rPr>
                <w:rFonts w:ascii="Arial" w:eastAsia="TimesNewRomanPSMT" w:hAnsi="Arial" w:cs="Arial"/>
                <w:bCs/>
              </w:rPr>
              <w:t>динара</w:t>
            </w:r>
          </w:p>
        </w:tc>
      </w:tr>
      <w:tr w:rsidR="00A7205B" w:rsidRPr="006869BD" w:rsidTr="00682289">
        <w:trPr>
          <w:trHeight w:val="546"/>
        </w:trPr>
        <w:tc>
          <w:tcPr>
            <w:tcW w:w="5870" w:type="dxa"/>
            <w:tcBorders>
              <w:top w:val="single" w:sz="4" w:space="0" w:color="000000"/>
              <w:left w:val="single" w:sz="4" w:space="0" w:color="000000"/>
              <w:bottom w:val="single" w:sz="4" w:space="0" w:color="000000"/>
              <w:right w:val="nil"/>
            </w:tcBorders>
          </w:tcPr>
          <w:p w:rsidR="007907E4" w:rsidRPr="006869BD" w:rsidRDefault="007907E4" w:rsidP="00A92936">
            <w:pPr>
              <w:rPr>
                <w:rFonts w:ascii="Arial" w:eastAsia="TimesNewRomanPSMT" w:hAnsi="Arial" w:cs="Arial"/>
                <w:bCs/>
                <w:lang w:val="ru-RU"/>
              </w:rPr>
            </w:pPr>
          </w:p>
          <w:p w:rsidR="00A7205B" w:rsidRPr="006869BD" w:rsidRDefault="00A7205B" w:rsidP="007907E4">
            <w:pPr>
              <w:rPr>
                <w:rFonts w:ascii="Arial" w:eastAsia="TimesNewRomanPSMT" w:hAnsi="Arial" w:cs="Arial"/>
                <w:bCs/>
                <w:lang w:val="ru-RU"/>
              </w:rPr>
            </w:pPr>
            <w:r w:rsidRPr="006869BD">
              <w:rPr>
                <w:rFonts w:ascii="Arial" w:eastAsia="TimesNewRomanPSMT" w:hAnsi="Arial" w:cs="Arial"/>
                <w:bCs/>
                <w:lang w:val="ru-RU"/>
              </w:rPr>
              <w:t>Рок плаћања</w:t>
            </w:r>
          </w:p>
        </w:tc>
        <w:tc>
          <w:tcPr>
            <w:tcW w:w="3773" w:type="dxa"/>
            <w:tcBorders>
              <w:top w:val="single" w:sz="4" w:space="0" w:color="000000"/>
              <w:left w:val="single" w:sz="4" w:space="0" w:color="000000"/>
              <w:bottom w:val="single" w:sz="4" w:space="0" w:color="000000"/>
              <w:right w:val="single" w:sz="4" w:space="0" w:color="000000"/>
            </w:tcBorders>
          </w:tcPr>
          <w:p w:rsidR="00A7205B" w:rsidRPr="006869BD" w:rsidRDefault="007907E4" w:rsidP="007907E4">
            <w:pPr>
              <w:jc w:val="right"/>
              <w:rPr>
                <w:rFonts w:ascii="Arial" w:hAnsi="Arial" w:cs="Arial"/>
                <w:lang w:val="ru-RU"/>
              </w:rPr>
            </w:pPr>
            <w:r w:rsidRPr="006869BD">
              <w:rPr>
                <w:rFonts w:ascii="Arial" w:eastAsia="Times New Roman" w:hAnsi="Arial" w:cs="Arial"/>
                <w:color w:val="auto"/>
                <w:kern w:val="0"/>
                <w:lang w:val="ru-RU" w:eastAsia="en-US"/>
              </w:rPr>
              <w:t>45 календарских дана</w:t>
            </w:r>
            <w:r w:rsidR="00E27B1E">
              <w:rPr>
                <w:rFonts w:ascii="Arial" w:eastAsia="Times New Roman" w:hAnsi="Arial" w:cs="Arial"/>
                <w:color w:val="auto"/>
                <w:kern w:val="0"/>
                <w:lang w:val="ru-RU" w:eastAsia="en-US"/>
              </w:rPr>
              <w:t xml:space="preserve"> од дана регистрације рачуна у ЦРФ-у</w:t>
            </w:r>
          </w:p>
        </w:tc>
      </w:tr>
      <w:tr w:rsidR="00A7205B" w:rsidRPr="006869BD" w:rsidTr="00682289">
        <w:trPr>
          <w:trHeight w:val="551"/>
        </w:trPr>
        <w:tc>
          <w:tcPr>
            <w:tcW w:w="5870" w:type="dxa"/>
            <w:tcBorders>
              <w:top w:val="single" w:sz="4" w:space="0" w:color="000000"/>
              <w:left w:val="single" w:sz="4" w:space="0" w:color="000000"/>
              <w:bottom w:val="single" w:sz="4" w:space="0" w:color="000000"/>
              <w:right w:val="nil"/>
            </w:tcBorders>
          </w:tcPr>
          <w:p w:rsidR="00A7205B" w:rsidRPr="006869BD" w:rsidRDefault="00A7205B" w:rsidP="00796ADA">
            <w:pPr>
              <w:rPr>
                <w:rFonts w:ascii="Arial" w:eastAsia="TimesNewRomanPSMT" w:hAnsi="Arial" w:cs="Arial"/>
                <w:bCs/>
                <w:lang w:val="sr-Cyrl-CS"/>
              </w:rPr>
            </w:pPr>
            <w:r w:rsidRPr="006869BD">
              <w:rPr>
                <w:rFonts w:ascii="Arial" w:eastAsia="TimesNewRomanPSMT" w:hAnsi="Arial" w:cs="Arial"/>
                <w:bCs/>
              </w:rPr>
              <w:t xml:space="preserve">Рок </w:t>
            </w:r>
            <w:r w:rsidRPr="006869BD">
              <w:rPr>
                <w:rFonts w:ascii="Arial" w:eastAsia="TimesNewRomanPSMT" w:hAnsi="Arial" w:cs="Arial"/>
                <w:bCs/>
                <w:lang w:val="sr-Cyrl-CS"/>
              </w:rPr>
              <w:t>испоруке</w:t>
            </w:r>
            <w:r w:rsidRPr="006869BD">
              <w:rPr>
                <w:rFonts w:ascii="Arial" w:hAnsi="Arial" w:cs="Arial"/>
                <w:i/>
                <w:lang w:val="sr-Cyrl-CS"/>
              </w:rPr>
              <w:t>(</w:t>
            </w:r>
            <w:r w:rsidRPr="006869BD">
              <w:rPr>
                <w:rFonts w:ascii="Arial" w:eastAsia="Times New Roman" w:hAnsi="Arial" w:cs="Arial"/>
                <w:i/>
                <w:color w:val="auto"/>
                <w:kern w:val="0"/>
                <w:lang w:val="ru-RU" w:eastAsia="en-US"/>
              </w:rPr>
              <w:t xml:space="preserve">не дужи од </w:t>
            </w:r>
            <w:r w:rsidR="007907E4" w:rsidRPr="00752E87">
              <w:rPr>
                <w:rFonts w:ascii="Arial" w:eastAsia="Times New Roman" w:hAnsi="Arial" w:cs="Arial"/>
                <w:i/>
                <w:color w:val="auto"/>
                <w:kern w:val="0"/>
                <w:lang w:val="ru-RU" w:eastAsia="en-US"/>
              </w:rPr>
              <w:t>1</w:t>
            </w:r>
            <w:r w:rsidRPr="00752E87">
              <w:rPr>
                <w:rFonts w:ascii="Arial" w:eastAsia="Times New Roman" w:hAnsi="Arial" w:cs="Arial"/>
                <w:i/>
                <w:color w:val="auto"/>
                <w:kern w:val="0"/>
                <w:lang w:val="ru-RU" w:eastAsia="en-US"/>
              </w:rPr>
              <w:t>0</w:t>
            </w:r>
            <w:r w:rsidRPr="006869BD">
              <w:rPr>
                <w:rFonts w:ascii="Arial" w:eastAsia="Times New Roman" w:hAnsi="Arial" w:cs="Arial"/>
                <w:i/>
                <w:color w:val="auto"/>
                <w:kern w:val="0"/>
                <w:lang w:val="ru-RU" w:eastAsia="en-US"/>
              </w:rPr>
              <w:t xml:space="preserve"> дана</w:t>
            </w:r>
            <w:r w:rsidR="00607864">
              <w:rPr>
                <w:rFonts w:ascii="Arial" w:eastAsia="Times New Roman" w:hAnsi="Arial" w:cs="Arial"/>
                <w:i/>
                <w:color w:val="auto"/>
                <w:kern w:val="0"/>
                <w:lang w:val="ru-RU" w:eastAsia="en-US"/>
              </w:rPr>
              <w:t xml:space="preserve"> </w:t>
            </w:r>
            <w:r w:rsidR="00796ADA" w:rsidRPr="006869BD">
              <w:rPr>
                <w:rFonts w:ascii="Arial" w:eastAsia="Times New Roman" w:hAnsi="Arial" w:cs="Arial"/>
                <w:i/>
                <w:color w:val="auto"/>
                <w:kern w:val="0"/>
                <w:lang w:val="ru-RU" w:eastAsia="en-US"/>
              </w:rPr>
              <w:t xml:space="preserve">од дана закључења </w:t>
            </w:r>
            <w:r w:rsidR="007907E4" w:rsidRPr="006869BD">
              <w:rPr>
                <w:rFonts w:ascii="Arial" w:eastAsia="Times New Roman" w:hAnsi="Arial" w:cs="Arial"/>
                <w:i/>
                <w:color w:val="auto"/>
                <w:kern w:val="0"/>
                <w:lang w:val="ru-RU" w:eastAsia="en-US"/>
              </w:rPr>
              <w:t>уговора</w:t>
            </w:r>
            <w:r w:rsidRPr="006869BD">
              <w:rPr>
                <w:rFonts w:ascii="Arial" w:eastAsia="Times New Roman" w:hAnsi="Arial" w:cs="Arial"/>
                <w:i/>
                <w:color w:val="auto"/>
                <w:kern w:val="0"/>
                <w:lang w:val="ru-RU" w:eastAsia="en-US"/>
              </w:rPr>
              <w:t>)</w:t>
            </w:r>
          </w:p>
        </w:tc>
        <w:tc>
          <w:tcPr>
            <w:tcW w:w="3773" w:type="dxa"/>
            <w:tcBorders>
              <w:top w:val="single" w:sz="4" w:space="0" w:color="000000"/>
              <w:left w:val="single" w:sz="4" w:space="0" w:color="000000"/>
              <w:bottom w:val="single" w:sz="4" w:space="0" w:color="000000"/>
              <w:right w:val="single" w:sz="4" w:space="0" w:color="000000"/>
            </w:tcBorders>
          </w:tcPr>
          <w:p w:rsidR="007907E4" w:rsidRPr="006869BD" w:rsidRDefault="007907E4" w:rsidP="007907E4">
            <w:pPr>
              <w:ind w:right="120"/>
              <w:rPr>
                <w:rFonts w:ascii="Arial" w:eastAsia="Times New Roman" w:hAnsi="Arial" w:cs="Arial"/>
                <w:color w:val="auto"/>
                <w:kern w:val="0"/>
                <w:lang w:val="ru-RU" w:eastAsia="en-US"/>
              </w:rPr>
            </w:pPr>
          </w:p>
          <w:p w:rsidR="00A7205B" w:rsidRPr="006869BD" w:rsidRDefault="007907E4" w:rsidP="007907E4">
            <w:pPr>
              <w:ind w:right="120"/>
              <w:jc w:val="right"/>
              <w:rPr>
                <w:rFonts w:ascii="Arial" w:hAnsi="Arial" w:cs="Arial"/>
                <w:lang w:val="ru-RU"/>
              </w:rPr>
            </w:pPr>
            <w:r w:rsidRPr="006869BD">
              <w:rPr>
                <w:rFonts w:ascii="Arial" w:eastAsia="Times New Roman" w:hAnsi="Arial" w:cs="Arial"/>
                <w:color w:val="auto"/>
                <w:kern w:val="0"/>
                <w:lang w:val="ru-RU" w:eastAsia="en-US"/>
              </w:rPr>
              <w:t>У року од ____ дан</w:t>
            </w:r>
            <w:r w:rsidR="00A7205B" w:rsidRPr="006869BD">
              <w:rPr>
                <w:rFonts w:ascii="Arial" w:eastAsia="Times New Roman" w:hAnsi="Arial" w:cs="Arial"/>
                <w:color w:val="auto"/>
                <w:kern w:val="0"/>
                <w:lang w:val="ru-RU" w:eastAsia="en-US"/>
              </w:rPr>
              <w:t>а</w:t>
            </w:r>
          </w:p>
        </w:tc>
      </w:tr>
      <w:tr w:rsidR="00A7205B" w:rsidRPr="006869BD" w:rsidTr="00682289">
        <w:trPr>
          <w:trHeight w:val="541"/>
        </w:trPr>
        <w:tc>
          <w:tcPr>
            <w:tcW w:w="5870" w:type="dxa"/>
            <w:tcBorders>
              <w:top w:val="single" w:sz="4" w:space="0" w:color="000000"/>
              <w:left w:val="single" w:sz="4" w:space="0" w:color="000000"/>
              <w:bottom w:val="single" w:sz="4" w:space="0" w:color="000000"/>
              <w:right w:val="nil"/>
            </w:tcBorders>
          </w:tcPr>
          <w:p w:rsidR="00A7205B" w:rsidRPr="006869BD" w:rsidRDefault="00A7205B" w:rsidP="00A92936">
            <w:pPr>
              <w:rPr>
                <w:rFonts w:ascii="Arial" w:eastAsia="TimesNewRomanPSMT" w:hAnsi="Arial" w:cs="Arial"/>
                <w:bCs/>
                <w:lang w:val="ru-RU"/>
              </w:rPr>
            </w:pPr>
            <w:r w:rsidRPr="006869BD">
              <w:rPr>
                <w:rFonts w:ascii="Arial" w:eastAsia="TimesNewRomanPSMT" w:hAnsi="Arial" w:cs="Arial"/>
                <w:bCs/>
                <w:lang w:val="ru-RU"/>
              </w:rPr>
              <w:t xml:space="preserve">Рок важења понуде </w:t>
            </w:r>
            <w:r w:rsidRPr="006869BD">
              <w:rPr>
                <w:rFonts w:ascii="Arial" w:eastAsia="TimesNewRoman" w:hAnsi="Arial" w:cs="Arial"/>
                <w:lang w:val="ru-RU"/>
              </w:rPr>
              <w:t>(</w:t>
            </w:r>
            <w:r w:rsidRPr="006869BD">
              <w:rPr>
                <w:rFonts w:ascii="Arial" w:eastAsia="TimesNewRoman" w:hAnsi="Arial" w:cs="Arial"/>
                <w:i/>
                <w:lang w:val="ru-RU"/>
              </w:rPr>
              <w:t>минималан рок</w:t>
            </w:r>
            <w:r w:rsidRPr="006869BD">
              <w:rPr>
                <w:rFonts w:ascii="Arial" w:eastAsia="TimesNewRoman" w:hAnsi="Arial" w:cs="Arial"/>
                <w:i/>
              </w:rPr>
              <w:t xml:space="preserve"> 3</w:t>
            </w:r>
            <w:r w:rsidRPr="006869BD">
              <w:rPr>
                <w:rFonts w:ascii="Arial" w:eastAsia="TimesNewRoman" w:hAnsi="Arial" w:cs="Arial"/>
                <w:i/>
                <w:lang w:val="ru-RU"/>
              </w:rPr>
              <w:t>0 дана од дана отварања понуда</w:t>
            </w:r>
            <w:r w:rsidRPr="006869BD">
              <w:rPr>
                <w:rFonts w:ascii="Arial" w:eastAsia="TimesNewRoman" w:hAnsi="Arial" w:cs="Arial"/>
                <w:lang w:val="ru-RU"/>
              </w:rPr>
              <w:t>)</w:t>
            </w:r>
          </w:p>
        </w:tc>
        <w:tc>
          <w:tcPr>
            <w:tcW w:w="3773" w:type="dxa"/>
            <w:tcBorders>
              <w:top w:val="single" w:sz="4" w:space="0" w:color="000000"/>
              <w:left w:val="single" w:sz="4" w:space="0" w:color="000000"/>
              <w:bottom w:val="single" w:sz="4" w:space="0" w:color="000000"/>
              <w:right w:val="single" w:sz="4" w:space="0" w:color="000000"/>
            </w:tcBorders>
            <w:vAlign w:val="center"/>
          </w:tcPr>
          <w:p w:rsidR="00A7205B" w:rsidRPr="006869BD" w:rsidRDefault="00A7205B" w:rsidP="007907E4">
            <w:pPr>
              <w:snapToGrid w:val="0"/>
              <w:jc w:val="center"/>
              <w:rPr>
                <w:rFonts w:ascii="Arial" w:eastAsia="TimesNewRomanPSMT" w:hAnsi="Arial" w:cs="Arial"/>
                <w:bCs/>
                <w:iCs/>
              </w:rPr>
            </w:pPr>
            <w:r w:rsidRPr="006869BD">
              <w:rPr>
                <w:rFonts w:ascii="Arial" w:eastAsia="TimesNewRomanPSMT" w:hAnsi="Arial" w:cs="Arial"/>
                <w:bCs/>
                <w:lang w:val="ru-RU"/>
              </w:rPr>
              <w:t xml:space="preserve">______ </w:t>
            </w:r>
            <w:r w:rsidRPr="006869BD">
              <w:rPr>
                <w:rFonts w:ascii="Arial" w:eastAsia="TimesNewRomanPSMT" w:hAnsi="Arial" w:cs="Arial"/>
                <w:bCs/>
              </w:rPr>
              <w:t xml:space="preserve">дана </w:t>
            </w:r>
          </w:p>
        </w:tc>
      </w:tr>
      <w:tr w:rsidR="007907E4" w:rsidRPr="006869BD" w:rsidTr="00682289">
        <w:trPr>
          <w:trHeight w:val="647"/>
        </w:trPr>
        <w:tc>
          <w:tcPr>
            <w:tcW w:w="5870" w:type="dxa"/>
            <w:tcBorders>
              <w:top w:val="single" w:sz="4" w:space="0" w:color="000000"/>
              <w:left w:val="single" w:sz="4" w:space="0" w:color="000000"/>
              <w:bottom w:val="single" w:sz="4" w:space="0" w:color="000000"/>
              <w:right w:val="nil"/>
            </w:tcBorders>
          </w:tcPr>
          <w:p w:rsidR="007907E4" w:rsidRDefault="002B4A0B" w:rsidP="00523699">
            <w:pPr>
              <w:rPr>
                <w:rFonts w:ascii="Arial" w:eastAsia="TimesNewRomanPSMT" w:hAnsi="Arial" w:cs="Arial"/>
                <w:bCs/>
                <w:lang w:val="ru-RU"/>
              </w:rPr>
            </w:pPr>
            <w:r w:rsidRPr="00682289">
              <w:rPr>
                <w:rFonts w:ascii="Arial" w:eastAsia="TimesNewRomanPSMT" w:hAnsi="Arial" w:cs="Arial"/>
                <w:bCs/>
                <w:lang w:val="ru-RU"/>
              </w:rPr>
              <w:t>Гарантни рок</w:t>
            </w:r>
          </w:p>
          <w:p w:rsidR="00682289" w:rsidRPr="006869BD" w:rsidRDefault="00682289" w:rsidP="00523699">
            <w:pPr>
              <w:rPr>
                <w:rFonts w:ascii="Arial" w:hAnsi="Arial" w:cs="Arial"/>
                <w:lang w:val="sr-Cyrl-CS"/>
              </w:rPr>
            </w:pPr>
          </w:p>
        </w:tc>
        <w:tc>
          <w:tcPr>
            <w:tcW w:w="3773" w:type="dxa"/>
            <w:tcBorders>
              <w:top w:val="single" w:sz="4" w:space="0" w:color="000000"/>
              <w:left w:val="single" w:sz="4" w:space="0" w:color="000000"/>
              <w:bottom w:val="single" w:sz="4" w:space="0" w:color="000000"/>
              <w:right w:val="single" w:sz="4" w:space="0" w:color="000000"/>
            </w:tcBorders>
            <w:vAlign w:val="center"/>
          </w:tcPr>
          <w:p w:rsidR="007907E4" w:rsidRPr="006869BD" w:rsidRDefault="00682289" w:rsidP="00682289">
            <w:pPr>
              <w:snapToGrid w:val="0"/>
              <w:ind w:left="-1673"/>
              <w:jc w:val="right"/>
              <w:rPr>
                <w:rFonts w:ascii="Arial" w:eastAsia="TimesNewRomanPSMT" w:hAnsi="Arial" w:cs="Arial"/>
                <w:bCs/>
                <w:lang w:val="ru-RU"/>
              </w:rPr>
            </w:pPr>
            <w:r>
              <w:rPr>
                <w:rFonts w:ascii="Arial" w:eastAsia="TimesNewRomanPSMT" w:hAnsi="Arial" w:cs="Arial"/>
                <w:bCs/>
                <w:lang w:val="ru-RU"/>
              </w:rPr>
              <w:t xml:space="preserve">                 У складу са гарантним роком произвођача добара</w:t>
            </w:r>
          </w:p>
        </w:tc>
      </w:tr>
    </w:tbl>
    <w:p w:rsidR="007907E4" w:rsidRPr="006869BD" w:rsidRDefault="007907E4" w:rsidP="007907E4">
      <w:pPr>
        <w:suppressAutoHyphens w:val="0"/>
        <w:autoSpaceDE w:val="0"/>
        <w:autoSpaceDN w:val="0"/>
        <w:adjustRightInd w:val="0"/>
        <w:spacing w:line="240" w:lineRule="auto"/>
        <w:rPr>
          <w:rFonts w:ascii="Arial" w:eastAsia="Times New Roman" w:hAnsi="Arial" w:cs="Arial"/>
          <w:color w:val="auto"/>
          <w:kern w:val="0"/>
          <w:lang w:val="ru-RU" w:eastAsia="en-US"/>
        </w:rPr>
      </w:pPr>
    </w:p>
    <w:p w:rsidR="00992ACA" w:rsidRPr="006869BD" w:rsidRDefault="00992ACA" w:rsidP="00992ACA">
      <w:pPr>
        <w:jc w:val="both"/>
        <w:rPr>
          <w:rFonts w:ascii="Arial" w:hAnsi="Arial" w:cs="Arial"/>
          <w:bCs/>
          <w:lang w:val="sr-Cyrl-CS"/>
        </w:rPr>
      </w:pPr>
    </w:p>
    <w:p w:rsidR="00992ACA" w:rsidRPr="002B4A0B" w:rsidRDefault="00992ACA" w:rsidP="002B4A0B">
      <w:pPr>
        <w:jc w:val="both"/>
        <w:rPr>
          <w:rFonts w:ascii="Arial" w:hAnsi="Arial" w:cs="Arial"/>
          <w:bCs/>
          <w:color w:val="FF6600"/>
          <w:lang w:val="sr-Cyrl-CS"/>
        </w:rPr>
      </w:pP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p>
    <w:p w:rsidR="00992ACA" w:rsidRPr="006869BD" w:rsidRDefault="00992ACA" w:rsidP="00992ACA">
      <w:pPr>
        <w:ind w:left="720" w:firstLine="720"/>
        <w:jc w:val="both"/>
        <w:rPr>
          <w:rFonts w:ascii="Arial" w:eastAsia="TimesNewRomanPSMT" w:hAnsi="Arial" w:cs="Arial"/>
          <w:bCs/>
        </w:rPr>
      </w:pPr>
    </w:p>
    <w:p w:rsidR="00992ACA" w:rsidRPr="006869BD" w:rsidRDefault="00992ACA" w:rsidP="00992ACA">
      <w:pPr>
        <w:ind w:left="720" w:firstLine="720"/>
        <w:jc w:val="both"/>
        <w:rPr>
          <w:rFonts w:ascii="Arial" w:eastAsia="TimesNewRomanPSMT" w:hAnsi="Arial" w:cs="Arial"/>
          <w:bCs/>
        </w:rPr>
      </w:pPr>
      <w:r w:rsidRPr="006869BD">
        <w:rPr>
          <w:rFonts w:ascii="Arial" w:eastAsia="TimesNewRomanPSMT" w:hAnsi="Arial" w:cs="Arial"/>
          <w:bCs/>
        </w:rPr>
        <w:t xml:space="preserve">Датум </w:t>
      </w:r>
      <w:r w:rsidRPr="006869BD">
        <w:rPr>
          <w:rFonts w:ascii="Arial" w:eastAsia="TimesNewRomanPSMT" w:hAnsi="Arial" w:cs="Arial"/>
          <w:bCs/>
        </w:rPr>
        <w:tab/>
      </w:r>
      <w:r w:rsidRPr="006869BD">
        <w:rPr>
          <w:rFonts w:ascii="Arial" w:eastAsia="TimesNewRomanPSMT" w:hAnsi="Arial" w:cs="Arial"/>
          <w:bCs/>
        </w:rPr>
        <w:tab/>
      </w:r>
      <w:r w:rsidRPr="006869BD">
        <w:rPr>
          <w:rFonts w:ascii="Arial" w:eastAsia="TimesNewRomanPSMT" w:hAnsi="Arial" w:cs="Arial"/>
          <w:bCs/>
        </w:rPr>
        <w:tab/>
      </w:r>
      <w:r w:rsidRPr="006869BD">
        <w:rPr>
          <w:rFonts w:ascii="Arial" w:eastAsia="TimesNewRomanPSMT" w:hAnsi="Arial" w:cs="Arial"/>
          <w:bCs/>
        </w:rPr>
        <w:tab/>
      </w:r>
      <w:r w:rsidRPr="006869BD">
        <w:rPr>
          <w:rFonts w:ascii="Arial" w:eastAsia="TimesNewRomanPSMT" w:hAnsi="Arial" w:cs="Arial"/>
          <w:bCs/>
        </w:rPr>
        <w:tab/>
        <w:t xml:space="preserve">              Понуђач</w:t>
      </w:r>
    </w:p>
    <w:p w:rsidR="00992ACA" w:rsidRPr="006869BD" w:rsidRDefault="00992ACA" w:rsidP="00992ACA">
      <w:pPr>
        <w:ind w:left="2880" w:firstLine="720"/>
        <w:jc w:val="both"/>
        <w:rPr>
          <w:rFonts w:ascii="Arial" w:eastAsia="TimesNewRomanPS-BoldMT" w:hAnsi="Arial" w:cs="Arial"/>
          <w:b/>
          <w:bCs/>
          <w:i/>
          <w:iCs/>
          <w:color w:val="002060"/>
        </w:rPr>
      </w:pPr>
    </w:p>
    <w:p w:rsidR="00992ACA" w:rsidRPr="006869BD" w:rsidRDefault="00992ACA" w:rsidP="00992ACA">
      <w:pPr>
        <w:jc w:val="both"/>
        <w:rPr>
          <w:rFonts w:ascii="Arial" w:eastAsia="TimesNewRomanPS-BoldMT" w:hAnsi="Arial" w:cs="Arial"/>
          <w:b/>
          <w:bCs/>
          <w:i/>
          <w:iCs/>
          <w:color w:val="auto"/>
        </w:rPr>
      </w:pPr>
      <w:r w:rsidRPr="006869BD">
        <w:rPr>
          <w:rFonts w:ascii="Arial" w:eastAsia="TimesNewRomanPS-BoldMT" w:hAnsi="Arial" w:cs="Arial"/>
          <w:b/>
          <w:bCs/>
          <w:i/>
          <w:iCs/>
          <w:color w:val="auto"/>
        </w:rPr>
        <w:t>_____________________________</w:t>
      </w:r>
      <w:r w:rsidRPr="006869BD">
        <w:rPr>
          <w:rFonts w:ascii="Arial" w:eastAsia="TimesNewRomanPS-BoldMT" w:hAnsi="Arial" w:cs="Arial"/>
          <w:b/>
          <w:bCs/>
          <w:i/>
          <w:iCs/>
          <w:color w:val="auto"/>
        </w:rPr>
        <w:tab/>
        <w:t>________________________________</w:t>
      </w:r>
    </w:p>
    <w:p w:rsidR="00992ACA" w:rsidRPr="006869BD" w:rsidRDefault="00992ACA" w:rsidP="00992ACA">
      <w:pPr>
        <w:jc w:val="both"/>
        <w:rPr>
          <w:rFonts w:ascii="Arial" w:eastAsia="TimesNewRomanPS-BoldMT" w:hAnsi="Arial" w:cs="Arial"/>
          <w:b/>
          <w:bCs/>
          <w:i/>
          <w:iCs/>
          <w:color w:val="002060"/>
          <w:lang w:val="sr-Cyrl-CS"/>
        </w:rPr>
      </w:pPr>
    </w:p>
    <w:p w:rsidR="00992ACA" w:rsidRPr="006869BD" w:rsidRDefault="00992ACA" w:rsidP="00992ACA">
      <w:pPr>
        <w:jc w:val="both"/>
        <w:rPr>
          <w:rFonts w:ascii="Arial" w:eastAsia="TimesNewRomanPS-BoldMT" w:hAnsi="Arial" w:cs="Arial"/>
          <w:b/>
          <w:bCs/>
          <w:i/>
          <w:iCs/>
          <w:color w:val="002060"/>
          <w:lang w:val="sr-Cyrl-CS"/>
        </w:rPr>
      </w:pPr>
    </w:p>
    <w:p w:rsidR="00992ACA" w:rsidRPr="006869BD" w:rsidRDefault="00992ACA" w:rsidP="00992ACA">
      <w:pPr>
        <w:jc w:val="both"/>
        <w:rPr>
          <w:rFonts w:ascii="Arial" w:eastAsia="TimesNewRomanPS-BoldMT" w:hAnsi="Arial" w:cs="Arial"/>
          <w:b/>
          <w:bCs/>
          <w:i/>
          <w:iCs/>
          <w:color w:val="002060"/>
          <w:lang w:val="sr-Cyrl-CS"/>
        </w:rPr>
      </w:pPr>
    </w:p>
    <w:p w:rsidR="00992ACA" w:rsidRPr="006869BD" w:rsidRDefault="00992ACA" w:rsidP="00992ACA">
      <w:pPr>
        <w:jc w:val="both"/>
        <w:rPr>
          <w:rFonts w:ascii="Arial" w:eastAsia="TimesNewRomanPS-BoldMT" w:hAnsi="Arial" w:cs="Arial"/>
          <w:b/>
          <w:bCs/>
          <w:i/>
          <w:iCs/>
          <w:color w:val="002060"/>
        </w:rPr>
      </w:pPr>
    </w:p>
    <w:p w:rsidR="00992ACA" w:rsidRPr="006869BD" w:rsidRDefault="00992ACA" w:rsidP="00992ACA">
      <w:pPr>
        <w:jc w:val="both"/>
        <w:rPr>
          <w:rFonts w:ascii="Arial" w:hAnsi="Arial" w:cs="Arial"/>
          <w:i/>
          <w:iCs/>
        </w:rPr>
      </w:pPr>
      <w:r w:rsidRPr="006869BD">
        <w:rPr>
          <w:rFonts w:ascii="Arial" w:hAnsi="Arial" w:cs="Arial"/>
          <w:b/>
          <w:bCs/>
          <w:i/>
          <w:iCs/>
          <w:u w:val="single"/>
        </w:rPr>
        <w:t>Напомене:</w:t>
      </w:r>
    </w:p>
    <w:p w:rsidR="003243C2" w:rsidRDefault="003243C2" w:rsidP="003243C2">
      <w:pPr>
        <w:jc w:val="both"/>
        <w:rPr>
          <w:rFonts w:ascii="Arial" w:hAnsi="Arial" w:cs="Arial"/>
          <w:i/>
          <w:iCs/>
        </w:rPr>
      </w:pPr>
      <w:r w:rsidRPr="00926144">
        <w:rPr>
          <w:rFonts w:ascii="Arial" w:hAnsi="Arial" w:cs="Arial"/>
          <w:i/>
          <w:iCs/>
          <w:lang w:val="ru-RU"/>
        </w:rPr>
        <w:t>Образац</w:t>
      </w:r>
      <w:r>
        <w:rPr>
          <w:rFonts w:ascii="Arial" w:hAnsi="Arial" w:cs="Arial"/>
          <w:i/>
          <w:iCs/>
          <w:lang w:val="ru-RU"/>
        </w:rPr>
        <w:t xml:space="preserve"> понуде понуђач мора да попуни </w:t>
      </w:r>
      <w:r w:rsidRPr="00926144">
        <w:rPr>
          <w:rFonts w:ascii="Arial" w:hAnsi="Arial" w:cs="Arial"/>
          <w:i/>
          <w:iCs/>
          <w:lang w:val="ru-RU"/>
        </w:rPr>
        <w:t xml:space="preserve">и потпише, чиме </w:t>
      </w:r>
      <w:r w:rsidRPr="00926144">
        <w:rPr>
          <w:rFonts w:ascii="Arial" w:hAnsi="Arial" w:cs="Arial"/>
          <w:i/>
          <w:iCs/>
          <w:lang w:val="sr-Cyrl-CS"/>
        </w:rPr>
        <w:t>п</w:t>
      </w:r>
      <w:r w:rsidRPr="00926144">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сви понуђачи из групе понуђача или група понуђача може да одреди једног пону</w:t>
      </w:r>
      <w:r>
        <w:rPr>
          <w:rFonts w:ascii="Arial" w:hAnsi="Arial" w:cs="Arial"/>
          <w:i/>
          <w:iCs/>
          <w:lang w:val="ru-RU"/>
        </w:rPr>
        <w:t xml:space="preserve">ђача из групе који ће попунити и </w:t>
      </w:r>
      <w:r w:rsidRPr="00926144">
        <w:rPr>
          <w:rFonts w:ascii="Arial" w:hAnsi="Arial" w:cs="Arial"/>
          <w:i/>
          <w:iCs/>
          <w:lang w:val="ru-RU"/>
        </w:rPr>
        <w:t>потписати образац понуде.</w:t>
      </w:r>
    </w:p>
    <w:p w:rsidR="003243C2" w:rsidRPr="0067525C" w:rsidRDefault="003243C2" w:rsidP="003243C2">
      <w:pPr>
        <w:spacing w:after="150"/>
        <w:rPr>
          <w:rFonts w:ascii="Arial" w:hAnsi="Arial" w:cs="Arial"/>
          <w:i/>
        </w:rPr>
      </w:pPr>
      <w:r w:rsidRPr="0067525C">
        <w:rPr>
          <w:rFonts w:ascii="Arial" w:hAnsi="Arial" w:cs="Arial"/>
          <w:i/>
        </w:rPr>
        <w:t>Приликом сачињавања понуде употреба печата ниј</w:t>
      </w:r>
      <w:r>
        <w:rPr>
          <w:rFonts w:ascii="Arial" w:hAnsi="Arial" w:cs="Arial"/>
          <w:i/>
        </w:rPr>
        <w:t>е обавезна.</w:t>
      </w:r>
    </w:p>
    <w:p w:rsidR="00992ACA" w:rsidRPr="006869BD" w:rsidRDefault="00992ACA" w:rsidP="00992ACA">
      <w:pPr>
        <w:pStyle w:val="ListParagraph"/>
        <w:tabs>
          <w:tab w:val="left" w:pos="680"/>
        </w:tabs>
        <w:ind w:left="0"/>
        <w:jc w:val="both"/>
        <w:rPr>
          <w:rFonts w:ascii="Arial" w:hAnsi="Arial" w:cs="Arial"/>
          <w:i/>
          <w:iCs/>
          <w:lang w:val="ru-RU"/>
        </w:rPr>
      </w:pPr>
    </w:p>
    <w:p w:rsidR="00992ACA" w:rsidRPr="006869BD" w:rsidRDefault="00992ACA" w:rsidP="00992ACA">
      <w:pPr>
        <w:pStyle w:val="ListParagraph"/>
        <w:tabs>
          <w:tab w:val="left" w:pos="680"/>
        </w:tabs>
        <w:ind w:left="0"/>
        <w:jc w:val="both"/>
        <w:rPr>
          <w:rFonts w:ascii="Arial" w:hAnsi="Arial" w:cs="Arial"/>
          <w:i/>
          <w:iCs/>
          <w:lang w:val="ru-RU"/>
        </w:rPr>
      </w:pPr>
    </w:p>
    <w:p w:rsidR="00992ACA" w:rsidRPr="006869BD"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2B4A0B" w:rsidRDefault="002B4A0B" w:rsidP="00992ACA">
      <w:pPr>
        <w:pStyle w:val="ListParagraph"/>
        <w:tabs>
          <w:tab w:val="left" w:pos="680"/>
        </w:tabs>
        <w:ind w:left="0"/>
        <w:jc w:val="both"/>
        <w:rPr>
          <w:rFonts w:ascii="Arial" w:hAnsi="Arial" w:cs="Arial"/>
          <w:i/>
          <w:iCs/>
          <w:lang w:val="ru-RU"/>
        </w:rPr>
      </w:pPr>
    </w:p>
    <w:p w:rsidR="002B4A0B" w:rsidRDefault="002B4A0B" w:rsidP="00992ACA">
      <w:pPr>
        <w:pStyle w:val="ListParagraph"/>
        <w:tabs>
          <w:tab w:val="left" w:pos="680"/>
        </w:tabs>
        <w:ind w:left="0"/>
        <w:jc w:val="both"/>
        <w:rPr>
          <w:rFonts w:ascii="Arial" w:hAnsi="Arial" w:cs="Arial"/>
          <w:i/>
          <w:iCs/>
          <w:lang w:val="ru-RU"/>
        </w:rPr>
      </w:pPr>
    </w:p>
    <w:p w:rsidR="002B4A0B" w:rsidRDefault="002B4A0B" w:rsidP="00992ACA">
      <w:pPr>
        <w:pStyle w:val="ListParagraph"/>
        <w:tabs>
          <w:tab w:val="left" w:pos="680"/>
        </w:tabs>
        <w:ind w:left="0"/>
        <w:jc w:val="both"/>
        <w:rPr>
          <w:rFonts w:ascii="Arial" w:hAnsi="Arial" w:cs="Arial"/>
          <w:i/>
          <w:iCs/>
          <w:lang w:val="ru-RU"/>
        </w:rPr>
      </w:pPr>
    </w:p>
    <w:p w:rsidR="002B4A0B" w:rsidRDefault="002B4A0B" w:rsidP="00992ACA">
      <w:pPr>
        <w:pStyle w:val="ListParagraph"/>
        <w:tabs>
          <w:tab w:val="left" w:pos="680"/>
        </w:tabs>
        <w:ind w:left="0"/>
        <w:jc w:val="both"/>
        <w:rPr>
          <w:rFonts w:ascii="Arial" w:hAnsi="Arial" w:cs="Arial"/>
          <w:i/>
          <w:iCs/>
          <w:lang w:val="ru-RU"/>
        </w:rPr>
      </w:pPr>
    </w:p>
    <w:p w:rsidR="002B4A0B" w:rsidRDefault="002B4A0B" w:rsidP="00992ACA">
      <w:pPr>
        <w:pStyle w:val="ListParagraph"/>
        <w:tabs>
          <w:tab w:val="left" w:pos="680"/>
        </w:tabs>
        <w:ind w:left="0"/>
        <w:jc w:val="both"/>
        <w:rPr>
          <w:rFonts w:ascii="Arial" w:hAnsi="Arial" w:cs="Arial"/>
          <w:i/>
          <w:iCs/>
          <w:lang w:val="ru-RU"/>
        </w:rPr>
      </w:pPr>
    </w:p>
    <w:p w:rsidR="002B4A0B" w:rsidRDefault="002B4A0B" w:rsidP="00992ACA">
      <w:pPr>
        <w:pStyle w:val="ListParagraph"/>
        <w:tabs>
          <w:tab w:val="left" w:pos="680"/>
        </w:tabs>
        <w:ind w:left="0"/>
        <w:jc w:val="both"/>
        <w:rPr>
          <w:rFonts w:ascii="Arial" w:hAnsi="Arial" w:cs="Arial"/>
          <w:i/>
          <w:iCs/>
        </w:rPr>
      </w:pPr>
    </w:p>
    <w:p w:rsidR="001336FC" w:rsidRPr="001336FC" w:rsidRDefault="001336FC" w:rsidP="00992ACA">
      <w:pPr>
        <w:pStyle w:val="ListParagraph"/>
        <w:tabs>
          <w:tab w:val="left" w:pos="680"/>
        </w:tabs>
        <w:ind w:left="0"/>
        <w:jc w:val="both"/>
        <w:rPr>
          <w:rFonts w:ascii="Arial" w:hAnsi="Arial" w:cs="Arial"/>
          <w:i/>
          <w:iCs/>
        </w:rPr>
      </w:pPr>
    </w:p>
    <w:p w:rsidR="002B4A0B" w:rsidRDefault="002B4A0B" w:rsidP="00992ACA">
      <w:pPr>
        <w:pStyle w:val="ListParagraph"/>
        <w:tabs>
          <w:tab w:val="left" w:pos="680"/>
        </w:tabs>
        <w:ind w:left="0"/>
        <w:jc w:val="both"/>
        <w:rPr>
          <w:rFonts w:ascii="Arial" w:hAnsi="Arial" w:cs="Arial"/>
          <w:i/>
          <w:iCs/>
          <w:lang w:val="ru-RU"/>
        </w:rPr>
      </w:pPr>
    </w:p>
    <w:p w:rsidR="00682289" w:rsidRPr="006869BD" w:rsidRDefault="00682289" w:rsidP="00992ACA">
      <w:pPr>
        <w:pStyle w:val="ListParagraph"/>
        <w:tabs>
          <w:tab w:val="left" w:pos="680"/>
        </w:tabs>
        <w:ind w:left="0"/>
        <w:jc w:val="both"/>
        <w:rPr>
          <w:rFonts w:ascii="Arial" w:hAnsi="Arial" w:cs="Arial"/>
          <w:i/>
          <w:iCs/>
          <w:lang w:val="ru-RU"/>
        </w:rPr>
      </w:pPr>
    </w:p>
    <w:p w:rsidR="00992ACA" w:rsidRPr="00064CF6" w:rsidRDefault="00992ACA" w:rsidP="00992ACA">
      <w:pPr>
        <w:pStyle w:val="ListParagraph"/>
        <w:tabs>
          <w:tab w:val="left" w:pos="680"/>
        </w:tabs>
        <w:ind w:left="0"/>
        <w:jc w:val="both"/>
        <w:rPr>
          <w:rFonts w:ascii="Arial" w:hAnsi="Arial" w:cs="Arial"/>
          <w:i/>
          <w:iCs/>
        </w:rPr>
      </w:pPr>
    </w:p>
    <w:p w:rsidR="00992ACA" w:rsidRPr="006869BD" w:rsidRDefault="00992ACA" w:rsidP="00992ACA">
      <w:pPr>
        <w:jc w:val="right"/>
        <w:rPr>
          <w:rFonts w:ascii="Arial" w:hAnsi="Arial" w:cs="Arial"/>
          <w:b/>
          <w:bCs/>
          <w:i/>
          <w:iCs/>
          <w:sz w:val="28"/>
          <w:szCs w:val="28"/>
        </w:rPr>
      </w:pPr>
      <w:r w:rsidRPr="006869BD">
        <w:rPr>
          <w:rFonts w:ascii="Arial" w:hAnsi="Arial" w:cs="Arial"/>
          <w:b/>
          <w:bCs/>
          <w:i/>
          <w:iCs/>
          <w:sz w:val="28"/>
          <w:szCs w:val="28"/>
        </w:rPr>
        <w:t>(ОБРАЗАЦ 2)</w:t>
      </w:r>
    </w:p>
    <w:p w:rsidR="00992ACA" w:rsidRPr="006869BD" w:rsidRDefault="00992ACA" w:rsidP="00992ACA">
      <w:pPr>
        <w:jc w:val="right"/>
        <w:rPr>
          <w:rFonts w:ascii="Arial" w:hAnsi="Arial" w:cs="Arial"/>
          <w:b/>
          <w:bCs/>
          <w:i/>
          <w:iCs/>
          <w:sz w:val="28"/>
          <w:szCs w:val="28"/>
        </w:rPr>
      </w:pPr>
    </w:p>
    <w:p w:rsidR="00992ACA" w:rsidRPr="006869BD" w:rsidRDefault="00992ACA" w:rsidP="00992ACA">
      <w:pPr>
        <w:jc w:val="center"/>
        <w:rPr>
          <w:rFonts w:ascii="Arial" w:hAnsi="Arial" w:cs="Arial"/>
          <w:b/>
          <w:bCs/>
          <w:i/>
          <w:iCs/>
          <w:sz w:val="28"/>
          <w:szCs w:val="28"/>
        </w:rPr>
      </w:pPr>
      <w:r w:rsidRPr="006869BD">
        <w:rPr>
          <w:rFonts w:ascii="Arial" w:hAnsi="Arial" w:cs="Arial"/>
          <w:b/>
          <w:bCs/>
          <w:i/>
          <w:iCs/>
          <w:sz w:val="28"/>
          <w:szCs w:val="28"/>
        </w:rPr>
        <w:t>ОБРАЗАЦ СТРУКТУРЕ ЦЕНЕ СА УПУТСТВОМ КАКО ДА СЕ ПОПУНИ</w:t>
      </w:r>
    </w:p>
    <w:p w:rsidR="005271D2" w:rsidRPr="006869BD" w:rsidRDefault="005271D2" w:rsidP="004943EA">
      <w:pPr>
        <w:jc w:val="both"/>
        <w:rPr>
          <w:rFonts w:ascii="Arial" w:hAnsi="Arial" w:cs="Arial"/>
        </w:rPr>
      </w:pPr>
    </w:p>
    <w:p w:rsidR="00992ACA" w:rsidRPr="006869BD" w:rsidRDefault="00992ACA" w:rsidP="00992ACA">
      <w:pPr>
        <w:pStyle w:val="ListParagraph"/>
        <w:tabs>
          <w:tab w:val="left" w:pos="680"/>
        </w:tabs>
        <w:ind w:left="0"/>
        <w:jc w:val="both"/>
        <w:rPr>
          <w:rFonts w:ascii="Arial" w:eastAsia="TimesNewRomanPSMT" w:hAnsi="Arial" w:cs="Arial"/>
          <w:bCs/>
          <w:lang w:val="ru-RU"/>
        </w:rPr>
      </w:pPr>
      <w:r w:rsidRPr="006869BD">
        <w:rPr>
          <w:rFonts w:ascii="Arial" w:eastAsia="TimesNewRomanPSMT" w:hAnsi="Arial" w:cs="Arial"/>
          <w:bCs/>
          <w:lang w:val="ru-RU"/>
        </w:rPr>
        <w:t>Понуда број: ______________________ од ______________________ године</w:t>
      </w:r>
    </w:p>
    <w:p w:rsidR="00992ACA" w:rsidRPr="006869BD" w:rsidRDefault="00992ACA" w:rsidP="00992ACA">
      <w:pPr>
        <w:pStyle w:val="ListParagraph"/>
        <w:tabs>
          <w:tab w:val="left" w:pos="680"/>
        </w:tabs>
        <w:ind w:left="0"/>
        <w:jc w:val="both"/>
        <w:rPr>
          <w:rFonts w:ascii="Arial" w:eastAsia="TimesNewRomanPSMT" w:hAnsi="Arial" w:cs="Arial"/>
          <w:bCs/>
          <w:lang w:val="ru-RU"/>
        </w:rPr>
      </w:pPr>
      <w:r w:rsidRPr="006869BD">
        <w:rPr>
          <w:rFonts w:ascii="Arial" w:eastAsia="TimesNewRomanPSMT" w:hAnsi="Arial" w:cs="Arial"/>
          <w:bCs/>
          <w:lang w:val="ru-RU"/>
        </w:rPr>
        <w:t xml:space="preserve">                                           (уписати број и датум понуде)</w:t>
      </w:r>
    </w:p>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992ACA" w:rsidRPr="006869BD" w:rsidRDefault="00992ACA" w:rsidP="00EE0FA4">
      <w:pPr>
        <w:jc w:val="both"/>
        <w:rPr>
          <w:rFonts w:ascii="Arial" w:hAnsi="Arial" w:cs="Arial"/>
          <w:b/>
          <w:lang w:val="sr-Cyrl-CS"/>
        </w:rPr>
      </w:pPr>
      <w:r w:rsidRPr="006869BD">
        <w:rPr>
          <w:rFonts w:ascii="Arial" w:eastAsia="TimesNewRomanPSMT" w:hAnsi="Arial" w:cs="Arial"/>
          <w:bCs/>
          <w:lang w:val="ru-RU"/>
        </w:rPr>
        <w:t xml:space="preserve">за јавну набавку мале вредности </w:t>
      </w:r>
      <w:r w:rsidR="00EE0FA4" w:rsidRPr="006869BD">
        <w:rPr>
          <w:rFonts w:ascii="Arial" w:eastAsia="TimesNewRomanPSMT" w:hAnsi="Arial" w:cs="Arial"/>
          <w:bCs/>
          <w:lang w:val="ru-RU"/>
        </w:rPr>
        <w:t xml:space="preserve">интерног </w:t>
      </w:r>
      <w:r w:rsidRPr="006869BD">
        <w:rPr>
          <w:rFonts w:ascii="Arial" w:eastAsia="TimesNewRomanPSMT" w:hAnsi="Arial" w:cs="Arial"/>
          <w:bCs/>
          <w:lang w:val="ru-RU"/>
        </w:rPr>
        <w:t>број</w:t>
      </w:r>
      <w:r w:rsidR="00EE0FA4" w:rsidRPr="006869BD">
        <w:rPr>
          <w:rFonts w:ascii="Arial" w:eastAsia="TimesNewRomanPSMT" w:hAnsi="Arial" w:cs="Arial"/>
          <w:bCs/>
          <w:lang w:val="ru-RU"/>
        </w:rPr>
        <w:t>а</w:t>
      </w:r>
      <w:r w:rsidR="00BB5F71">
        <w:rPr>
          <w:rFonts w:ascii="Arial" w:eastAsia="TimesNewRomanPSMT" w:hAnsi="Arial" w:cs="Arial"/>
          <w:bCs/>
          <w:lang w:val="ru-RU"/>
        </w:rPr>
        <w:t xml:space="preserve"> </w:t>
      </w:r>
      <w:r w:rsidR="00794336">
        <w:rPr>
          <w:rFonts w:ascii="Arial" w:eastAsia="TimesNewRomanPSMT" w:hAnsi="Arial" w:cs="Arial"/>
          <w:bCs/>
          <w:lang w:val="ru-RU"/>
        </w:rPr>
        <w:t>8</w:t>
      </w:r>
      <w:r w:rsidR="00AE7A9E" w:rsidRPr="006869BD">
        <w:rPr>
          <w:rFonts w:ascii="Arial" w:eastAsia="TimesNewRomanPSMT" w:hAnsi="Arial" w:cs="Arial"/>
          <w:bCs/>
          <w:lang w:val="ru-RU"/>
        </w:rPr>
        <w:t>/</w:t>
      </w:r>
      <w:r w:rsidR="003243C2">
        <w:rPr>
          <w:rFonts w:ascii="Arial" w:eastAsia="TimesNewRomanPSMT" w:hAnsi="Arial" w:cs="Arial"/>
          <w:bCs/>
          <w:lang w:val="ru-RU"/>
        </w:rPr>
        <w:t>20</w:t>
      </w:r>
      <w:r w:rsidR="00EE0FA4" w:rsidRPr="006869BD">
        <w:rPr>
          <w:rFonts w:ascii="Arial" w:eastAsia="TimesNewRomanPSMT" w:hAnsi="Arial" w:cs="Arial"/>
          <w:bCs/>
          <w:lang w:val="ru-RU"/>
        </w:rPr>
        <w:t xml:space="preserve">, </w:t>
      </w:r>
      <w:r w:rsidR="00EE0FA4" w:rsidRPr="006869BD">
        <w:rPr>
          <w:rFonts w:ascii="Arial" w:hAnsi="Arial" w:cs="Arial"/>
          <w:lang w:val="ru-RU"/>
        </w:rPr>
        <w:t xml:space="preserve">наведене у Плану јавних набавки под бројем </w:t>
      </w:r>
      <w:r w:rsidR="00AE7A9E" w:rsidRPr="006869BD">
        <w:rPr>
          <w:rFonts w:ascii="Arial" w:hAnsi="Arial" w:cs="Arial"/>
          <w:lang w:val="ru-RU"/>
        </w:rPr>
        <w:t>1.1.</w:t>
      </w:r>
      <w:r w:rsidR="009D4BDF">
        <w:rPr>
          <w:rFonts w:ascii="Arial" w:hAnsi="Arial" w:cs="Arial"/>
          <w:lang w:val="ru-RU"/>
        </w:rPr>
        <w:t>4</w:t>
      </w:r>
      <w:r w:rsidR="00AE7A9E" w:rsidRPr="006869BD">
        <w:rPr>
          <w:rFonts w:ascii="Arial" w:hAnsi="Arial" w:cs="Arial"/>
          <w:lang w:val="ru-RU"/>
        </w:rPr>
        <w:t>/</w:t>
      </w:r>
      <w:r w:rsidR="003243C2">
        <w:rPr>
          <w:rFonts w:ascii="Arial" w:hAnsi="Arial" w:cs="Arial"/>
          <w:lang w:val="ru-RU"/>
        </w:rPr>
        <w:t>20</w:t>
      </w:r>
      <w:r w:rsidRPr="006869BD">
        <w:rPr>
          <w:rFonts w:ascii="Arial" w:eastAsia="TimesNewRomanPSMT" w:hAnsi="Arial" w:cs="Arial"/>
          <w:bCs/>
          <w:lang w:val="ru-RU"/>
        </w:rPr>
        <w:t xml:space="preserve"> - </w:t>
      </w:r>
      <w:r w:rsidR="009D4BDF" w:rsidRPr="009D4BDF">
        <w:rPr>
          <w:rFonts w:ascii="Arial" w:hAnsi="Arial" w:cs="Arial"/>
          <w:b/>
          <w:lang w:val="sr-Cyrl-CS"/>
        </w:rPr>
        <w:t>Набавка добара за покретање, развој и унапређење доходовних активности ИРЛ</w:t>
      </w:r>
      <w:r w:rsidRPr="006869BD">
        <w:rPr>
          <w:rFonts w:ascii="Arial" w:hAnsi="Arial" w:cs="Arial"/>
          <w:b/>
          <w:lang w:val="sr-Cyrl-CS"/>
        </w:rPr>
        <w:t>.</w:t>
      </w:r>
    </w:p>
    <w:p w:rsidR="00992ACA" w:rsidRPr="006869BD" w:rsidRDefault="00992ACA" w:rsidP="00992ACA">
      <w:pPr>
        <w:pStyle w:val="ListParagraph"/>
        <w:tabs>
          <w:tab w:val="left" w:pos="680"/>
        </w:tabs>
        <w:ind w:left="0"/>
        <w:jc w:val="both"/>
        <w:rPr>
          <w:rFonts w:ascii="Arial" w:hAnsi="Arial" w:cs="Arial"/>
          <w:b/>
          <w:lang w:val="sr-Cyrl-CS"/>
        </w:rPr>
      </w:pPr>
    </w:p>
    <w:p w:rsidR="00992ACA" w:rsidRDefault="00992ACA" w:rsidP="00992ACA">
      <w:pPr>
        <w:pStyle w:val="ListParagraph"/>
        <w:tabs>
          <w:tab w:val="left" w:pos="680"/>
        </w:tabs>
        <w:ind w:left="0"/>
        <w:jc w:val="both"/>
        <w:rPr>
          <w:rFonts w:ascii="Arial" w:hAnsi="Arial" w:cs="Arial"/>
        </w:rPr>
      </w:pPr>
      <w:r w:rsidRPr="006869BD">
        <w:rPr>
          <w:rFonts w:ascii="Arial" w:hAnsi="Arial" w:cs="Arial"/>
          <w:lang w:val="sr-Cyrl-CS"/>
        </w:rPr>
        <w:t>Назив понуђача: _________________________________________________________</w:t>
      </w:r>
    </w:p>
    <w:p w:rsidR="00CD7B16" w:rsidRPr="00CD7B16" w:rsidRDefault="00CD7B16" w:rsidP="00992ACA">
      <w:pPr>
        <w:pStyle w:val="ListParagraph"/>
        <w:tabs>
          <w:tab w:val="left" w:pos="680"/>
        </w:tabs>
        <w:ind w:left="0"/>
        <w:jc w:val="both"/>
        <w:rPr>
          <w:rFonts w:ascii="Arial" w:eastAsia="TimesNewRomanPSMT" w:hAnsi="Arial" w:cs="Arial"/>
          <w:bCs/>
        </w:rPr>
      </w:pPr>
    </w:p>
    <w:tbl>
      <w:tblPr>
        <w:tblW w:w="1044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3780"/>
        <w:gridCol w:w="990"/>
        <w:gridCol w:w="866"/>
        <w:gridCol w:w="1170"/>
        <w:gridCol w:w="1114"/>
        <w:gridCol w:w="990"/>
        <w:gridCol w:w="990"/>
      </w:tblGrid>
      <w:tr w:rsidR="00CD7B16" w:rsidRPr="00CD7B16" w:rsidTr="00BB5F71">
        <w:trPr>
          <w:trHeight w:val="345"/>
          <w:jc w:val="center"/>
        </w:trPr>
        <w:tc>
          <w:tcPr>
            <w:tcW w:w="540" w:type="dxa"/>
            <w:shd w:val="clear" w:color="auto" w:fill="D9D9D9" w:themeFill="background1" w:themeFillShade="D9"/>
            <w:vAlign w:val="center"/>
            <w:hideMark/>
          </w:tcPr>
          <w:p w:rsidR="00CD7B16" w:rsidRPr="00CD7B16" w:rsidRDefault="00CD7B16" w:rsidP="00EA3176">
            <w:pPr>
              <w:suppressAutoHyphens w:val="0"/>
              <w:spacing w:line="240" w:lineRule="auto"/>
              <w:jc w:val="center"/>
              <w:rPr>
                <w:rFonts w:ascii="Arial" w:eastAsia="Times New Roman" w:hAnsi="Arial" w:cs="Arial"/>
                <w:b/>
                <w:bCs/>
                <w:kern w:val="0"/>
                <w:lang w:val="sr-Cyrl-CS" w:eastAsia="en-US"/>
              </w:rPr>
            </w:pPr>
            <w:r w:rsidRPr="00CD7B16">
              <w:rPr>
                <w:rFonts w:ascii="Arial" w:eastAsia="Times New Roman" w:hAnsi="Arial" w:cs="Arial"/>
                <w:b/>
                <w:bCs/>
                <w:kern w:val="0"/>
                <w:sz w:val="22"/>
                <w:szCs w:val="22"/>
                <w:lang w:eastAsia="en-US"/>
              </w:rPr>
              <w:t>РБ</w:t>
            </w:r>
          </w:p>
          <w:p w:rsidR="00CD7B16" w:rsidRPr="00CD7B16" w:rsidRDefault="00CD7B16" w:rsidP="00EA3176">
            <w:pPr>
              <w:suppressAutoHyphens w:val="0"/>
              <w:spacing w:line="240" w:lineRule="auto"/>
              <w:jc w:val="center"/>
              <w:rPr>
                <w:rFonts w:ascii="Arial" w:eastAsia="Times New Roman" w:hAnsi="Arial" w:cs="Arial"/>
                <w:kern w:val="0"/>
                <w:lang w:eastAsia="en-US"/>
              </w:rPr>
            </w:pPr>
          </w:p>
        </w:tc>
        <w:tc>
          <w:tcPr>
            <w:tcW w:w="3780" w:type="dxa"/>
            <w:shd w:val="clear" w:color="auto" w:fill="D9D9D9" w:themeFill="background1" w:themeFillShade="D9"/>
            <w:vAlign w:val="bottom"/>
            <w:hideMark/>
          </w:tcPr>
          <w:p w:rsidR="00682289" w:rsidRDefault="00CD7B16" w:rsidP="00682289">
            <w:pPr>
              <w:suppressAutoHyphens w:val="0"/>
              <w:spacing w:line="240" w:lineRule="auto"/>
              <w:jc w:val="center"/>
              <w:rPr>
                <w:rFonts w:ascii="Arial" w:eastAsia="Times New Roman" w:hAnsi="Arial" w:cs="Arial"/>
                <w:b/>
                <w:bCs/>
                <w:kern w:val="0"/>
                <w:lang w:eastAsia="en-US"/>
              </w:rPr>
            </w:pPr>
            <w:r w:rsidRPr="00CD7B16">
              <w:rPr>
                <w:rFonts w:ascii="Arial" w:eastAsia="Times New Roman" w:hAnsi="Arial" w:cs="Arial"/>
                <w:b/>
                <w:bCs/>
                <w:kern w:val="0"/>
                <w:sz w:val="22"/>
                <w:szCs w:val="22"/>
                <w:lang w:eastAsia="en-US"/>
              </w:rPr>
              <w:t>ОПИС</w:t>
            </w:r>
          </w:p>
          <w:p w:rsidR="00682289" w:rsidRPr="00682289" w:rsidRDefault="00682289" w:rsidP="00682289">
            <w:pPr>
              <w:suppressAutoHyphens w:val="0"/>
              <w:spacing w:line="240" w:lineRule="auto"/>
              <w:rPr>
                <w:rFonts w:ascii="Arial" w:eastAsia="Times New Roman" w:hAnsi="Arial" w:cs="Arial"/>
                <w:b/>
                <w:bCs/>
                <w:kern w:val="0"/>
                <w:lang w:eastAsia="en-US"/>
              </w:rPr>
            </w:pPr>
          </w:p>
          <w:p w:rsidR="00CD7B16" w:rsidRPr="00CD7B16" w:rsidRDefault="00CD7B16" w:rsidP="00682289">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t>(1)</w:t>
            </w:r>
          </w:p>
        </w:tc>
        <w:tc>
          <w:tcPr>
            <w:tcW w:w="990" w:type="dxa"/>
            <w:shd w:val="clear" w:color="auto" w:fill="D9D9D9" w:themeFill="background1" w:themeFillShade="D9"/>
            <w:vAlign w:val="bottom"/>
            <w:hideMark/>
          </w:tcPr>
          <w:p w:rsidR="00CD7B16" w:rsidRPr="00CD7B16" w:rsidRDefault="00CD7B16" w:rsidP="00682289">
            <w:pPr>
              <w:suppressAutoHyphens w:val="0"/>
              <w:spacing w:line="240" w:lineRule="auto"/>
              <w:jc w:val="center"/>
              <w:rPr>
                <w:rFonts w:ascii="Arial" w:eastAsia="Times New Roman" w:hAnsi="Arial" w:cs="Arial"/>
                <w:b/>
                <w:bCs/>
                <w:kern w:val="0"/>
                <w:lang w:eastAsia="en-US"/>
              </w:rPr>
            </w:pPr>
            <w:r w:rsidRPr="00CD7B16">
              <w:rPr>
                <w:rFonts w:ascii="Arial" w:eastAsia="Times New Roman" w:hAnsi="Arial" w:cs="Arial"/>
                <w:b/>
                <w:bCs/>
                <w:kern w:val="0"/>
                <w:sz w:val="22"/>
                <w:szCs w:val="22"/>
                <w:lang w:eastAsia="en-US"/>
              </w:rPr>
              <w:t>Јед. мере</w:t>
            </w:r>
          </w:p>
          <w:p w:rsidR="00CD7B16" w:rsidRPr="00CD7B16" w:rsidRDefault="00CD7B16" w:rsidP="00682289">
            <w:pPr>
              <w:suppressAutoHyphens w:val="0"/>
              <w:spacing w:line="240" w:lineRule="auto"/>
              <w:jc w:val="center"/>
              <w:rPr>
                <w:rFonts w:ascii="Arial" w:eastAsia="Times New Roman" w:hAnsi="Arial" w:cs="Arial"/>
                <w:b/>
                <w:bCs/>
                <w:kern w:val="0"/>
                <w:lang w:eastAsia="en-US"/>
              </w:rPr>
            </w:pPr>
            <w:r w:rsidRPr="00CD7B16">
              <w:rPr>
                <w:rFonts w:ascii="Arial" w:eastAsia="Times New Roman" w:hAnsi="Arial" w:cs="Arial"/>
                <w:b/>
                <w:bCs/>
                <w:kern w:val="0"/>
                <w:sz w:val="22"/>
                <w:szCs w:val="22"/>
                <w:lang w:eastAsia="en-US"/>
              </w:rPr>
              <w:t>(2)</w:t>
            </w:r>
          </w:p>
        </w:tc>
        <w:tc>
          <w:tcPr>
            <w:tcW w:w="866" w:type="dxa"/>
            <w:shd w:val="clear" w:color="auto" w:fill="D9D9D9" w:themeFill="background1" w:themeFillShade="D9"/>
            <w:vAlign w:val="bottom"/>
            <w:hideMark/>
          </w:tcPr>
          <w:p w:rsidR="00CD7B16" w:rsidRPr="00CD7B16" w:rsidRDefault="00CD7B16" w:rsidP="00682289">
            <w:pPr>
              <w:suppressAutoHyphens w:val="0"/>
              <w:spacing w:line="240" w:lineRule="auto"/>
              <w:jc w:val="center"/>
              <w:rPr>
                <w:rFonts w:ascii="Arial" w:eastAsia="Times New Roman" w:hAnsi="Arial" w:cs="Arial"/>
                <w:b/>
                <w:bCs/>
                <w:kern w:val="0"/>
                <w:lang w:eastAsia="en-US"/>
              </w:rPr>
            </w:pPr>
            <w:r w:rsidRPr="00CD7B16">
              <w:rPr>
                <w:rFonts w:ascii="Arial" w:eastAsia="Times New Roman" w:hAnsi="Arial" w:cs="Arial"/>
                <w:b/>
                <w:bCs/>
                <w:kern w:val="0"/>
                <w:sz w:val="22"/>
                <w:szCs w:val="22"/>
                <w:lang w:eastAsia="en-US"/>
              </w:rPr>
              <w:t>Кол.</w:t>
            </w:r>
          </w:p>
          <w:p w:rsidR="00CD7B16" w:rsidRPr="00CD7B16" w:rsidRDefault="00CD7B16" w:rsidP="00682289">
            <w:pPr>
              <w:suppressAutoHyphens w:val="0"/>
              <w:spacing w:line="240" w:lineRule="auto"/>
              <w:jc w:val="center"/>
              <w:rPr>
                <w:rFonts w:ascii="Arial" w:eastAsia="Times New Roman" w:hAnsi="Arial" w:cs="Arial"/>
                <w:b/>
                <w:bCs/>
                <w:kern w:val="0"/>
                <w:lang w:eastAsia="en-US"/>
              </w:rPr>
            </w:pPr>
          </w:p>
          <w:p w:rsidR="00CD7B16" w:rsidRPr="00CD7B16" w:rsidRDefault="00CD7B16" w:rsidP="00682289">
            <w:pPr>
              <w:suppressAutoHyphens w:val="0"/>
              <w:spacing w:line="240" w:lineRule="auto"/>
              <w:jc w:val="center"/>
              <w:rPr>
                <w:rFonts w:ascii="Arial" w:eastAsia="Times New Roman" w:hAnsi="Arial" w:cs="Arial"/>
                <w:b/>
                <w:bCs/>
                <w:kern w:val="0"/>
                <w:lang w:eastAsia="en-US"/>
              </w:rPr>
            </w:pPr>
            <w:r w:rsidRPr="00CD7B16">
              <w:rPr>
                <w:rFonts w:ascii="Arial" w:eastAsia="Times New Roman" w:hAnsi="Arial" w:cs="Arial"/>
                <w:b/>
                <w:bCs/>
                <w:kern w:val="0"/>
                <w:sz w:val="22"/>
                <w:szCs w:val="22"/>
                <w:lang w:eastAsia="en-US"/>
              </w:rPr>
              <w:t>(3)</w:t>
            </w:r>
          </w:p>
        </w:tc>
        <w:tc>
          <w:tcPr>
            <w:tcW w:w="1170" w:type="dxa"/>
            <w:shd w:val="clear" w:color="auto" w:fill="D9D9D9" w:themeFill="background1" w:themeFillShade="D9"/>
            <w:noWrap/>
            <w:vAlign w:val="bottom"/>
            <w:hideMark/>
          </w:tcPr>
          <w:p w:rsidR="00CD7B16" w:rsidRPr="00CD7B16" w:rsidRDefault="00CD7B16" w:rsidP="00682289">
            <w:pPr>
              <w:suppressAutoHyphens w:val="0"/>
              <w:spacing w:line="240" w:lineRule="auto"/>
              <w:jc w:val="center"/>
              <w:rPr>
                <w:rFonts w:ascii="Arial" w:eastAsia="Times New Roman" w:hAnsi="Arial" w:cs="Arial"/>
                <w:b/>
                <w:bCs/>
                <w:kern w:val="0"/>
                <w:lang w:eastAsia="en-US"/>
              </w:rPr>
            </w:pPr>
            <w:r w:rsidRPr="00CD7B16">
              <w:rPr>
                <w:rFonts w:ascii="Arial" w:eastAsia="Times New Roman" w:hAnsi="Arial" w:cs="Arial"/>
                <w:b/>
                <w:bCs/>
                <w:kern w:val="0"/>
                <w:sz w:val="22"/>
                <w:szCs w:val="22"/>
                <w:lang w:eastAsia="en-US"/>
              </w:rPr>
              <w:t>Јед. цена без ПДВ-а</w:t>
            </w:r>
          </w:p>
          <w:p w:rsidR="00CD7B16" w:rsidRPr="00CD7B16" w:rsidRDefault="00CD7B16" w:rsidP="00682289">
            <w:pPr>
              <w:suppressAutoHyphens w:val="0"/>
              <w:spacing w:line="240" w:lineRule="auto"/>
              <w:jc w:val="center"/>
              <w:rPr>
                <w:rFonts w:ascii="Arial" w:eastAsia="Times New Roman" w:hAnsi="Arial" w:cs="Arial"/>
                <w:b/>
                <w:bCs/>
                <w:kern w:val="0"/>
                <w:lang w:eastAsia="en-US"/>
              </w:rPr>
            </w:pPr>
            <w:r w:rsidRPr="00CD7B16">
              <w:rPr>
                <w:rFonts w:ascii="Arial" w:eastAsia="Times New Roman" w:hAnsi="Arial" w:cs="Arial"/>
                <w:b/>
                <w:bCs/>
                <w:kern w:val="0"/>
                <w:sz w:val="22"/>
                <w:szCs w:val="22"/>
                <w:lang w:eastAsia="en-US"/>
              </w:rPr>
              <w:t>(4)</w:t>
            </w:r>
          </w:p>
        </w:tc>
        <w:tc>
          <w:tcPr>
            <w:tcW w:w="1114" w:type="dxa"/>
            <w:shd w:val="clear" w:color="auto" w:fill="D9D9D9" w:themeFill="background1" w:themeFillShade="D9"/>
            <w:noWrap/>
            <w:vAlign w:val="bottom"/>
            <w:hideMark/>
          </w:tcPr>
          <w:p w:rsidR="00CD7B16" w:rsidRPr="00CD7B16" w:rsidRDefault="00CD7B16" w:rsidP="00EA3176">
            <w:pPr>
              <w:suppressAutoHyphens w:val="0"/>
              <w:spacing w:line="240" w:lineRule="auto"/>
              <w:jc w:val="center"/>
              <w:rPr>
                <w:rFonts w:ascii="Arial" w:eastAsia="Times New Roman" w:hAnsi="Arial" w:cs="Arial"/>
                <w:b/>
                <w:bCs/>
                <w:kern w:val="0"/>
                <w:lang w:eastAsia="en-US"/>
              </w:rPr>
            </w:pPr>
            <w:r w:rsidRPr="00CD7B16">
              <w:rPr>
                <w:rFonts w:ascii="Arial" w:eastAsia="Times New Roman" w:hAnsi="Arial" w:cs="Arial"/>
                <w:b/>
                <w:bCs/>
                <w:kern w:val="0"/>
                <w:sz w:val="22"/>
                <w:szCs w:val="22"/>
                <w:lang w:eastAsia="en-US"/>
              </w:rPr>
              <w:t>Јед. цена са ПДВ-а</w:t>
            </w:r>
          </w:p>
          <w:p w:rsidR="00CD7B16" w:rsidRPr="00CD7B16" w:rsidRDefault="00CD7B16" w:rsidP="00EA3176">
            <w:pPr>
              <w:suppressAutoHyphens w:val="0"/>
              <w:spacing w:line="240" w:lineRule="auto"/>
              <w:jc w:val="center"/>
              <w:rPr>
                <w:rFonts w:ascii="Arial" w:eastAsia="Times New Roman" w:hAnsi="Arial" w:cs="Arial"/>
                <w:b/>
                <w:bCs/>
                <w:kern w:val="0"/>
                <w:lang w:val="sr-Cyrl-CS" w:eastAsia="en-US"/>
              </w:rPr>
            </w:pPr>
            <w:r w:rsidRPr="00CD7B16">
              <w:rPr>
                <w:rFonts w:ascii="Arial" w:eastAsia="Times New Roman" w:hAnsi="Arial" w:cs="Arial"/>
                <w:b/>
                <w:bCs/>
                <w:kern w:val="0"/>
                <w:sz w:val="22"/>
                <w:szCs w:val="22"/>
                <w:lang w:eastAsia="en-US"/>
              </w:rPr>
              <w:t>(5)</w:t>
            </w:r>
          </w:p>
        </w:tc>
        <w:tc>
          <w:tcPr>
            <w:tcW w:w="990" w:type="dxa"/>
            <w:shd w:val="clear" w:color="auto" w:fill="D9D9D9" w:themeFill="background1" w:themeFillShade="D9"/>
          </w:tcPr>
          <w:p w:rsidR="00CD7B16" w:rsidRPr="00CD7B16" w:rsidRDefault="00CD7B16" w:rsidP="00CD7B16">
            <w:pPr>
              <w:suppressAutoHyphens w:val="0"/>
              <w:spacing w:line="240" w:lineRule="auto"/>
              <w:jc w:val="center"/>
              <w:rPr>
                <w:rFonts w:ascii="Arial" w:eastAsia="Times New Roman" w:hAnsi="Arial" w:cs="Arial"/>
                <w:b/>
                <w:bCs/>
                <w:kern w:val="0"/>
                <w:lang w:eastAsia="en-US"/>
              </w:rPr>
            </w:pPr>
            <w:r w:rsidRPr="00CD7B16">
              <w:rPr>
                <w:rFonts w:ascii="Arial" w:eastAsia="Times New Roman" w:hAnsi="Arial" w:cs="Arial"/>
                <w:b/>
                <w:bCs/>
                <w:kern w:val="0"/>
                <w:sz w:val="22"/>
                <w:szCs w:val="22"/>
                <w:lang w:eastAsia="en-US"/>
              </w:rPr>
              <w:t xml:space="preserve">Укупно без </w:t>
            </w:r>
          </w:p>
          <w:p w:rsidR="00CD7B16" w:rsidRPr="00CD7B16" w:rsidRDefault="00CD7B16" w:rsidP="00CD7B16">
            <w:pPr>
              <w:suppressAutoHyphens w:val="0"/>
              <w:spacing w:line="240" w:lineRule="auto"/>
              <w:jc w:val="center"/>
              <w:rPr>
                <w:rFonts w:ascii="Arial" w:eastAsia="Times New Roman" w:hAnsi="Arial" w:cs="Arial"/>
                <w:b/>
                <w:bCs/>
                <w:kern w:val="0"/>
                <w:lang w:eastAsia="en-US"/>
              </w:rPr>
            </w:pPr>
            <w:r w:rsidRPr="00CD7B16">
              <w:rPr>
                <w:rFonts w:ascii="Arial" w:eastAsia="Times New Roman" w:hAnsi="Arial" w:cs="Arial"/>
                <w:b/>
                <w:bCs/>
                <w:kern w:val="0"/>
                <w:sz w:val="22"/>
                <w:szCs w:val="22"/>
                <w:lang w:eastAsia="en-US"/>
              </w:rPr>
              <w:t>пдв-а</w:t>
            </w:r>
          </w:p>
          <w:p w:rsidR="00CD7B16" w:rsidRPr="00CD7B16" w:rsidRDefault="00CD7B16" w:rsidP="00CD7B16">
            <w:pPr>
              <w:suppressAutoHyphens w:val="0"/>
              <w:spacing w:line="240" w:lineRule="auto"/>
              <w:jc w:val="center"/>
              <w:rPr>
                <w:rFonts w:ascii="Arial" w:eastAsia="Times New Roman" w:hAnsi="Arial" w:cs="Arial"/>
                <w:b/>
                <w:bCs/>
                <w:kern w:val="0"/>
                <w:lang w:eastAsia="en-US"/>
              </w:rPr>
            </w:pPr>
            <w:r w:rsidRPr="00CD7B16">
              <w:rPr>
                <w:rFonts w:ascii="Arial" w:eastAsia="Times New Roman" w:hAnsi="Arial" w:cs="Arial"/>
                <w:b/>
                <w:bCs/>
                <w:kern w:val="0"/>
                <w:sz w:val="22"/>
                <w:szCs w:val="22"/>
                <w:lang w:eastAsia="en-US"/>
              </w:rPr>
              <w:t>(6</w:t>
            </w:r>
            <w:r w:rsidR="00794336">
              <w:rPr>
                <w:rFonts w:ascii="Arial" w:eastAsia="Times New Roman" w:hAnsi="Arial" w:cs="Arial"/>
                <w:b/>
                <w:bCs/>
                <w:kern w:val="0"/>
                <w:sz w:val="22"/>
                <w:szCs w:val="22"/>
                <w:lang w:eastAsia="en-US"/>
              </w:rPr>
              <w:t>=3*4</w:t>
            </w:r>
            <w:r w:rsidRPr="00CD7B16">
              <w:rPr>
                <w:rFonts w:ascii="Arial" w:eastAsia="Times New Roman" w:hAnsi="Arial" w:cs="Arial"/>
                <w:b/>
                <w:bCs/>
                <w:kern w:val="0"/>
                <w:sz w:val="22"/>
                <w:szCs w:val="22"/>
                <w:lang w:eastAsia="en-US"/>
              </w:rPr>
              <w:t>)</w:t>
            </w:r>
          </w:p>
        </w:tc>
        <w:tc>
          <w:tcPr>
            <w:tcW w:w="990" w:type="dxa"/>
            <w:shd w:val="clear" w:color="auto" w:fill="D9D9D9" w:themeFill="background1" w:themeFillShade="D9"/>
          </w:tcPr>
          <w:p w:rsidR="00CD7B16" w:rsidRPr="00CD7B16" w:rsidRDefault="00CD7B16" w:rsidP="00CD7B16">
            <w:pPr>
              <w:suppressAutoHyphens w:val="0"/>
              <w:spacing w:line="240" w:lineRule="auto"/>
              <w:jc w:val="center"/>
              <w:rPr>
                <w:rFonts w:ascii="Arial" w:eastAsia="Times New Roman" w:hAnsi="Arial" w:cs="Arial"/>
                <w:b/>
                <w:bCs/>
                <w:kern w:val="0"/>
                <w:lang w:eastAsia="en-US"/>
              </w:rPr>
            </w:pPr>
            <w:r w:rsidRPr="00CD7B16">
              <w:rPr>
                <w:rFonts w:ascii="Arial" w:eastAsia="Times New Roman" w:hAnsi="Arial" w:cs="Arial"/>
                <w:b/>
                <w:bCs/>
                <w:kern w:val="0"/>
                <w:sz w:val="22"/>
                <w:szCs w:val="22"/>
                <w:lang w:eastAsia="en-US"/>
              </w:rPr>
              <w:t xml:space="preserve">Укупно са </w:t>
            </w:r>
          </w:p>
          <w:p w:rsidR="00CD7B16" w:rsidRPr="00CD7B16" w:rsidRDefault="00CD7B16" w:rsidP="00CD7B16">
            <w:pPr>
              <w:suppressAutoHyphens w:val="0"/>
              <w:spacing w:line="240" w:lineRule="auto"/>
              <w:jc w:val="center"/>
              <w:rPr>
                <w:rFonts w:ascii="Arial" w:eastAsia="Times New Roman" w:hAnsi="Arial" w:cs="Arial"/>
                <w:b/>
                <w:bCs/>
                <w:kern w:val="0"/>
                <w:lang w:eastAsia="en-US"/>
              </w:rPr>
            </w:pPr>
            <w:r w:rsidRPr="00CD7B16">
              <w:rPr>
                <w:rFonts w:ascii="Arial" w:eastAsia="Times New Roman" w:hAnsi="Arial" w:cs="Arial"/>
                <w:b/>
                <w:bCs/>
                <w:kern w:val="0"/>
                <w:sz w:val="22"/>
                <w:szCs w:val="22"/>
                <w:lang w:eastAsia="en-US"/>
              </w:rPr>
              <w:t>пдв-а</w:t>
            </w:r>
          </w:p>
          <w:p w:rsidR="00CD7B16" w:rsidRPr="00CD7B16" w:rsidRDefault="00CD7B16" w:rsidP="00CD7B16">
            <w:pPr>
              <w:suppressAutoHyphens w:val="0"/>
              <w:spacing w:line="240" w:lineRule="auto"/>
              <w:jc w:val="center"/>
              <w:rPr>
                <w:rFonts w:ascii="Arial" w:eastAsia="Times New Roman" w:hAnsi="Arial" w:cs="Arial"/>
                <w:b/>
                <w:bCs/>
                <w:kern w:val="0"/>
                <w:lang w:eastAsia="en-US"/>
              </w:rPr>
            </w:pPr>
            <w:r w:rsidRPr="00CD7B16">
              <w:rPr>
                <w:rFonts w:ascii="Arial" w:eastAsia="Times New Roman" w:hAnsi="Arial" w:cs="Arial"/>
                <w:b/>
                <w:bCs/>
                <w:kern w:val="0"/>
                <w:sz w:val="22"/>
                <w:szCs w:val="22"/>
                <w:lang w:eastAsia="en-US"/>
              </w:rPr>
              <w:t>(7</w:t>
            </w:r>
            <w:r w:rsidR="00794336">
              <w:rPr>
                <w:rFonts w:ascii="Arial" w:eastAsia="Times New Roman" w:hAnsi="Arial" w:cs="Arial"/>
                <w:b/>
                <w:bCs/>
                <w:kern w:val="0"/>
                <w:sz w:val="22"/>
                <w:szCs w:val="22"/>
                <w:lang w:eastAsia="en-US"/>
              </w:rPr>
              <w:t>=3*5</w:t>
            </w:r>
            <w:r w:rsidRPr="00CD7B16">
              <w:rPr>
                <w:rFonts w:ascii="Arial" w:eastAsia="Times New Roman" w:hAnsi="Arial" w:cs="Arial"/>
                <w:b/>
                <w:bCs/>
                <w:kern w:val="0"/>
                <w:sz w:val="22"/>
                <w:szCs w:val="22"/>
                <w:lang w:eastAsia="en-US"/>
              </w:rPr>
              <w:t>)</w:t>
            </w:r>
          </w:p>
        </w:tc>
      </w:tr>
      <w:tr w:rsidR="00CD7B16" w:rsidRPr="00CD7B16" w:rsidTr="00BB5F71">
        <w:trPr>
          <w:trHeight w:val="345"/>
          <w:jc w:val="center"/>
        </w:trPr>
        <w:tc>
          <w:tcPr>
            <w:tcW w:w="540"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t>1</w:t>
            </w:r>
          </w:p>
        </w:tc>
        <w:tc>
          <w:tcPr>
            <w:tcW w:w="3780" w:type="dxa"/>
            <w:shd w:val="clear" w:color="auto" w:fill="auto"/>
            <w:vAlign w:val="center"/>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b/>
                <w:kern w:val="0"/>
                <w:sz w:val="22"/>
                <w:szCs w:val="22"/>
                <w:lang w:eastAsia="en-US"/>
              </w:rPr>
              <w:t>Приколица (карданска)</w:t>
            </w:r>
            <w:r w:rsidRPr="00CD7B16">
              <w:rPr>
                <w:rFonts w:ascii="Arial" w:eastAsia="Times New Roman" w:hAnsi="Arial" w:cs="Arial"/>
                <w:kern w:val="0"/>
                <w:sz w:val="22"/>
                <w:szCs w:val="22"/>
                <w:lang w:eastAsia="en-US"/>
              </w:rPr>
              <w:t xml:space="preserve"> - за карданску фрезу-дизел, димензија: 2m X 1,5 m, носивости до 1000 kg</w:t>
            </w:r>
          </w:p>
        </w:tc>
        <w:tc>
          <w:tcPr>
            <w:tcW w:w="990"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t>ком</w:t>
            </w:r>
          </w:p>
        </w:tc>
        <w:tc>
          <w:tcPr>
            <w:tcW w:w="866"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t>1</w:t>
            </w:r>
          </w:p>
        </w:tc>
        <w:tc>
          <w:tcPr>
            <w:tcW w:w="1170" w:type="dxa"/>
            <w:shd w:val="clear" w:color="auto" w:fill="auto"/>
            <w:noWrap/>
            <w:vAlign w:val="bottom"/>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kern w:val="0"/>
                <w:sz w:val="22"/>
                <w:szCs w:val="22"/>
                <w:lang w:eastAsia="en-US"/>
              </w:rPr>
              <w:t> </w:t>
            </w:r>
          </w:p>
        </w:tc>
        <w:tc>
          <w:tcPr>
            <w:tcW w:w="1114" w:type="dxa"/>
            <w:shd w:val="clear" w:color="auto" w:fill="auto"/>
            <w:noWrap/>
            <w:vAlign w:val="bottom"/>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kern w:val="0"/>
                <w:sz w:val="22"/>
                <w:szCs w:val="22"/>
                <w:lang w:eastAsia="en-US"/>
              </w:rPr>
              <w:t> </w:t>
            </w:r>
          </w:p>
        </w:tc>
        <w:tc>
          <w:tcPr>
            <w:tcW w:w="990" w:type="dxa"/>
          </w:tcPr>
          <w:p w:rsidR="00CD7B16" w:rsidRPr="00CD7B16" w:rsidRDefault="00CD7B16" w:rsidP="00EA3176">
            <w:pPr>
              <w:suppressAutoHyphens w:val="0"/>
              <w:spacing w:line="240" w:lineRule="auto"/>
              <w:rPr>
                <w:rFonts w:ascii="Arial" w:eastAsia="Times New Roman" w:hAnsi="Arial" w:cs="Arial"/>
                <w:kern w:val="0"/>
                <w:lang w:eastAsia="en-US"/>
              </w:rPr>
            </w:pPr>
          </w:p>
        </w:tc>
        <w:tc>
          <w:tcPr>
            <w:tcW w:w="990" w:type="dxa"/>
          </w:tcPr>
          <w:p w:rsidR="00CD7B16" w:rsidRPr="00CD7B16" w:rsidRDefault="00CD7B16" w:rsidP="00EA3176">
            <w:pPr>
              <w:suppressAutoHyphens w:val="0"/>
              <w:spacing w:line="240" w:lineRule="auto"/>
              <w:rPr>
                <w:rFonts w:ascii="Arial" w:eastAsia="Times New Roman" w:hAnsi="Arial" w:cs="Arial"/>
                <w:kern w:val="0"/>
                <w:lang w:eastAsia="en-US"/>
              </w:rPr>
            </w:pPr>
          </w:p>
        </w:tc>
      </w:tr>
      <w:tr w:rsidR="00CD7B16" w:rsidRPr="00CD7B16" w:rsidTr="00BB5F71">
        <w:trPr>
          <w:trHeight w:val="300"/>
          <w:jc w:val="center"/>
        </w:trPr>
        <w:tc>
          <w:tcPr>
            <w:tcW w:w="540"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t>2</w:t>
            </w:r>
          </w:p>
        </w:tc>
        <w:tc>
          <w:tcPr>
            <w:tcW w:w="3780" w:type="dxa"/>
            <w:shd w:val="clear" w:color="auto" w:fill="auto"/>
            <w:vAlign w:val="center"/>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b/>
                <w:kern w:val="0"/>
                <w:sz w:val="22"/>
                <w:szCs w:val="22"/>
                <w:lang w:eastAsia="en-US"/>
              </w:rPr>
              <w:t>Култиватор са точковима</w:t>
            </w:r>
            <w:r w:rsidRPr="00CD7B16">
              <w:rPr>
                <w:rFonts w:ascii="Arial" w:eastAsia="Times New Roman" w:hAnsi="Arial" w:cs="Arial"/>
                <w:kern w:val="0"/>
                <w:sz w:val="22"/>
                <w:szCs w:val="22"/>
                <w:lang w:eastAsia="en-US"/>
              </w:rPr>
              <w:t xml:space="preserve">                                            снага мотора 8 KS, врста горива: дизел-директно убризгавање, покретање: електро старт опција, брзине 2 напред и 2 уназад, ширина точкова 400 mm, радна ширина  култиватора 620 cm, пречник ножева 33 cm, машина која подржава различите прикључке  </w:t>
            </w:r>
          </w:p>
        </w:tc>
        <w:tc>
          <w:tcPr>
            <w:tcW w:w="990"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t>ком</w:t>
            </w:r>
          </w:p>
        </w:tc>
        <w:tc>
          <w:tcPr>
            <w:tcW w:w="866"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t>5</w:t>
            </w:r>
          </w:p>
        </w:tc>
        <w:tc>
          <w:tcPr>
            <w:tcW w:w="1170" w:type="dxa"/>
            <w:shd w:val="clear" w:color="auto" w:fill="auto"/>
            <w:noWrap/>
            <w:vAlign w:val="bottom"/>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kern w:val="0"/>
                <w:sz w:val="22"/>
                <w:szCs w:val="22"/>
                <w:lang w:eastAsia="en-US"/>
              </w:rPr>
              <w:t> </w:t>
            </w:r>
          </w:p>
        </w:tc>
        <w:tc>
          <w:tcPr>
            <w:tcW w:w="1114" w:type="dxa"/>
            <w:shd w:val="clear" w:color="auto" w:fill="auto"/>
            <w:noWrap/>
            <w:vAlign w:val="bottom"/>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kern w:val="0"/>
                <w:sz w:val="22"/>
                <w:szCs w:val="22"/>
                <w:lang w:eastAsia="en-US"/>
              </w:rPr>
              <w:t> </w:t>
            </w:r>
          </w:p>
        </w:tc>
        <w:tc>
          <w:tcPr>
            <w:tcW w:w="990" w:type="dxa"/>
          </w:tcPr>
          <w:p w:rsidR="00CD7B16" w:rsidRPr="00CD7B16" w:rsidRDefault="00CD7B16" w:rsidP="00EA3176">
            <w:pPr>
              <w:suppressAutoHyphens w:val="0"/>
              <w:spacing w:line="240" w:lineRule="auto"/>
              <w:rPr>
                <w:rFonts w:ascii="Arial" w:eastAsia="Times New Roman" w:hAnsi="Arial" w:cs="Arial"/>
                <w:kern w:val="0"/>
                <w:lang w:eastAsia="en-US"/>
              </w:rPr>
            </w:pPr>
          </w:p>
        </w:tc>
        <w:tc>
          <w:tcPr>
            <w:tcW w:w="990" w:type="dxa"/>
          </w:tcPr>
          <w:p w:rsidR="00CD7B16" w:rsidRPr="00CD7B16" w:rsidRDefault="00CD7B16" w:rsidP="00EA3176">
            <w:pPr>
              <w:suppressAutoHyphens w:val="0"/>
              <w:spacing w:line="240" w:lineRule="auto"/>
              <w:rPr>
                <w:rFonts w:ascii="Arial" w:eastAsia="Times New Roman" w:hAnsi="Arial" w:cs="Arial"/>
                <w:kern w:val="0"/>
                <w:lang w:eastAsia="en-US"/>
              </w:rPr>
            </w:pPr>
          </w:p>
        </w:tc>
      </w:tr>
      <w:tr w:rsidR="00CD7B16" w:rsidRPr="00CD7B16" w:rsidTr="00BB5F71">
        <w:trPr>
          <w:trHeight w:val="345"/>
          <w:jc w:val="center"/>
        </w:trPr>
        <w:tc>
          <w:tcPr>
            <w:tcW w:w="540"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t>3</w:t>
            </w:r>
          </w:p>
        </w:tc>
        <w:tc>
          <w:tcPr>
            <w:tcW w:w="3780" w:type="dxa"/>
            <w:shd w:val="clear" w:color="auto" w:fill="auto"/>
            <w:vAlign w:val="center"/>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b/>
                <w:kern w:val="0"/>
                <w:sz w:val="22"/>
                <w:szCs w:val="22"/>
                <w:lang w:eastAsia="en-US"/>
              </w:rPr>
              <w:t>Моторна коса за траву</w:t>
            </w:r>
            <w:r w:rsidRPr="00CD7B16">
              <w:rPr>
                <w:rFonts w:ascii="Arial" w:eastAsia="Times New Roman" w:hAnsi="Arial" w:cs="Arial"/>
                <w:kern w:val="0"/>
                <w:sz w:val="22"/>
                <w:szCs w:val="22"/>
                <w:lang w:eastAsia="en-US"/>
              </w:rPr>
              <w:t xml:space="preserve"> -запремина мотора  32,6 cm</w:t>
            </w:r>
            <w:r w:rsidRPr="00CD7B16">
              <w:rPr>
                <w:rFonts w:ascii="Arial" w:eastAsia="Times New Roman" w:hAnsi="Arial" w:cs="Arial"/>
                <w:kern w:val="0"/>
                <w:sz w:val="22"/>
                <w:szCs w:val="22"/>
                <w:vertAlign w:val="superscript"/>
                <w:lang w:eastAsia="en-US"/>
              </w:rPr>
              <w:t>3</w:t>
            </w:r>
            <w:r w:rsidRPr="00CD7B16">
              <w:rPr>
                <w:rFonts w:ascii="Arial" w:eastAsia="Times New Roman" w:hAnsi="Arial" w:cs="Arial"/>
                <w:kern w:val="0"/>
                <w:sz w:val="22"/>
                <w:szCs w:val="22"/>
                <w:lang w:eastAsia="en-US"/>
              </w:rPr>
              <w:t>; снага 0,9kW, број обртаја 7800 rpm; систем преноса кардан</w:t>
            </w:r>
          </w:p>
        </w:tc>
        <w:tc>
          <w:tcPr>
            <w:tcW w:w="990"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t>ком</w:t>
            </w:r>
          </w:p>
        </w:tc>
        <w:tc>
          <w:tcPr>
            <w:tcW w:w="866"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t>5</w:t>
            </w:r>
          </w:p>
        </w:tc>
        <w:tc>
          <w:tcPr>
            <w:tcW w:w="1170" w:type="dxa"/>
            <w:shd w:val="clear" w:color="auto" w:fill="auto"/>
            <w:noWrap/>
            <w:vAlign w:val="bottom"/>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kern w:val="0"/>
                <w:sz w:val="22"/>
                <w:szCs w:val="22"/>
                <w:lang w:eastAsia="en-US"/>
              </w:rPr>
              <w:t> </w:t>
            </w:r>
          </w:p>
        </w:tc>
        <w:tc>
          <w:tcPr>
            <w:tcW w:w="1114" w:type="dxa"/>
            <w:shd w:val="clear" w:color="auto" w:fill="auto"/>
            <w:noWrap/>
            <w:vAlign w:val="bottom"/>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kern w:val="0"/>
                <w:sz w:val="22"/>
                <w:szCs w:val="22"/>
                <w:lang w:eastAsia="en-US"/>
              </w:rPr>
              <w:t> </w:t>
            </w:r>
          </w:p>
        </w:tc>
        <w:tc>
          <w:tcPr>
            <w:tcW w:w="990" w:type="dxa"/>
          </w:tcPr>
          <w:p w:rsidR="00CD7B16" w:rsidRPr="00CD7B16" w:rsidRDefault="00CD7B16" w:rsidP="00EA3176">
            <w:pPr>
              <w:suppressAutoHyphens w:val="0"/>
              <w:spacing w:line="240" w:lineRule="auto"/>
              <w:rPr>
                <w:rFonts w:ascii="Arial" w:eastAsia="Times New Roman" w:hAnsi="Arial" w:cs="Arial"/>
                <w:kern w:val="0"/>
                <w:lang w:eastAsia="en-US"/>
              </w:rPr>
            </w:pPr>
          </w:p>
        </w:tc>
        <w:tc>
          <w:tcPr>
            <w:tcW w:w="990" w:type="dxa"/>
          </w:tcPr>
          <w:p w:rsidR="00CD7B16" w:rsidRPr="00CD7B16" w:rsidRDefault="00CD7B16" w:rsidP="00EA3176">
            <w:pPr>
              <w:suppressAutoHyphens w:val="0"/>
              <w:spacing w:line="240" w:lineRule="auto"/>
              <w:rPr>
                <w:rFonts w:ascii="Arial" w:eastAsia="Times New Roman" w:hAnsi="Arial" w:cs="Arial"/>
                <w:kern w:val="0"/>
                <w:lang w:eastAsia="en-US"/>
              </w:rPr>
            </w:pPr>
          </w:p>
        </w:tc>
      </w:tr>
      <w:tr w:rsidR="00CD7B16" w:rsidRPr="00CD7B16" w:rsidTr="00BB5F71">
        <w:trPr>
          <w:trHeight w:val="345"/>
          <w:jc w:val="center"/>
        </w:trPr>
        <w:tc>
          <w:tcPr>
            <w:tcW w:w="540"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t>4</w:t>
            </w:r>
          </w:p>
        </w:tc>
        <w:tc>
          <w:tcPr>
            <w:tcW w:w="3780" w:type="dxa"/>
            <w:shd w:val="clear" w:color="auto" w:fill="auto"/>
            <w:vAlign w:val="center"/>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b/>
                <w:kern w:val="0"/>
                <w:sz w:val="22"/>
                <w:szCs w:val="22"/>
                <w:lang w:eastAsia="en-US"/>
              </w:rPr>
              <w:t>Пластеник</w:t>
            </w:r>
            <w:r w:rsidRPr="00CD7B16">
              <w:rPr>
                <w:rFonts w:ascii="Arial" w:eastAsia="Times New Roman" w:hAnsi="Arial" w:cs="Arial"/>
                <w:kern w:val="0"/>
                <w:sz w:val="22"/>
                <w:szCs w:val="22"/>
                <w:lang w:eastAsia="en-US"/>
              </w:rPr>
              <w:t xml:space="preserve"> - 5mX13mX2.5m; конструкција 3/4, офарбана, размак између лукова 1,5m;  фолија (вишегодишња од 180 микрона); врата-лептир, конструкција+фолија+систем кап по кап. </w:t>
            </w:r>
          </w:p>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kern w:val="0"/>
                <w:sz w:val="22"/>
                <w:szCs w:val="22"/>
                <w:lang w:eastAsia="en-US"/>
              </w:rPr>
              <w:t>Испорука у елементима.</w:t>
            </w:r>
          </w:p>
        </w:tc>
        <w:tc>
          <w:tcPr>
            <w:tcW w:w="990"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t>ком</w:t>
            </w:r>
          </w:p>
        </w:tc>
        <w:tc>
          <w:tcPr>
            <w:tcW w:w="866"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t>2</w:t>
            </w:r>
          </w:p>
        </w:tc>
        <w:tc>
          <w:tcPr>
            <w:tcW w:w="1170" w:type="dxa"/>
            <w:shd w:val="clear" w:color="auto" w:fill="auto"/>
            <w:noWrap/>
            <w:vAlign w:val="bottom"/>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kern w:val="0"/>
                <w:sz w:val="22"/>
                <w:szCs w:val="22"/>
                <w:lang w:eastAsia="en-US"/>
              </w:rPr>
              <w:t> </w:t>
            </w:r>
          </w:p>
        </w:tc>
        <w:tc>
          <w:tcPr>
            <w:tcW w:w="1114" w:type="dxa"/>
            <w:shd w:val="clear" w:color="auto" w:fill="auto"/>
            <w:noWrap/>
            <w:vAlign w:val="bottom"/>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kern w:val="0"/>
                <w:sz w:val="22"/>
                <w:szCs w:val="22"/>
                <w:lang w:eastAsia="en-US"/>
              </w:rPr>
              <w:t> </w:t>
            </w:r>
          </w:p>
        </w:tc>
        <w:tc>
          <w:tcPr>
            <w:tcW w:w="990" w:type="dxa"/>
          </w:tcPr>
          <w:p w:rsidR="00CD7B16" w:rsidRPr="00CD7B16" w:rsidRDefault="00CD7B16" w:rsidP="00EA3176">
            <w:pPr>
              <w:suppressAutoHyphens w:val="0"/>
              <w:spacing w:line="240" w:lineRule="auto"/>
              <w:rPr>
                <w:rFonts w:ascii="Arial" w:eastAsia="Times New Roman" w:hAnsi="Arial" w:cs="Arial"/>
                <w:kern w:val="0"/>
                <w:lang w:eastAsia="en-US"/>
              </w:rPr>
            </w:pPr>
          </w:p>
        </w:tc>
        <w:tc>
          <w:tcPr>
            <w:tcW w:w="990" w:type="dxa"/>
          </w:tcPr>
          <w:p w:rsidR="00CD7B16" w:rsidRPr="00CD7B16" w:rsidRDefault="00CD7B16" w:rsidP="00EA3176">
            <w:pPr>
              <w:suppressAutoHyphens w:val="0"/>
              <w:spacing w:line="240" w:lineRule="auto"/>
              <w:rPr>
                <w:rFonts w:ascii="Arial" w:eastAsia="Times New Roman" w:hAnsi="Arial" w:cs="Arial"/>
                <w:kern w:val="0"/>
                <w:lang w:eastAsia="en-US"/>
              </w:rPr>
            </w:pPr>
          </w:p>
        </w:tc>
      </w:tr>
      <w:tr w:rsidR="00CD7B16" w:rsidRPr="00CD7B16" w:rsidTr="00BB5F71">
        <w:trPr>
          <w:trHeight w:val="345"/>
          <w:jc w:val="center"/>
        </w:trPr>
        <w:tc>
          <w:tcPr>
            <w:tcW w:w="540"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t>5</w:t>
            </w:r>
          </w:p>
        </w:tc>
        <w:tc>
          <w:tcPr>
            <w:tcW w:w="3780" w:type="dxa"/>
            <w:shd w:val="clear" w:color="auto" w:fill="auto"/>
            <w:vAlign w:val="center"/>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b/>
                <w:kern w:val="0"/>
                <w:sz w:val="22"/>
                <w:szCs w:val="22"/>
                <w:lang w:eastAsia="en-US"/>
              </w:rPr>
              <w:t>Потапајућа пумпа за воду</w:t>
            </w:r>
            <w:r w:rsidRPr="00CD7B16">
              <w:rPr>
                <w:rFonts w:ascii="Arial" w:eastAsia="Times New Roman" w:hAnsi="Arial" w:cs="Arial"/>
                <w:kern w:val="0"/>
                <w:sz w:val="22"/>
                <w:szCs w:val="22"/>
                <w:lang w:eastAsia="en-US"/>
              </w:rPr>
              <w:t>-снага електромотора 450 W, максимални проток воде 8.000 l/min, максимална дубина потапања 5m.</w:t>
            </w:r>
          </w:p>
        </w:tc>
        <w:tc>
          <w:tcPr>
            <w:tcW w:w="990"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t>ком</w:t>
            </w:r>
          </w:p>
        </w:tc>
        <w:tc>
          <w:tcPr>
            <w:tcW w:w="866"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t>3</w:t>
            </w:r>
          </w:p>
        </w:tc>
        <w:tc>
          <w:tcPr>
            <w:tcW w:w="1170" w:type="dxa"/>
            <w:shd w:val="clear" w:color="auto" w:fill="auto"/>
            <w:noWrap/>
            <w:vAlign w:val="bottom"/>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kern w:val="0"/>
                <w:sz w:val="22"/>
                <w:szCs w:val="22"/>
                <w:lang w:eastAsia="en-US"/>
              </w:rPr>
              <w:t> </w:t>
            </w:r>
          </w:p>
        </w:tc>
        <w:tc>
          <w:tcPr>
            <w:tcW w:w="1114" w:type="dxa"/>
            <w:shd w:val="clear" w:color="auto" w:fill="auto"/>
            <w:noWrap/>
            <w:vAlign w:val="bottom"/>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kern w:val="0"/>
                <w:sz w:val="22"/>
                <w:szCs w:val="22"/>
                <w:lang w:eastAsia="en-US"/>
              </w:rPr>
              <w:t> </w:t>
            </w:r>
          </w:p>
        </w:tc>
        <w:tc>
          <w:tcPr>
            <w:tcW w:w="990" w:type="dxa"/>
          </w:tcPr>
          <w:p w:rsidR="00CD7B16" w:rsidRPr="00CD7B16" w:rsidRDefault="00CD7B16" w:rsidP="00EA3176">
            <w:pPr>
              <w:suppressAutoHyphens w:val="0"/>
              <w:spacing w:line="240" w:lineRule="auto"/>
              <w:rPr>
                <w:rFonts w:ascii="Arial" w:eastAsia="Times New Roman" w:hAnsi="Arial" w:cs="Arial"/>
                <w:kern w:val="0"/>
                <w:lang w:eastAsia="en-US"/>
              </w:rPr>
            </w:pPr>
          </w:p>
        </w:tc>
        <w:tc>
          <w:tcPr>
            <w:tcW w:w="990" w:type="dxa"/>
          </w:tcPr>
          <w:p w:rsidR="00CD7B16" w:rsidRPr="00CD7B16" w:rsidRDefault="00CD7B16" w:rsidP="00EA3176">
            <w:pPr>
              <w:suppressAutoHyphens w:val="0"/>
              <w:spacing w:line="240" w:lineRule="auto"/>
              <w:rPr>
                <w:rFonts w:ascii="Arial" w:eastAsia="Times New Roman" w:hAnsi="Arial" w:cs="Arial"/>
                <w:kern w:val="0"/>
                <w:lang w:eastAsia="en-US"/>
              </w:rPr>
            </w:pPr>
          </w:p>
        </w:tc>
      </w:tr>
      <w:tr w:rsidR="00CD7B16" w:rsidRPr="00CD7B16" w:rsidTr="00BB5F71">
        <w:trPr>
          <w:trHeight w:val="345"/>
          <w:jc w:val="center"/>
        </w:trPr>
        <w:tc>
          <w:tcPr>
            <w:tcW w:w="540"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t>6</w:t>
            </w:r>
          </w:p>
        </w:tc>
        <w:tc>
          <w:tcPr>
            <w:tcW w:w="3780" w:type="dxa"/>
            <w:shd w:val="clear" w:color="auto" w:fill="auto"/>
            <w:vAlign w:val="center"/>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b/>
                <w:kern w:val="0"/>
                <w:sz w:val="22"/>
                <w:szCs w:val="22"/>
                <w:lang w:eastAsia="en-US"/>
              </w:rPr>
              <w:t>Ротациона фреза са карданом</w:t>
            </w:r>
            <w:r w:rsidRPr="00CD7B16">
              <w:rPr>
                <w:rFonts w:ascii="Arial" w:eastAsia="Times New Roman" w:hAnsi="Arial" w:cs="Arial"/>
                <w:kern w:val="0"/>
                <w:sz w:val="22"/>
                <w:szCs w:val="22"/>
                <w:lang w:eastAsia="en-US"/>
              </w:rPr>
              <w:t xml:space="preserve"> - прикључна за трактор радне ширине 1,65 m</w:t>
            </w:r>
          </w:p>
        </w:tc>
        <w:tc>
          <w:tcPr>
            <w:tcW w:w="990"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t>ком</w:t>
            </w:r>
          </w:p>
        </w:tc>
        <w:tc>
          <w:tcPr>
            <w:tcW w:w="866"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t>1</w:t>
            </w:r>
          </w:p>
        </w:tc>
        <w:tc>
          <w:tcPr>
            <w:tcW w:w="1170" w:type="dxa"/>
            <w:shd w:val="clear" w:color="auto" w:fill="auto"/>
            <w:noWrap/>
            <w:vAlign w:val="bottom"/>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kern w:val="0"/>
                <w:sz w:val="22"/>
                <w:szCs w:val="22"/>
                <w:lang w:eastAsia="en-US"/>
              </w:rPr>
              <w:t> </w:t>
            </w:r>
          </w:p>
        </w:tc>
        <w:tc>
          <w:tcPr>
            <w:tcW w:w="1114" w:type="dxa"/>
            <w:shd w:val="clear" w:color="auto" w:fill="auto"/>
            <w:noWrap/>
            <w:vAlign w:val="bottom"/>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kern w:val="0"/>
                <w:sz w:val="22"/>
                <w:szCs w:val="22"/>
                <w:lang w:eastAsia="en-US"/>
              </w:rPr>
              <w:t> </w:t>
            </w:r>
          </w:p>
        </w:tc>
        <w:tc>
          <w:tcPr>
            <w:tcW w:w="990" w:type="dxa"/>
          </w:tcPr>
          <w:p w:rsidR="00CD7B16" w:rsidRPr="00CD7B16" w:rsidRDefault="00CD7B16" w:rsidP="00EA3176">
            <w:pPr>
              <w:suppressAutoHyphens w:val="0"/>
              <w:spacing w:line="240" w:lineRule="auto"/>
              <w:rPr>
                <w:rFonts w:ascii="Arial" w:eastAsia="Times New Roman" w:hAnsi="Arial" w:cs="Arial"/>
                <w:kern w:val="0"/>
                <w:lang w:eastAsia="en-US"/>
              </w:rPr>
            </w:pPr>
          </w:p>
        </w:tc>
        <w:tc>
          <w:tcPr>
            <w:tcW w:w="990" w:type="dxa"/>
          </w:tcPr>
          <w:p w:rsidR="00CD7B16" w:rsidRPr="00CD7B16" w:rsidRDefault="00CD7B16" w:rsidP="00EA3176">
            <w:pPr>
              <w:suppressAutoHyphens w:val="0"/>
              <w:spacing w:line="240" w:lineRule="auto"/>
              <w:rPr>
                <w:rFonts w:ascii="Arial" w:eastAsia="Times New Roman" w:hAnsi="Arial" w:cs="Arial"/>
                <w:kern w:val="0"/>
                <w:lang w:eastAsia="en-US"/>
              </w:rPr>
            </w:pPr>
          </w:p>
        </w:tc>
      </w:tr>
      <w:tr w:rsidR="00CD7B16" w:rsidRPr="00CD7B16" w:rsidTr="00BB5F71">
        <w:trPr>
          <w:trHeight w:val="330"/>
          <w:jc w:val="center"/>
        </w:trPr>
        <w:tc>
          <w:tcPr>
            <w:tcW w:w="540"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t>7</w:t>
            </w:r>
          </w:p>
        </w:tc>
        <w:tc>
          <w:tcPr>
            <w:tcW w:w="3780" w:type="dxa"/>
            <w:shd w:val="clear" w:color="auto" w:fill="auto"/>
            <w:vAlign w:val="center"/>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b/>
                <w:kern w:val="0"/>
                <w:sz w:val="22"/>
                <w:szCs w:val="22"/>
                <w:lang w:eastAsia="en-US"/>
              </w:rPr>
              <w:t>Сетвоспремач</w:t>
            </w:r>
            <w:r w:rsidRPr="00CD7B16">
              <w:rPr>
                <w:rFonts w:ascii="Arial" w:eastAsia="Times New Roman" w:hAnsi="Arial" w:cs="Arial"/>
                <w:kern w:val="0"/>
                <w:sz w:val="22"/>
                <w:szCs w:val="22"/>
                <w:lang w:eastAsia="en-US"/>
              </w:rPr>
              <w:t xml:space="preserve">-вишестепени </w:t>
            </w:r>
            <w:r w:rsidRPr="00CD7B16">
              <w:rPr>
                <w:rFonts w:ascii="Arial" w:eastAsia="Times New Roman" w:hAnsi="Arial" w:cs="Arial"/>
                <w:kern w:val="0"/>
                <w:sz w:val="22"/>
                <w:szCs w:val="22"/>
                <w:lang w:eastAsia="en-US"/>
              </w:rPr>
              <w:lastRenderedPageBreak/>
              <w:t>систем који укључује опруге, јеж и комплетни спирални ваљак, 3 реда опруге, радна ширина 220 cm, транспортна ширина 240 cm</w:t>
            </w:r>
          </w:p>
        </w:tc>
        <w:tc>
          <w:tcPr>
            <w:tcW w:w="990"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lastRenderedPageBreak/>
              <w:t>ком</w:t>
            </w:r>
          </w:p>
        </w:tc>
        <w:tc>
          <w:tcPr>
            <w:tcW w:w="866"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t>1</w:t>
            </w:r>
          </w:p>
        </w:tc>
        <w:tc>
          <w:tcPr>
            <w:tcW w:w="1170" w:type="dxa"/>
            <w:shd w:val="clear" w:color="auto" w:fill="auto"/>
            <w:noWrap/>
            <w:vAlign w:val="bottom"/>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kern w:val="0"/>
                <w:sz w:val="22"/>
                <w:szCs w:val="22"/>
                <w:lang w:eastAsia="en-US"/>
              </w:rPr>
              <w:t> </w:t>
            </w:r>
          </w:p>
        </w:tc>
        <w:tc>
          <w:tcPr>
            <w:tcW w:w="1114" w:type="dxa"/>
            <w:shd w:val="clear" w:color="auto" w:fill="auto"/>
            <w:noWrap/>
            <w:vAlign w:val="bottom"/>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kern w:val="0"/>
                <w:sz w:val="22"/>
                <w:szCs w:val="22"/>
                <w:lang w:eastAsia="en-US"/>
              </w:rPr>
              <w:t> </w:t>
            </w:r>
          </w:p>
        </w:tc>
        <w:tc>
          <w:tcPr>
            <w:tcW w:w="990" w:type="dxa"/>
          </w:tcPr>
          <w:p w:rsidR="00CD7B16" w:rsidRPr="00CD7B16" w:rsidRDefault="00CD7B16" w:rsidP="00EA3176">
            <w:pPr>
              <w:suppressAutoHyphens w:val="0"/>
              <w:spacing w:line="240" w:lineRule="auto"/>
              <w:rPr>
                <w:rFonts w:ascii="Arial" w:eastAsia="Times New Roman" w:hAnsi="Arial" w:cs="Arial"/>
                <w:kern w:val="0"/>
                <w:lang w:eastAsia="en-US"/>
              </w:rPr>
            </w:pPr>
          </w:p>
        </w:tc>
        <w:tc>
          <w:tcPr>
            <w:tcW w:w="990" w:type="dxa"/>
          </w:tcPr>
          <w:p w:rsidR="00CD7B16" w:rsidRPr="00CD7B16" w:rsidRDefault="00CD7B16" w:rsidP="00EA3176">
            <w:pPr>
              <w:suppressAutoHyphens w:val="0"/>
              <w:spacing w:line="240" w:lineRule="auto"/>
              <w:rPr>
                <w:rFonts w:ascii="Arial" w:eastAsia="Times New Roman" w:hAnsi="Arial" w:cs="Arial"/>
                <w:kern w:val="0"/>
                <w:lang w:eastAsia="en-US"/>
              </w:rPr>
            </w:pPr>
          </w:p>
        </w:tc>
      </w:tr>
      <w:tr w:rsidR="00CD7B16" w:rsidRPr="00CD7B16" w:rsidTr="00BB5F71">
        <w:trPr>
          <w:trHeight w:val="330"/>
          <w:jc w:val="center"/>
        </w:trPr>
        <w:tc>
          <w:tcPr>
            <w:tcW w:w="540"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lastRenderedPageBreak/>
              <w:t>8</w:t>
            </w:r>
          </w:p>
        </w:tc>
        <w:tc>
          <w:tcPr>
            <w:tcW w:w="3780" w:type="dxa"/>
            <w:shd w:val="clear" w:color="auto" w:fill="auto"/>
            <w:vAlign w:val="center"/>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b/>
                <w:kern w:val="0"/>
                <w:sz w:val="22"/>
                <w:szCs w:val="22"/>
                <w:lang w:eastAsia="en-US"/>
              </w:rPr>
              <w:t>Моторна копачица</w:t>
            </w:r>
            <w:r w:rsidRPr="00CD7B16">
              <w:rPr>
                <w:rFonts w:ascii="Arial" w:eastAsia="Times New Roman" w:hAnsi="Arial" w:cs="Arial"/>
                <w:kern w:val="0"/>
                <w:sz w:val="22"/>
                <w:szCs w:val="22"/>
                <w:lang w:eastAsia="en-US"/>
              </w:rPr>
              <w:t>-мотор 1 цилиндрични, 4-тактни, 139 cm, снага 3.0 KW,  бензински мотор, капацитет посуде за гориво 2,2 литара, капацитет посуде за уље 0.6 литара, радна ширина 36 cm, ножеви за копање 4 комада</w:t>
            </w:r>
          </w:p>
        </w:tc>
        <w:tc>
          <w:tcPr>
            <w:tcW w:w="990"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t>ком</w:t>
            </w:r>
          </w:p>
        </w:tc>
        <w:tc>
          <w:tcPr>
            <w:tcW w:w="866" w:type="dxa"/>
            <w:shd w:val="clear" w:color="auto" w:fill="auto"/>
            <w:vAlign w:val="center"/>
            <w:hideMark/>
          </w:tcPr>
          <w:p w:rsidR="00CD7B16" w:rsidRPr="00CD7B16" w:rsidRDefault="00CD7B16" w:rsidP="00EA3176">
            <w:pPr>
              <w:suppressAutoHyphens w:val="0"/>
              <w:spacing w:line="240" w:lineRule="auto"/>
              <w:jc w:val="center"/>
              <w:rPr>
                <w:rFonts w:ascii="Arial" w:eastAsia="Times New Roman" w:hAnsi="Arial" w:cs="Arial"/>
                <w:kern w:val="0"/>
                <w:lang w:eastAsia="en-US"/>
              </w:rPr>
            </w:pPr>
            <w:r w:rsidRPr="00CD7B16">
              <w:rPr>
                <w:rFonts w:ascii="Arial" w:eastAsia="Times New Roman" w:hAnsi="Arial" w:cs="Arial"/>
                <w:kern w:val="0"/>
                <w:sz w:val="22"/>
                <w:szCs w:val="22"/>
                <w:lang w:eastAsia="en-US"/>
              </w:rPr>
              <w:t>2</w:t>
            </w:r>
          </w:p>
        </w:tc>
        <w:tc>
          <w:tcPr>
            <w:tcW w:w="1170" w:type="dxa"/>
            <w:shd w:val="clear" w:color="auto" w:fill="auto"/>
            <w:noWrap/>
            <w:vAlign w:val="bottom"/>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kern w:val="0"/>
                <w:sz w:val="22"/>
                <w:szCs w:val="22"/>
                <w:lang w:eastAsia="en-US"/>
              </w:rPr>
              <w:t> </w:t>
            </w:r>
          </w:p>
        </w:tc>
        <w:tc>
          <w:tcPr>
            <w:tcW w:w="1114" w:type="dxa"/>
            <w:shd w:val="clear" w:color="auto" w:fill="auto"/>
            <w:noWrap/>
            <w:vAlign w:val="bottom"/>
            <w:hideMark/>
          </w:tcPr>
          <w:p w:rsidR="00CD7B16" w:rsidRPr="00CD7B16" w:rsidRDefault="00CD7B16" w:rsidP="00EA3176">
            <w:pPr>
              <w:suppressAutoHyphens w:val="0"/>
              <w:spacing w:line="240" w:lineRule="auto"/>
              <w:rPr>
                <w:rFonts w:ascii="Arial" w:eastAsia="Times New Roman" w:hAnsi="Arial" w:cs="Arial"/>
                <w:kern w:val="0"/>
                <w:lang w:eastAsia="en-US"/>
              </w:rPr>
            </w:pPr>
            <w:r w:rsidRPr="00CD7B16">
              <w:rPr>
                <w:rFonts w:ascii="Arial" w:eastAsia="Times New Roman" w:hAnsi="Arial" w:cs="Arial"/>
                <w:kern w:val="0"/>
                <w:sz w:val="22"/>
                <w:szCs w:val="22"/>
                <w:lang w:eastAsia="en-US"/>
              </w:rPr>
              <w:t> </w:t>
            </w:r>
          </w:p>
        </w:tc>
        <w:tc>
          <w:tcPr>
            <w:tcW w:w="990" w:type="dxa"/>
          </w:tcPr>
          <w:p w:rsidR="00CD7B16" w:rsidRPr="00CD7B16" w:rsidRDefault="00CD7B16" w:rsidP="00EA3176">
            <w:pPr>
              <w:suppressAutoHyphens w:val="0"/>
              <w:spacing w:line="240" w:lineRule="auto"/>
              <w:rPr>
                <w:rFonts w:ascii="Arial" w:eastAsia="Times New Roman" w:hAnsi="Arial" w:cs="Arial"/>
                <w:kern w:val="0"/>
                <w:lang w:eastAsia="en-US"/>
              </w:rPr>
            </w:pPr>
          </w:p>
        </w:tc>
        <w:tc>
          <w:tcPr>
            <w:tcW w:w="990" w:type="dxa"/>
          </w:tcPr>
          <w:p w:rsidR="00CD7B16" w:rsidRPr="00CD7B16" w:rsidRDefault="00CD7B16" w:rsidP="00EA3176">
            <w:pPr>
              <w:suppressAutoHyphens w:val="0"/>
              <w:spacing w:line="240" w:lineRule="auto"/>
              <w:rPr>
                <w:rFonts w:ascii="Arial" w:eastAsia="Times New Roman" w:hAnsi="Arial" w:cs="Arial"/>
                <w:kern w:val="0"/>
                <w:lang w:eastAsia="en-US"/>
              </w:rPr>
            </w:pPr>
          </w:p>
        </w:tc>
      </w:tr>
      <w:tr w:rsidR="00CD7B16" w:rsidRPr="00CD7B16" w:rsidTr="00BB5F71">
        <w:trPr>
          <w:trHeight w:val="315"/>
          <w:jc w:val="center"/>
        </w:trPr>
        <w:tc>
          <w:tcPr>
            <w:tcW w:w="7346" w:type="dxa"/>
            <w:gridSpan w:val="5"/>
            <w:shd w:val="clear" w:color="auto" w:fill="D9D9D9" w:themeFill="background1" w:themeFillShade="D9"/>
            <w:noWrap/>
            <w:vAlign w:val="bottom"/>
            <w:hideMark/>
          </w:tcPr>
          <w:p w:rsidR="00CD7B16" w:rsidRPr="00CD7B16" w:rsidRDefault="00CD7B16" w:rsidP="00EA3176">
            <w:pPr>
              <w:suppressAutoHyphens w:val="0"/>
              <w:spacing w:line="240" w:lineRule="auto"/>
              <w:jc w:val="right"/>
              <w:rPr>
                <w:rFonts w:ascii="Arial" w:eastAsia="Times New Roman" w:hAnsi="Arial" w:cs="Arial"/>
                <w:b/>
                <w:bCs/>
                <w:kern w:val="0"/>
                <w:lang w:eastAsia="en-US"/>
              </w:rPr>
            </w:pPr>
            <w:r w:rsidRPr="00CD7B16">
              <w:rPr>
                <w:rFonts w:ascii="Arial" w:eastAsia="Times New Roman" w:hAnsi="Arial" w:cs="Arial"/>
                <w:b/>
                <w:bCs/>
                <w:kern w:val="0"/>
                <w:sz w:val="22"/>
                <w:szCs w:val="22"/>
                <w:lang w:eastAsia="en-US"/>
              </w:rPr>
              <w:t>УКУПНО БЕЗ ПДВ-А</w:t>
            </w:r>
          </w:p>
        </w:tc>
        <w:tc>
          <w:tcPr>
            <w:tcW w:w="1114" w:type="dxa"/>
            <w:shd w:val="clear" w:color="auto" w:fill="D9D9D9" w:themeFill="background1" w:themeFillShade="D9"/>
            <w:noWrap/>
            <w:vAlign w:val="bottom"/>
            <w:hideMark/>
          </w:tcPr>
          <w:p w:rsidR="00CD7B16" w:rsidRPr="00CD7B16" w:rsidRDefault="00CD7B16" w:rsidP="00EA3176">
            <w:pPr>
              <w:suppressAutoHyphens w:val="0"/>
              <w:spacing w:line="240" w:lineRule="auto"/>
              <w:jc w:val="right"/>
              <w:rPr>
                <w:rFonts w:ascii="Arial" w:eastAsia="Times New Roman" w:hAnsi="Arial" w:cs="Arial"/>
                <w:b/>
                <w:bCs/>
                <w:kern w:val="0"/>
                <w:lang w:eastAsia="en-US"/>
              </w:rPr>
            </w:pPr>
            <w:r w:rsidRPr="00CD7B16">
              <w:rPr>
                <w:rFonts w:ascii="Arial" w:eastAsia="Times New Roman" w:hAnsi="Arial" w:cs="Arial"/>
                <w:b/>
                <w:bCs/>
                <w:kern w:val="0"/>
                <w:sz w:val="22"/>
                <w:szCs w:val="22"/>
                <w:lang w:eastAsia="en-US"/>
              </w:rPr>
              <w:t> </w:t>
            </w:r>
          </w:p>
        </w:tc>
        <w:tc>
          <w:tcPr>
            <w:tcW w:w="990" w:type="dxa"/>
            <w:shd w:val="clear" w:color="auto" w:fill="D9D9D9" w:themeFill="background1" w:themeFillShade="D9"/>
          </w:tcPr>
          <w:p w:rsidR="00CD7B16" w:rsidRPr="00CD7B16" w:rsidRDefault="00CD7B16" w:rsidP="00EA3176">
            <w:pPr>
              <w:suppressAutoHyphens w:val="0"/>
              <w:spacing w:line="240" w:lineRule="auto"/>
              <w:jc w:val="right"/>
              <w:rPr>
                <w:rFonts w:ascii="Arial" w:eastAsia="Times New Roman" w:hAnsi="Arial" w:cs="Arial"/>
                <w:b/>
                <w:bCs/>
                <w:kern w:val="0"/>
                <w:lang w:eastAsia="en-US"/>
              </w:rPr>
            </w:pPr>
          </w:p>
        </w:tc>
        <w:tc>
          <w:tcPr>
            <w:tcW w:w="990" w:type="dxa"/>
            <w:shd w:val="clear" w:color="auto" w:fill="D9D9D9" w:themeFill="background1" w:themeFillShade="D9"/>
          </w:tcPr>
          <w:p w:rsidR="00CD7B16" w:rsidRPr="00CD7B16" w:rsidRDefault="00CD7B16" w:rsidP="00EA3176">
            <w:pPr>
              <w:suppressAutoHyphens w:val="0"/>
              <w:spacing w:line="240" w:lineRule="auto"/>
              <w:jc w:val="right"/>
              <w:rPr>
                <w:rFonts w:ascii="Arial" w:eastAsia="Times New Roman" w:hAnsi="Arial" w:cs="Arial"/>
                <w:b/>
                <w:bCs/>
                <w:kern w:val="0"/>
                <w:lang w:eastAsia="en-US"/>
              </w:rPr>
            </w:pPr>
          </w:p>
        </w:tc>
      </w:tr>
      <w:tr w:rsidR="00CD7B16" w:rsidRPr="00CD7B16" w:rsidTr="00BB5F71">
        <w:trPr>
          <w:trHeight w:val="315"/>
          <w:jc w:val="center"/>
        </w:trPr>
        <w:tc>
          <w:tcPr>
            <w:tcW w:w="7346" w:type="dxa"/>
            <w:gridSpan w:val="5"/>
            <w:shd w:val="clear" w:color="auto" w:fill="D9D9D9" w:themeFill="background1" w:themeFillShade="D9"/>
            <w:noWrap/>
            <w:vAlign w:val="bottom"/>
            <w:hideMark/>
          </w:tcPr>
          <w:p w:rsidR="00CD7B16" w:rsidRPr="00CD7B16" w:rsidRDefault="00CD7B16" w:rsidP="00EA3176">
            <w:pPr>
              <w:suppressAutoHyphens w:val="0"/>
              <w:spacing w:line="240" w:lineRule="auto"/>
              <w:jc w:val="right"/>
              <w:rPr>
                <w:rFonts w:ascii="Arial" w:eastAsia="Times New Roman" w:hAnsi="Arial" w:cs="Arial"/>
                <w:b/>
                <w:bCs/>
                <w:kern w:val="0"/>
                <w:lang w:eastAsia="en-US"/>
              </w:rPr>
            </w:pPr>
            <w:r w:rsidRPr="00CD7B16">
              <w:rPr>
                <w:rFonts w:ascii="Arial" w:eastAsia="Times New Roman" w:hAnsi="Arial" w:cs="Arial"/>
                <w:b/>
                <w:bCs/>
                <w:kern w:val="0"/>
                <w:sz w:val="22"/>
                <w:szCs w:val="22"/>
                <w:lang w:eastAsia="en-US"/>
              </w:rPr>
              <w:t>ПДВ</w:t>
            </w:r>
          </w:p>
        </w:tc>
        <w:tc>
          <w:tcPr>
            <w:tcW w:w="1114" w:type="dxa"/>
            <w:shd w:val="clear" w:color="auto" w:fill="D9D9D9" w:themeFill="background1" w:themeFillShade="D9"/>
            <w:noWrap/>
            <w:vAlign w:val="bottom"/>
            <w:hideMark/>
          </w:tcPr>
          <w:p w:rsidR="00CD7B16" w:rsidRPr="00CD7B16" w:rsidRDefault="00CD7B16" w:rsidP="00EA3176">
            <w:pPr>
              <w:suppressAutoHyphens w:val="0"/>
              <w:spacing w:line="240" w:lineRule="auto"/>
              <w:jc w:val="right"/>
              <w:rPr>
                <w:rFonts w:ascii="Arial" w:eastAsia="Times New Roman" w:hAnsi="Arial" w:cs="Arial"/>
                <w:b/>
                <w:bCs/>
                <w:kern w:val="0"/>
                <w:lang w:eastAsia="en-US"/>
              </w:rPr>
            </w:pPr>
            <w:r w:rsidRPr="00CD7B16">
              <w:rPr>
                <w:rFonts w:ascii="Arial" w:eastAsia="Times New Roman" w:hAnsi="Arial" w:cs="Arial"/>
                <w:b/>
                <w:bCs/>
                <w:kern w:val="0"/>
                <w:sz w:val="22"/>
                <w:szCs w:val="22"/>
                <w:lang w:eastAsia="en-US"/>
              </w:rPr>
              <w:t> </w:t>
            </w:r>
          </w:p>
        </w:tc>
        <w:tc>
          <w:tcPr>
            <w:tcW w:w="990" w:type="dxa"/>
            <w:shd w:val="clear" w:color="auto" w:fill="D9D9D9" w:themeFill="background1" w:themeFillShade="D9"/>
          </w:tcPr>
          <w:p w:rsidR="00CD7B16" w:rsidRPr="00CD7B16" w:rsidRDefault="00CD7B16" w:rsidP="00EA3176">
            <w:pPr>
              <w:suppressAutoHyphens w:val="0"/>
              <w:spacing w:line="240" w:lineRule="auto"/>
              <w:jc w:val="right"/>
              <w:rPr>
                <w:rFonts w:ascii="Arial" w:eastAsia="Times New Roman" w:hAnsi="Arial" w:cs="Arial"/>
                <w:b/>
                <w:bCs/>
                <w:kern w:val="0"/>
                <w:lang w:eastAsia="en-US"/>
              </w:rPr>
            </w:pPr>
          </w:p>
        </w:tc>
        <w:tc>
          <w:tcPr>
            <w:tcW w:w="990" w:type="dxa"/>
            <w:shd w:val="clear" w:color="auto" w:fill="D9D9D9" w:themeFill="background1" w:themeFillShade="D9"/>
          </w:tcPr>
          <w:p w:rsidR="00CD7B16" w:rsidRPr="00CD7B16" w:rsidRDefault="00CD7B16" w:rsidP="00EA3176">
            <w:pPr>
              <w:suppressAutoHyphens w:val="0"/>
              <w:spacing w:line="240" w:lineRule="auto"/>
              <w:jc w:val="right"/>
              <w:rPr>
                <w:rFonts w:ascii="Arial" w:eastAsia="Times New Roman" w:hAnsi="Arial" w:cs="Arial"/>
                <w:b/>
                <w:bCs/>
                <w:kern w:val="0"/>
                <w:lang w:eastAsia="en-US"/>
              </w:rPr>
            </w:pPr>
          </w:p>
        </w:tc>
      </w:tr>
      <w:tr w:rsidR="00CD7B16" w:rsidRPr="00CD7B16" w:rsidTr="00BB5F71">
        <w:trPr>
          <w:trHeight w:val="315"/>
          <w:jc w:val="center"/>
        </w:trPr>
        <w:tc>
          <w:tcPr>
            <w:tcW w:w="7346" w:type="dxa"/>
            <w:gridSpan w:val="5"/>
            <w:shd w:val="clear" w:color="auto" w:fill="D9D9D9" w:themeFill="background1" w:themeFillShade="D9"/>
            <w:noWrap/>
            <w:vAlign w:val="bottom"/>
            <w:hideMark/>
          </w:tcPr>
          <w:p w:rsidR="00CD7B16" w:rsidRPr="00CD7B16" w:rsidRDefault="00CD7B16" w:rsidP="00EA3176">
            <w:pPr>
              <w:suppressAutoHyphens w:val="0"/>
              <w:spacing w:line="240" w:lineRule="auto"/>
              <w:jc w:val="right"/>
              <w:rPr>
                <w:rFonts w:ascii="Arial" w:eastAsia="Times New Roman" w:hAnsi="Arial" w:cs="Arial"/>
                <w:b/>
                <w:bCs/>
                <w:kern w:val="0"/>
                <w:lang w:eastAsia="en-US"/>
              </w:rPr>
            </w:pPr>
            <w:r w:rsidRPr="00CD7B16">
              <w:rPr>
                <w:rFonts w:ascii="Arial" w:eastAsia="Times New Roman" w:hAnsi="Arial" w:cs="Arial"/>
                <w:b/>
                <w:bCs/>
                <w:kern w:val="0"/>
                <w:sz w:val="22"/>
                <w:szCs w:val="22"/>
                <w:lang w:eastAsia="en-US"/>
              </w:rPr>
              <w:t>УКУПНО СА ПДВ-ОМ</w:t>
            </w:r>
          </w:p>
        </w:tc>
        <w:tc>
          <w:tcPr>
            <w:tcW w:w="1114" w:type="dxa"/>
            <w:shd w:val="clear" w:color="auto" w:fill="D9D9D9" w:themeFill="background1" w:themeFillShade="D9"/>
            <w:noWrap/>
            <w:vAlign w:val="bottom"/>
            <w:hideMark/>
          </w:tcPr>
          <w:p w:rsidR="00CD7B16" w:rsidRPr="00CD7B16" w:rsidRDefault="00CD7B16" w:rsidP="00EA3176">
            <w:pPr>
              <w:suppressAutoHyphens w:val="0"/>
              <w:spacing w:line="240" w:lineRule="auto"/>
              <w:jc w:val="right"/>
              <w:rPr>
                <w:rFonts w:ascii="Arial" w:eastAsia="Times New Roman" w:hAnsi="Arial" w:cs="Arial"/>
                <w:b/>
                <w:bCs/>
                <w:kern w:val="0"/>
                <w:lang w:eastAsia="en-US"/>
              </w:rPr>
            </w:pPr>
            <w:r w:rsidRPr="00CD7B16">
              <w:rPr>
                <w:rFonts w:ascii="Arial" w:eastAsia="Times New Roman" w:hAnsi="Arial" w:cs="Arial"/>
                <w:b/>
                <w:bCs/>
                <w:kern w:val="0"/>
                <w:sz w:val="22"/>
                <w:szCs w:val="22"/>
                <w:lang w:eastAsia="en-US"/>
              </w:rPr>
              <w:t> </w:t>
            </w:r>
          </w:p>
        </w:tc>
        <w:tc>
          <w:tcPr>
            <w:tcW w:w="990" w:type="dxa"/>
            <w:shd w:val="clear" w:color="auto" w:fill="D9D9D9" w:themeFill="background1" w:themeFillShade="D9"/>
          </w:tcPr>
          <w:p w:rsidR="00CD7B16" w:rsidRPr="00CD7B16" w:rsidRDefault="00CD7B16" w:rsidP="00EA3176">
            <w:pPr>
              <w:suppressAutoHyphens w:val="0"/>
              <w:spacing w:line="240" w:lineRule="auto"/>
              <w:jc w:val="right"/>
              <w:rPr>
                <w:rFonts w:ascii="Arial" w:eastAsia="Times New Roman" w:hAnsi="Arial" w:cs="Arial"/>
                <w:b/>
                <w:bCs/>
                <w:kern w:val="0"/>
                <w:lang w:eastAsia="en-US"/>
              </w:rPr>
            </w:pPr>
          </w:p>
        </w:tc>
        <w:tc>
          <w:tcPr>
            <w:tcW w:w="990" w:type="dxa"/>
            <w:shd w:val="clear" w:color="auto" w:fill="D9D9D9" w:themeFill="background1" w:themeFillShade="D9"/>
          </w:tcPr>
          <w:p w:rsidR="00CD7B16" w:rsidRPr="00CD7B16" w:rsidRDefault="00CD7B16" w:rsidP="00EA3176">
            <w:pPr>
              <w:suppressAutoHyphens w:val="0"/>
              <w:spacing w:line="240" w:lineRule="auto"/>
              <w:jc w:val="right"/>
              <w:rPr>
                <w:rFonts w:ascii="Arial" w:eastAsia="Times New Roman" w:hAnsi="Arial" w:cs="Arial"/>
                <w:b/>
                <w:bCs/>
                <w:kern w:val="0"/>
                <w:lang w:eastAsia="en-US"/>
              </w:rPr>
            </w:pPr>
          </w:p>
        </w:tc>
      </w:tr>
    </w:tbl>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992ACA" w:rsidRPr="006869BD" w:rsidRDefault="00992ACA" w:rsidP="00992ACA">
      <w:pPr>
        <w:rPr>
          <w:rFonts w:ascii="Arial" w:hAnsi="Arial" w:cs="Arial"/>
          <w:b/>
          <w:bCs/>
          <w:iCs/>
          <w:u w:val="single"/>
          <w:lang w:val="sr-Cyrl-CS"/>
        </w:rPr>
      </w:pPr>
      <w:r w:rsidRPr="006869BD">
        <w:rPr>
          <w:rFonts w:ascii="Arial" w:hAnsi="Arial" w:cs="Arial"/>
          <w:b/>
          <w:bCs/>
          <w:iCs/>
          <w:u w:val="single"/>
          <w:lang w:val="sr-Cyrl-CS"/>
        </w:rPr>
        <w:t>Упутство за попуњавање обрасца структуре цене:</w:t>
      </w:r>
    </w:p>
    <w:p w:rsidR="00EE0FA4" w:rsidRPr="006869BD" w:rsidRDefault="00EE0FA4" w:rsidP="00EE0FA4">
      <w:pPr>
        <w:jc w:val="both"/>
        <w:rPr>
          <w:rFonts w:ascii="Arial" w:hAnsi="Arial" w:cs="Arial"/>
          <w:bCs/>
          <w:iCs/>
          <w:color w:val="002060"/>
        </w:rPr>
      </w:pPr>
    </w:p>
    <w:p w:rsidR="00EE0FA4" w:rsidRPr="006869BD" w:rsidRDefault="00EE0FA4" w:rsidP="00EE0FA4">
      <w:pPr>
        <w:pStyle w:val="ListParagraph"/>
        <w:tabs>
          <w:tab w:val="left" w:pos="90"/>
        </w:tabs>
        <w:ind w:left="0"/>
        <w:jc w:val="both"/>
        <w:rPr>
          <w:rFonts w:ascii="Arial" w:hAnsi="Arial" w:cs="Arial"/>
          <w:bCs/>
          <w:iCs/>
          <w:lang w:val="sr-Cyrl-CS"/>
        </w:rPr>
      </w:pPr>
      <w:r w:rsidRPr="006869BD">
        <w:rPr>
          <w:rFonts w:ascii="Arial" w:hAnsi="Arial" w:cs="Arial"/>
          <w:bCs/>
          <w:iCs/>
        </w:rPr>
        <w:t>Понуђач треба да попун</w:t>
      </w:r>
      <w:r w:rsidRPr="006869BD">
        <w:rPr>
          <w:rFonts w:ascii="Arial" w:hAnsi="Arial" w:cs="Arial"/>
          <w:bCs/>
          <w:iCs/>
          <w:lang w:val="sr-Cyrl-CS"/>
        </w:rPr>
        <w:t>и</w:t>
      </w:r>
      <w:r w:rsidRPr="006869BD">
        <w:rPr>
          <w:rFonts w:ascii="Arial" w:hAnsi="Arial" w:cs="Arial"/>
          <w:bCs/>
          <w:iCs/>
        </w:rPr>
        <w:t xml:space="preserve"> образац структуре цене </w:t>
      </w:r>
      <w:r w:rsidRPr="006869BD">
        <w:rPr>
          <w:rFonts w:ascii="Arial" w:hAnsi="Arial" w:cs="Arial"/>
          <w:bCs/>
          <w:iCs/>
          <w:lang w:val="sr-Cyrl-CS"/>
        </w:rPr>
        <w:t>на следећи начин</w:t>
      </w:r>
      <w:r w:rsidRPr="006869BD">
        <w:rPr>
          <w:rFonts w:ascii="Arial" w:hAnsi="Arial" w:cs="Arial"/>
          <w:bCs/>
          <w:iCs/>
        </w:rPr>
        <w:t>:</w:t>
      </w:r>
    </w:p>
    <w:p w:rsidR="00EE0FA4" w:rsidRPr="006869BD" w:rsidRDefault="00EE0FA4" w:rsidP="00EE0FA4">
      <w:pPr>
        <w:pStyle w:val="ListParagraph"/>
        <w:numPr>
          <w:ilvl w:val="0"/>
          <w:numId w:val="28"/>
        </w:numPr>
        <w:tabs>
          <w:tab w:val="left" w:pos="90"/>
          <w:tab w:val="left" w:pos="630"/>
        </w:tabs>
        <w:ind w:left="360"/>
        <w:jc w:val="both"/>
        <w:rPr>
          <w:rFonts w:ascii="Arial" w:hAnsi="Arial" w:cs="Arial"/>
          <w:bCs/>
          <w:iCs/>
          <w:lang w:val="sr-Cyrl-CS"/>
        </w:rPr>
      </w:pPr>
      <w:r w:rsidRPr="006869BD">
        <w:rPr>
          <w:rFonts w:ascii="Arial" w:hAnsi="Arial" w:cs="Arial"/>
          <w:bCs/>
          <w:iCs/>
          <w:lang w:val="sr-Cyrl-CS"/>
        </w:rPr>
        <w:t xml:space="preserve">у колону </w:t>
      </w:r>
      <w:r w:rsidR="001913F0" w:rsidRPr="006869BD">
        <w:rPr>
          <w:rFonts w:ascii="Arial" w:hAnsi="Arial" w:cs="Arial"/>
          <w:bCs/>
          <w:iCs/>
          <w:lang w:val="sr-Cyrl-CS"/>
        </w:rPr>
        <w:t>4</w:t>
      </w:r>
      <w:r w:rsidRPr="006869BD">
        <w:rPr>
          <w:rFonts w:ascii="Arial" w:hAnsi="Arial" w:cs="Arial"/>
          <w:bCs/>
          <w:iCs/>
        </w:rPr>
        <w:t>. уписати колико износи јединична цена без ПДВ-а, за сваки тражени предмет јавне набавке;</w:t>
      </w:r>
    </w:p>
    <w:p w:rsidR="00EE0FA4" w:rsidRPr="006869BD" w:rsidRDefault="00EE0FA4" w:rsidP="00EE0FA4">
      <w:pPr>
        <w:pStyle w:val="ListParagraph"/>
        <w:numPr>
          <w:ilvl w:val="0"/>
          <w:numId w:val="28"/>
        </w:numPr>
        <w:tabs>
          <w:tab w:val="left" w:pos="90"/>
          <w:tab w:val="left" w:pos="630"/>
        </w:tabs>
        <w:ind w:left="360"/>
        <w:jc w:val="both"/>
        <w:rPr>
          <w:rFonts w:ascii="Arial" w:hAnsi="Arial" w:cs="Arial"/>
          <w:bCs/>
          <w:iCs/>
        </w:rPr>
      </w:pPr>
      <w:r w:rsidRPr="006869BD">
        <w:rPr>
          <w:rFonts w:ascii="Arial" w:hAnsi="Arial" w:cs="Arial"/>
          <w:bCs/>
          <w:iCs/>
          <w:lang w:val="sr-Cyrl-CS"/>
        </w:rPr>
        <w:t xml:space="preserve">у колону </w:t>
      </w:r>
      <w:r w:rsidR="001913F0" w:rsidRPr="006869BD">
        <w:rPr>
          <w:rFonts w:ascii="Arial" w:hAnsi="Arial" w:cs="Arial"/>
          <w:bCs/>
          <w:iCs/>
          <w:lang w:val="sr-Cyrl-CS"/>
        </w:rPr>
        <w:t>5</w:t>
      </w:r>
      <w:r w:rsidRPr="006869BD">
        <w:rPr>
          <w:rFonts w:ascii="Arial" w:hAnsi="Arial" w:cs="Arial"/>
          <w:bCs/>
          <w:iCs/>
        </w:rPr>
        <w:t>. уписати колико износи јединична цена са ПДВ-ом, за сваки тражени предмет јавне набавке;</w:t>
      </w:r>
    </w:p>
    <w:p w:rsidR="00EE0FA4" w:rsidRPr="006869BD" w:rsidRDefault="00EE0FA4" w:rsidP="00EE0FA4">
      <w:pPr>
        <w:pStyle w:val="ListParagraph"/>
        <w:numPr>
          <w:ilvl w:val="0"/>
          <w:numId w:val="28"/>
        </w:numPr>
        <w:tabs>
          <w:tab w:val="left" w:pos="90"/>
          <w:tab w:val="left" w:pos="630"/>
        </w:tabs>
        <w:ind w:left="360"/>
        <w:jc w:val="both"/>
        <w:rPr>
          <w:rFonts w:ascii="Arial" w:hAnsi="Arial" w:cs="Arial"/>
          <w:bCs/>
          <w:iCs/>
          <w:color w:val="auto"/>
          <w:lang w:val="sr-Cyrl-CS"/>
        </w:rPr>
      </w:pPr>
      <w:r w:rsidRPr="006869BD">
        <w:rPr>
          <w:rFonts w:ascii="Arial" w:hAnsi="Arial" w:cs="Arial"/>
          <w:bCs/>
          <w:iCs/>
        </w:rPr>
        <w:t xml:space="preserve">у колону </w:t>
      </w:r>
      <w:r w:rsidR="001913F0" w:rsidRPr="006869BD">
        <w:rPr>
          <w:rFonts w:ascii="Arial" w:hAnsi="Arial" w:cs="Arial"/>
          <w:bCs/>
          <w:iCs/>
          <w:lang w:val="sr-Cyrl-CS"/>
        </w:rPr>
        <w:t>6</w:t>
      </w:r>
      <w:r w:rsidRPr="006869BD">
        <w:rPr>
          <w:rFonts w:ascii="Arial" w:hAnsi="Arial" w:cs="Arial"/>
          <w:bCs/>
          <w:iCs/>
        </w:rPr>
        <w:t xml:space="preserve">. уписати укупну цену без ПДВ-а за сваки тражени предмет јавне набавке и то тако што ће се помножити јединична цена без ПДВ-а (наведена у колони </w:t>
      </w:r>
      <w:r w:rsidR="001913F0" w:rsidRPr="006869BD">
        <w:rPr>
          <w:rFonts w:ascii="Arial" w:hAnsi="Arial" w:cs="Arial"/>
          <w:bCs/>
          <w:iCs/>
          <w:lang w:val="sr-Cyrl-CS"/>
        </w:rPr>
        <w:t>4</w:t>
      </w:r>
      <w:r w:rsidRPr="006869BD">
        <w:rPr>
          <w:rFonts w:ascii="Arial" w:hAnsi="Arial" w:cs="Arial"/>
          <w:bCs/>
          <w:iCs/>
        </w:rPr>
        <w:t xml:space="preserve">) са траженим количинама (које су наведене у </w:t>
      </w:r>
      <w:r w:rsidR="001913F0" w:rsidRPr="006869BD">
        <w:rPr>
          <w:rFonts w:ascii="Arial" w:hAnsi="Arial" w:cs="Arial"/>
          <w:bCs/>
          <w:iCs/>
          <w:color w:val="auto"/>
        </w:rPr>
        <w:t xml:space="preserve">колони </w:t>
      </w:r>
      <w:r w:rsidR="00BB5F71">
        <w:rPr>
          <w:rFonts w:ascii="Arial" w:hAnsi="Arial" w:cs="Arial"/>
          <w:bCs/>
          <w:iCs/>
          <w:color w:val="auto"/>
          <w:lang/>
        </w:rPr>
        <w:t>3</w:t>
      </w:r>
      <w:r w:rsidRPr="006869BD">
        <w:rPr>
          <w:rFonts w:ascii="Arial" w:hAnsi="Arial" w:cs="Arial"/>
          <w:bCs/>
          <w:iCs/>
          <w:color w:val="auto"/>
        </w:rPr>
        <w:t>); На крају уписати укупну цену предмета набавке без ПДВ-а.</w:t>
      </w:r>
    </w:p>
    <w:p w:rsidR="00EE0FA4" w:rsidRPr="006869BD" w:rsidRDefault="00EE0FA4" w:rsidP="00EE0FA4">
      <w:pPr>
        <w:pStyle w:val="ListParagraph"/>
        <w:numPr>
          <w:ilvl w:val="0"/>
          <w:numId w:val="28"/>
        </w:numPr>
        <w:tabs>
          <w:tab w:val="left" w:pos="90"/>
          <w:tab w:val="left" w:pos="630"/>
        </w:tabs>
        <w:ind w:left="360"/>
        <w:jc w:val="both"/>
        <w:rPr>
          <w:rFonts w:ascii="Arial" w:hAnsi="Arial" w:cs="Arial"/>
          <w:color w:val="auto"/>
        </w:rPr>
      </w:pPr>
      <w:r w:rsidRPr="006869BD">
        <w:rPr>
          <w:rFonts w:ascii="Arial" w:hAnsi="Arial" w:cs="Arial"/>
          <w:bCs/>
          <w:iCs/>
          <w:color w:val="auto"/>
          <w:lang w:val="sr-Cyrl-CS"/>
        </w:rPr>
        <w:t xml:space="preserve">у колону </w:t>
      </w:r>
      <w:r w:rsidR="001913F0" w:rsidRPr="006869BD">
        <w:rPr>
          <w:rFonts w:ascii="Arial" w:hAnsi="Arial" w:cs="Arial"/>
          <w:bCs/>
          <w:iCs/>
          <w:color w:val="auto"/>
          <w:lang w:val="sr-Cyrl-CS"/>
        </w:rPr>
        <w:t>7</w:t>
      </w:r>
      <w:r w:rsidRPr="006869BD">
        <w:rPr>
          <w:rFonts w:ascii="Arial" w:hAnsi="Arial" w:cs="Arial"/>
          <w:bCs/>
          <w:iCs/>
          <w:color w:val="auto"/>
        </w:rPr>
        <w:t xml:space="preserve">. уписати колико износи укупна цена са ПДВ-ом за сваки тражени предмет јавне набавке и то тако што ће се помножити јединична цену са ПДВ-ом (наведена у колони </w:t>
      </w:r>
      <w:r w:rsidR="001913F0" w:rsidRPr="006869BD">
        <w:rPr>
          <w:rFonts w:ascii="Arial" w:hAnsi="Arial" w:cs="Arial"/>
          <w:bCs/>
          <w:iCs/>
          <w:color w:val="auto"/>
          <w:lang w:val="sr-Cyrl-CS"/>
        </w:rPr>
        <w:t>5</w:t>
      </w:r>
      <w:r w:rsidRPr="006869BD">
        <w:rPr>
          <w:rFonts w:ascii="Arial" w:hAnsi="Arial" w:cs="Arial"/>
          <w:bCs/>
          <w:iCs/>
          <w:color w:val="auto"/>
        </w:rPr>
        <w:t>) са траженим количина</w:t>
      </w:r>
      <w:r w:rsidR="001913F0" w:rsidRPr="006869BD">
        <w:rPr>
          <w:rFonts w:ascii="Arial" w:hAnsi="Arial" w:cs="Arial"/>
          <w:bCs/>
          <w:iCs/>
          <w:color w:val="auto"/>
        </w:rPr>
        <w:t xml:space="preserve">ма (које су наведене у колони </w:t>
      </w:r>
      <w:r w:rsidR="00BB5F71">
        <w:rPr>
          <w:rFonts w:ascii="Arial" w:hAnsi="Arial" w:cs="Arial"/>
          <w:bCs/>
          <w:iCs/>
          <w:color w:val="auto"/>
          <w:lang/>
        </w:rPr>
        <w:t>3</w:t>
      </w:r>
      <w:r w:rsidRPr="006869BD">
        <w:rPr>
          <w:rFonts w:ascii="Arial" w:hAnsi="Arial" w:cs="Arial"/>
          <w:bCs/>
          <w:iCs/>
          <w:color w:val="auto"/>
        </w:rPr>
        <w:t>); На крају уписати укупну цену предмета набавке са ПДВ-ом.</w:t>
      </w:r>
    </w:p>
    <w:p w:rsidR="00EE0FA4" w:rsidRPr="006869BD" w:rsidRDefault="00EE0FA4" w:rsidP="00EE0FA4">
      <w:pPr>
        <w:pStyle w:val="ListParagraph"/>
        <w:tabs>
          <w:tab w:val="left" w:pos="90"/>
        </w:tabs>
        <w:ind w:left="90"/>
        <w:jc w:val="both"/>
        <w:rPr>
          <w:rFonts w:ascii="Arial" w:hAnsi="Arial" w:cs="Arial"/>
        </w:rPr>
      </w:pPr>
    </w:p>
    <w:tbl>
      <w:tblPr>
        <w:tblW w:w="0" w:type="auto"/>
        <w:tblLayout w:type="fixed"/>
        <w:tblLook w:val="0000"/>
      </w:tblPr>
      <w:tblGrid>
        <w:gridCol w:w="3080"/>
        <w:gridCol w:w="3068"/>
        <w:gridCol w:w="3094"/>
      </w:tblGrid>
      <w:tr w:rsidR="00EE0FA4" w:rsidRPr="006869BD" w:rsidTr="00343FEA">
        <w:tc>
          <w:tcPr>
            <w:tcW w:w="3080"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Датум:</w:t>
            </w:r>
          </w:p>
        </w:tc>
        <w:tc>
          <w:tcPr>
            <w:tcW w:w="3068" w:type="dxa"/>
            <w:shd w:val="clear" w:color="auto" w:fill="auto"/>
            <w:vAlign w:val="center"/>
          </w:tcPr>
          <w:p w:rsidR="00EE0FA4" w:rsidRPr="006869BD" w:rsidRDefault="00EE0FA4" w:rsidP="00343FEA">
            <w:pPr>
              <w:pStyle w:val="BodyText2"/>
              <w:spacing w:line="100" w:lineRule="atLeast"/>
              <w:jc w:val="center"/>
              <w:rPr>
                <w:rFonts w:ascii="Arial" w:hAnsi="Arial" w:cs="Arial"/>
              </w:rPr>
            </w:pPr>
          </w:p>
        </w:tc>
        <w:tc>
          <w:tcPr>
            <w:tcW w:w="3094"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Потпис понуђача</w:t>
            </w:r>
          </w:p>
        </w:tc>
      </w:tr>
      <w:tr w:rsidR="00EE0FA4" w:rsidRPr="006869BD" w:rsidTr="00343FEA">
        <w:tc>
          <w:tcPr>
            <w:tcW w:w="3080" w:type="dxa"/>
            <w:tcBorders>
              <w:bottom w:val="single" w:sz="4" w:space="0" w:color="000000"/>
            </w:tcBorders>
            <w:shd w:val="clear" w:color="auto" w:fill="auto"/>
          </w:tcPr>
          <w:p w:rsidR="00EE0FA4" w:rsidRPr="006869BD" w:rsidRDefault="00EE0FA4" w:rsidP="00343FEA">
            <w:pPr>
              <w:pStyle w:val="BodyText2"/>
              <w:snapToGrid w:val="0"/>
              <w:spacing w:line="100" w:lineRule="atLeast"/>
              <w:rPr>
                <w:rFonts w:ascii="Arial" w:hAnsi="Arial" w:cs="Arial"/>
              </w:rPr>
            </w:pPr>
          </w:p>
        </w:tc>
        <w:tc>
          <w:tcPr>
            <w:tcW w:w="3068" w:type="dxa"/>
            <w:shd w:val="clear" w:color="auto" w:fill="auto"/>
          </w:tcPr>
          <w:p w:rsidR="00EE0FA4" w:rsidRPr="006869BD"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Pr="006869BD" w:rsidRDefault="00EE0FA4" w:rsidP="00343FEA">
            <w:pPr>
              <w:pStyle w:val="BodyText2"/>
              <w:snapToGrid w:val="0"/>
              <w:spacing w:line="100" w:lineRule="atLeast"/>
              <w:rPr>
                <w:rFonts w:ascii="Arial" w:hAnsi="Arial" w:cs="Arial"/>
              </w:rPr>
            </w:pPr>
          </w:p>
        </w:tc>
      </w:tr>
    </w:tbl>
    <w:p w:rsidR="00A817CE" w:rsidRDefault="00A817CE"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064CF6" w:rsidRPr="00064CF6" w:rsidRDefault="00064CF6"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064CF6" w:rsidRPr="00334E55" w:rsidRDefault="00064CF6" w:rsidP="00064CF6">
      <w:pPr>
        <w:pStyle w:val="ListParagraph"/>
        <w:ind w:left="-90"/>
        <w:rPr>
          <w:rFonts w:ascii="Arial" w:hAnsi="Arial" w:cs="Arial"/>
          <w:b/>
          <w:bCs/>
          <w:i/>
          <w:iCs/>
          <w:lang w:val="sr-Cyrl-CS"/>
        </w:rPr>
      </w:pPr>
      <w:r>
        <w:rPr>
          <w:rFonts w:ascii="Arial" w:eastAsia="Times New Roman" w:hAnsi="Arial" w:cs="Arial"/>
          <w:b/>
          <w:bCs/>
          <w:noProof/>
          <w:color w:val="auto"/>
          <w:kern w:val="0"/>
          <w:sz w:val="28"/>
          <w:szCs w:val="20"/>
          <w:lang w:val="sr-Cyrl-CS" w:eastAsia="en-US"/>
        </w:rPr>
        <w:tab/>
      </w:r>
      <w:r w:rsidRPr="00334E55">
        <w:rPr>
          <w:rFonts w:ascii="Arial" w:hAnsi="Arial" w:cs="Arial"/>
          <w:b/>
          <w:bCs/>
          <w:i/>
          <w:iCs/>
          <w:lang w:val="sr-Cyrl-CS"/>
        </w:rPr>
        <w:t>Напомена:</w:t>
      </w:r>
    </w:p>
    <w:p w:rsidR="00064CF6" w:rsidRPr="00334E55" w:rsidRDefault="00064CF6" w:rsidP="00064CF6">
      <w:pPr>
        <w:pStyle w:val="ListParagraph"/>
        <w:ind w:left="-90"/>
        <w:jc w:val="both"/>
        <w:rPr>
          <w:rFonts w:ascii="Arial" w:hAnsi="Arial" w:cs="Arial"/>
          <w:bCs/>
          <w:i/>
          <w:iCs/>
          <w:lang w:val="sr-Cyrl-CS"/>
        </w:rPr>
      </w:pPr>
      <w:r w:rsidRPr="00334E55">
        <w:rPr>
          <w:rFonts w:ascii="Arial" w:hAnsi="Arial" w:cs="Arial"/>
          <w:bCs/>
          <w:i/>
          <w:iCs/>
          <w:lang w:val="sr-Cyrl-CS"/>
        </w:rPr>
        <w:t>Понуђена јединична цена може бити исказана са највише две децимале.</w:t>
      </w:r>
    </w:p>
    <w:p w:rsidR="00064CF6" w:rsidRDefault="00064CF6" w:rsidP="00064CF6">
      <w:pPr>
        <w:pStyle w:val="ListParagraph"/>
        <w:ind w:left="-90"/>
        <w:jc w:val="both"/>
        <w:rPr>
          <w:rFonts w:ascii="Arial" w:hAnsi="Arial" w:cs="Arial"/>
          <w:bCs/>
          <w:i/>
          <w:iCs/>
          <w:lang w:val="sr-Cyrl-CS"/>
        </w:rPr>
      </w:pPr>
      <w:r w:rsidRPr="00334E55">
        <w:rPr>
          <w:rFonts w:ascii="Arial" w:hAnsi="Arial" w:cs="Arial"/>
          <w:bCs/>
          <w:i/>
          <w:iCs/>
          <w:lang w:val="sr-Cyrl-CS"/>
        </w:rPr>
        <w:t>Није дозвољено да јединична цена износи 0,00 рсд, сходно члану 21. став 1. тачка 20) Закона о зашти</w:t>
      </w:r>
      <w:r>
        <w:rPr>
          <w:rFonts w:ascii="Arial" w:hAnsi="Arial" w:cs="Arial"/>
          <w:bCs/>
          <w:i/>
          <w:iCs/>
          <w:lang w:val="sr-Cyrl-CS"/>
        </w:rPr>
        <w:t xml:space="preserve">ти потрошача </w:t>
      </w:r>
      <w:r w:rsidRPr="00DB5F12">
        <w:rPr>
          <w:rFonts w:ascii="Arial" w:hAnsi="Arial" w:cs="Arial"/>
          <w:bCs/>
          <w:i/>
          <w:iCs/>
          <w:lang w:val="sr-Cyrl-CS"/>
        </w:rPr>
        <w:t>(„Сл.гласник РС“, бр. 62/2014, 6/2016 - др. закон и 44/2018 - др. закон)</w:t>
      </w:r>
    </w:p>
    <w:p w:rsidR="00A817CE" w:rsidRDefault="00064CF6" w:rsidP="00064CF6">
      <w:pPr>
        <w:keepLines/>
        <w:tabs>
          <w:tab w:val="left" w:pos="-2977"/>
          <w:tab w:val="left" w:pos="1468"/>
          <w:tab w:val="right" w:pos="4820"/>
        </w:tabs>
        <w:suppressAutoHyphens w:val="0"/>
        <w:spacing w:before="60" w:line="240" w:lineRule="auto"/>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val="sr-Cyrl-CS" w:eastAsia="en-US"/>
        </w:rPr>
        <w:tab/>
      </w:r>
    </w:p>
    <w:p w:rsidR="00064CF6" w:rsidRDefault="00064CF6" w:rsidP="00064CF6">
      <w:pPr>
        <w:keepLines/>
        <w:tabs>
          <w:tab w:val="left" w:pos="-2977"/>
          <w:tab w:val="left" w:pos="1468"/>
          <w:tab w:val="right" w:pos="4820"/>
        </w:tabs>
        <w:suppressAutoHyphens w:val="0"/>
        <w:spacing w:before="60" w:line="240" w:lineRule="auto"/>
        <w:rPr>
          <w:rFonts w:ascii="Arial" w:eastAsia="Times New Roman" w:hAnsi="Arial" w:cs="Arial"/>
          <w:b/>
          <w:bCs/>
          <w:noProof/>
          <w:color w:val="auto"/>
          <w:kern w:val="0"/>
          <w:sz w:val="28"/>
          <w:szCs w:val="20"/>
          <w:lang w:eastAsia="en-US"/>
        </w:rPr>
      </w:pPr>
    </w:p>
    <w:p w:rsidR="00064CF6" w:rsidRDefault="00064CF6" w:rsidP="00064CF6">
      <w:pPr>
        <w:keepLines/>
        <w:tabs>
          <w:tab w:val="left" w:pos="-2977"/>
          <w:tab w:val="left" w:pos="1468"/>
          <w:tab w:val="right" w:pos="4820"/>
        </w:tabs>
        <w:suppressAutoHyphens w:val="0"/>
        <w:spacing w:before="60" w:line="240" w:lineRule="auto"/>
        <w:rPr>
          <w:rFonts w:ascii="Arial" w:eastAsia="Times New Roman" w:hAnsi="Arial" w:cs="Arial"/>
          <w:b/>
          <w:bCs/>
          <w:noProof/>
          <w:color w:val="auto"/>
          <w:kern w:val="0"/>
          <w:sz w:val="28"/>
          <w:szCs w:val="20"/>
          <w:lang w:eastAsia="en-US"/>
        </w:rPr>
      </w:pPr>
    </w:p>
    <w:p w:rsidR="00064CF6" w:rsidRDefault="00064CF6" w:rsidP="00064CF6">
      <w:pPr>
        <w:keepLines/>
        <w:tabs>
          <w:tab w:val="left" w:pos="-2977"/>
          <w:tab w:val="left" w:pos="1468"/>
          <w:tab w:val="right" w:pos="4820"/>
        </w:tabs>
        <w:suppressAutoHyphens w:val="0"/>
        <w:spacing w:before="60" w:line="240" w:lineRule="auto"/>
        <w:rPr>
          <w:rFonts w:ascii="Arial" w:eastAsia="Times New Roman" w:hAnsi="Arial" w:cs="Arial"/>
          <w:b/>
          <w:bCs/>
          <w:noProof/>
          <w:color w:val="auto"/>
          <w:kern w:val="0"/>
          <w:sz w:val="28"/>
          <w:szCs w:val="20"/>
          <w:lang w:eastAsia="en-US"/>
        </w:rPr>
      </w:pPr>
    </w:p>
    <w:p w:rsidR="00064CF6" w:rsidRDefault="00064CF6" w:rsidP="00064CF6">
      <w:pPr>
        <w:keepLines/>
        <w:tabs>
          <w:tab w:val="left" w:pos="-2977"/>
          <w:tab w:val="left" w:pos="1468"/>
          <w:tab w:val="right" w:pos="4820"/>
        </w:tabs>
        <w:suppressAutoHyphens w:val="0"/>
        <w:spacing w:before="60" w:line="240" w:lineRule="auto"/>
        <w:rPr>
          <w:rFonts w:ascii="Arial" w:eastAsia="Times New Roman" w:hAnsi="Arial" w:cs="Arial"/>
          <w:b/>
          <w:bCs/>
          <w:noProof/>
          <w:color w:val="auto"/>
          <w:kern w:val="0"/>
          <w:sz w:val="28"/>
          <w:szCs w:val="20"/>
          <w:lang w:eastAsia="en-US"/>
        </w:rPr>
      </w:pPr>
    </w:p>
    <w:p w:rsidR="00064CF6" w:rsidRDefault="00064CF6" w:rsidP="00064CF6">
      <w:pPr>
        <w:keepLines/>
        <w:tabs>
          <w:tab w:val="left" w:pos="-2977"/>
          <w:tab w:val="left" w:pos="1468"/>
          <w:tab w:val="right" w:pos="4820"/>
        </w:tabs>
        <w:suppressAutoHyphens w:val="0"/>
        <w:spacing w:before="60" w:line="240" w:lineRule="auto"/>
        <w:rPr>
          <w:rFonts w:ascii="Arial" w:eastAsia="Times New Roman" w:hAnsi="Arial" w:cs="Arial"/>
          <w:b/>
          <w:bCs/>
          <w:noProof/>
          <w:color w:val="auto"/>
          <w:kern w:val="0"/>
          <w:sz w:val="28"/>
          <w:szCs w:val="20"/>
          <w:lang w:eastAsia="en-US"/>
        </w:rPr>
      </w:pPr>
    </w:p>
    <w:p w:rsidR="00064CF6" w:rsidRDefault="00064CF6" w:rsidP="00064CF6">
      <w:pPr>
        <w:keepLines/>
        <w:tabs>
          <w:tab w:val="left" w:pos="-2977"/>
          <w:tab w:val="left" w:pos="1468"/>
          <w:tab w:val="right" w:pos="4820"/>
        </w:tabs>
        <w:suppressAutoHyphens w:val="0"/>
        <w:spacing w:before="60" w:line="240" w:lineRule="auto"/>
        <w:rPr>
          <w:rFonts w:ascii="Arial" w:eastAsia="Times New Roman" w:hAnsi="Arial" w:cs="Arial"/>
          <w:b/>
          <w:bCs/>
          <w:noProof/>
          <w:color w:val="auto"/>
          <w:kern w:val="0"/>
          <w:sz w:val="28"/>
          <w:szCs w:val="20"/>
          <w:lang w:eastAsia="en-US"/>
        </w:rPr>
      </w:pPr>
    </w:p>
    <w:p w:rsidR="00064CF6" w:rsidRPr="00CD7B16" w:rsidRDefault="00064CF6" w:rsidP="00064CF6">
      <w:pPr>
        <w:keepLines/>
        <w:tabs>
          <w:tab w:val="left" w:pos="-2977"/>
          <w:tab w:val="left" w:pos="1468"/>
          <w:tab w:val="right" w:pos="4820"/>
        </w:tabs>
        <w:suppressAutoHyphens w:val="0"/>
        <w:spacing w:before="60" w:line="240" w:lineRule="auto"/>
        <w:rPr>
          <w:rFonts w:ascii="Arial" w:eastAsia="Times New Roman" w:hAnsi="Arial" w:cs="Arial"/>
          <w:b/>
          <w:bCs/>
          <w:noProof/>
          <w:color w:val="auto"/>
          <w:kern w:val="0"/>
          <w:sz w:val="28"/>
          <w:szCs w:val="20"/>
          <w:lang w:eastAsia="en-US"/>
        </w:rPr>
      </w:pPr>
    </w:p>
    <w:p w:rsidR="00EE0FA4" w:rsidRPr="006869BD"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6869BD">
        <w:rPr>
          <w:rFonts w:ascii="Arial" w:eastAsia="Times New Roman" w:hAnsi="Arial" w:cs="Arial"/>
          <w:b/>
          <w:bCs/>
          <w:noProof/>
          <w:color w:val="auto"/>
          <w:kern w:val="0"/>
          <w:sz w:val="28"/>
          <w:szCs w:val="20"/>
          <w:lang w:eastAsia="en-US"/>
        </w:rPr>
        <w:t>(ОБРАЗАЦ 3)</w:t>
      </w:r>
    </w:p>
    <w:p w:rsidR="00EE0FA4" w:rsidRPr="006869BD"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E0FA4" w:rsidRPr="006869BD" w:rsidRDefault="00EE0FA4" w:rsidP="00EE0FA4">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6869BD">
        <w:rPr>
          <w:rFonts w:ascii="Arial" w:eastAsia="Times New Roman" w:hAnsi="Arial" w:cs="Arial"/>
          <w:b/>
          <w:bCs/>
          <w:noProof/>
          <w:color w:val="auto"/>
          <w:kern w:val="0"/>
          <w:sz w:val="28"/>
          <w:szCs w:val="20"/>
          <w:lang w:eastAsia="en-US"/>
        </w:rPr>
        <w:t xml:space="preserve"> ОБРАЗАЦ ТРОШКОВА ПРИПРЕМЕ ПОНУДЕ</w:t>
      </w:r>
    </w:p>
    <w:p w:rsidR="00EE0FA4" w:rsidRPr="006869BD" w:rsidRDefault="00EE0FA4" w:rsidP="00EE0FA4">
      <w:pPr>
        <w:rPr>
          <w:rFonts w:ascii="Arial" w:hAnsi="Arial" w:cs="Arial"/>
          <w:b/>
          <w:bCs/>
          <w:i/>
          <w:iCs/>
          <w:sz w:val="28"/>
          <w:szCs w:val="28"/>
        </w:rPr>
      </w:pPr>
    </w:p>
    <w:p w:rsidR="00EE0FA4" w:rsidRPr="006869BD" w:rsidRDefault="00EE0FA4" w:rsidP="00EE0FA4">
      <w:pPr>
        <w:rPr>
          <w:rFonts w:ascii="Arial" w:hAnsi="Arial" w:cs="Arial"/>
          <w:b/>
          <w:bCs/>
          <w:i/>
          <w:iCs/>
          <w:sz w:val="28"/>
          <w:szCs w:val="28"/>
        </w:rPr>
      </w:pPr>
    </w:p>
    <w:p w:rsidR="00EE0FA4" w:rsidRPr="006869BD" w:rsidRDefault="00EE0FA4" w:rsidP="00EE0FA4">
      <w:pPr>
        <w:spacing w:after="120"/>
        <w:jc w:val="both"/>
        <w:rPr>
          <w:rFonts w:ascii="Arial" w:hAnsi="Arial" w:cs="Arial"/>
          <w:b/>
          <w:i/>
        </w:rPr>
      </w:pPr>
      <w:r w:rsidRPr="006869BD">
        <w:rPr>
          <w:rFonts w:ascii="Arial" w:hAnsi="Arial" w:cs="Arial"/>
        </w:rPr>
        <w:t xml:space="preserve">У складу са чланом 88. </w:t>
      </w:r>
      <w:r w:rsidRPr="006869BD">
        <w:rPr>
          <w:rFonts w:ascii="Arial" w:hAnsi="Arial" w:cs="Arial"/>
          <w:lang w:val="sr-Cyrl-CS"/>
        </w:rPr>
        <w:t>став 1.</w:t>
      </w:r>
      <w:r w:rsidRPr="006869BD">
        <w:rPr>
          <w:rFonts w:ascii="Arial" w:hAnsi="Arial" w:cs="Arial"/>
        </w:rPr>
        <w:t xml:space="preserve"> ЗЈН, понуђач ____________________ </w:t>
      </w:r>
      <w:r w:rsidRPr="006869BD">
        <w:rPr>
          <w:rFonts w:ascii="Arial" w:hAnsi="Arial" w:cs="Arial"/>
          <w:i/>
          <w:lang w:val="ru-RU"/>
        </w:rPr>
        <w:t>[</w:t>
      </w:r>
      <w:r w:rsidRPr="006869BD">
        <w:rPr>
          <w:rFonts w:ascii="Arial" w:hAnsi="Arial" w:cs="Arial"/>
          <w:i/>
          <w:iCs/>
        </w:rPr>
        <w:t xml:space="preserve">навести </w:t>
      </w:r>
      <w:r w:rsidRPr="006869BD">
        <w:rPr>
          <w:rFonts w:ascii="Arial" w:hAnsi="Arial" w:cs="Arial"/>
          <w:i/>
          <w:iCs/>
          <w:lang w:val="sr-Cyrl-CS"/>
        </w:rPr>
        <w:t>назив понуђача</w:t>
      </w:r>
      <w:r w:rsidRPr="006869BD">
        <w:rPr>
          <w:rFonts w:ascii="Arial" w:hAnsi="Arial" w:cs="Arial"/>
          <w:i/>
          <w:iCs/>
        </w:rPr>
        <w:t xml:space="preserve">], </w:t>
      </w:r>
      <w:r w:rsidRPr="006869BD">
        <w:rPr>
          <w:rFonts w:ascii="Arial" w:hAnsi="Arial" w:cs="Arial"/>
        </w:rPr>
        <w:t>достав</w:t>
      </w:r>
      <w:r w:rsidRPr="006869BD">
        <w:rPr>
          <w:rFonts w:ascii="Arial" w:hAnsi="Arial" w:cs="Arial"/>
          <w:lang w:val="sr-Cyrl-CS"/>
        </w:rPr>
        <w:t xml:space="preserve">ља </w:t>
      </w:r>
      <w:r w:rsidRPr="006869BD">
        <w:rPr>
          <w:rFonts w:ascii="Arial" w:hAnsi="Arial" w:cs="Arial"/>
        </w:rPr>
        <w:t xml:space="preserve">укупан износ и структуру трошкова припремања понуде, </w:t>
      </w:r>
      <w:r w:rsidRPr="006869BD">
        <w:rPr>
          <w:rFonts w:ascii="Arial" w:hAnsi="Arial" w:cs="Arial"/>
          <w:lang w:val="sr-Cyrl-CS"/>
        </w:rPr>
        <w:t xml:space="preserve">како следи у </w:t>
      </w:r>
      <w:r w:rsidRPr="006869BD">
        <w:rPr>
          <w:rFonts w:ascii="Arial" w:hAnsi="Arial" w:cs="Arial"/>
        </w:rPr>
        <w:t>табели:</w:t>
      </w:r>
    </w:p>
    <w:tbl>
      <w:tblPr>
        <w:tblW w:w="0" w:type="auto"/>
        <w:jc w:val="center"/>
        <w:tblInd w:w="153" w:type="dxa"/>
        <w:tblLayout w:type="fixed"/>
        <w:tblLook w:val="0000"/>
      </w:tblPr>
      <w:tblGrid>
        <w:gridCol w:w="5565"/>
        <w:gridCol w:w="3300"/>
      </w:tblGrid>
      <w:tr w:rsidR="00EE0FA4" w:rsidRPr="006869BD" w:rsidTr="00794336">
        <w:trPr>
          <w:jc w:val="center"/>
        </w:trPr>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jc w:val="center"/>
              <w:rPr>
                <w:rFonts w:ascii="Arial" w:hAnsi="Arial" w:cs="Arial"/>
                <w:b/>
                <w:i/>
              </w:rPr>
            </w:pPr>
            <w:r w:rsidRPr="006869BD">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jc w:val="center"/>
              <w:rPr>
                <w:rFonts w:ascii="Arial" w:hAnsi="Arial" w:cs="Arial"/>
              </w:rPr>
            </w:pPr>
            <w:r w:rsidRPr="006869BD">
              <w:rPr>
                <w:rFonts w:ascii="Arial" w:hAnsi="Arial" w:cs="Arial"/>
                <w:b/>
                <w:i/>
              </w:rPr>
              <w:t>ИЗНОС ТРОШКА У РСД</w:t>
            </w:r>
          </w:p>
        </w:tc>
      </w:tr>
      <w:tr w:rsidR="00EE0FA4" w:rsidRPr="006869BD" w:rsidTr="00794336">
        <w:trPr>
          <w:jc w:val="center"/>
        </w:trPr>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snapToGrid w:val="0"/>
              <w:jc w:val="right"/>
              <w:rPr>
                <w:rFonts w:ascii="Arial" w:hAnsi="Arial" w:cs="Arial"/>
              </w:rPr>
            </w:pPr>
          </w:p>
        </w:tc>
      </w:tr>
      <w:tr w:rsidR="00EE0FA4" w:rsidRPr="006869BD" w:rsidTr="00794336">
        <w:trPr>
          <w:jc w:val="center"/>
        </w:trPr>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snapToGrid w:val="0"/>
              <w:jc w:val="right"/>
              <w:rPr>
                <w:rFonts w:ascii="Arial" w:hAnsi="Arial" w:cs="Arial"/>
              </w:rPr>
            </w:pPr>
          </w:p>
        </w:tc>
      </w:tr>
      <w:tr w:rsidR="00EE0FA4" w:rsidRPr="006869BD" w:rsidTr="00794336">
        <w:trPr>
          <w:jc w:val="center"/>
        </w:trPr>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snapToGrid w:val="0"/>
              <w:rPr>
                <w:rFonts w:ascii="Arial" w:hAnsi="Arial" w:cs="Arial"/>
              </w:rPr>
            </w:pPr>
          </w:p>
        </w:tc>
      </w:tr>
      <w:tr w:rsidR="00EE0FA4" w:rsidRPr="006869BD" w:rsidTr="00794336">
        <w:trPr>
          <w:jc w:val="center"/>
        </w:trPr>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snapToGrid w:val="0"/>
              <w:rPr>
                <w:rFonts w:ascii="Arial" w:hAnsi="Arial" w:cs="Arial"/>
              </w:rPr>
            </w:pPr>
          </w:p>
        </w:tc>
      </w:tr>
      <w:tr w:rsidR="00EE0FA4" w:rsidRPr="006869BD" w:rsidTr="00794336">
        <w:trPr>
          <w:jc w:val="center"/>
        </w:trPr>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snapToGrid w:val="0"/>
              <w:rPr>
                <w:rFonts w:ascii="Arial" w:hAnsi="Arial" w:cs="Arial"/>
              </w:rPr>
            </w:pPr>
          </w:p>
        </w:tc>
      </w:tr>
      <w:tr w:rsidR="00EE0FA4" w:rsidRPr="006869BD" w:rsidTr="00794336">
        <w:trPr>
          <w:jc w:val="center"/>
        </w:trPr>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snapToGrid w:val="0"/>
              <w:rPr>
                <w:rFonts w:ascii="Arial" w:hAnsi="Arial" w:cs="Arial"/>
              </w:rPr>
            </w:pPr>
          </w:p>
        </w:tc>
      </w:tr>
      <w:tr w:rsidR="00EE0FA4" w:rsidRPr="006869BD" w:rsidTr="00794336">
        <w:trPr>
          <w:jc w:val="center"/>
        </w:trPr>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snapToGrid w:val="0"/>
              <w:rPr>
                <w:rFonts w:ascii="Arial" w:hAnsi="Arial" w:cs="Arial"/>
                <w:i/>
              </w:rPr>
            </w:pPr>
          </w:p>
          <w:p w:rsidR="00EE0FA4" w:rsidRPr="006869BD" w:rsidRDefault="00EE0FA4" w:rsidP="00343FEA">
            <w:pPr>
              <w:rPr>
                <w:rFonts w:ascii="Arial" w:hAnsi="Arial" w:cs="Arial"/>
                <w:lang w:val="ru-RU"/>
              </w:rPr>
            </w:pPr>
            <w:r w:rsidRPr="006869BD">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snapToGrid w:val="0"/>
              <w:rPr>
                <w:rFonts w:ascii="Arial" w:hAnsi="Arial" w:cs="Arial"/>
                <w:lang w:val="ru-RU"/>
              </w:rPr>
            </w:pPr>
          </w:p>
        </w:tc>
      </w:tr>
    </w:tbl>
    <w:p w:rsidR="00EE0FA4" w:rsidRPr="006869BD" w:rsidRDefault="00EE0FA4" w:rsidP="00EE0FA4">
      <w:pPr>
        <w:jc w:val="both"/>
        <w:rPr>
          <w:rFonts w:ascii="Arial" w:hAnsi="Arial" w:cs="Arial"/>
        </w:rPr>
      </w:pPr>
    </w:p>
    <w:p w:rsidR="00EE0FA4" w:rsidRPr="006869BD" w:rsidRDefault="00EE0FA4" w:rsidP="00EE0FA4">
      <w:pPr>
        <w:jc w:val="both"/>
        <w:rPr>
          <w:rFonts w:ascii="Arial" w:hAnsi="Arial" w:cs="Arial"/>
        </w:rPr>
      </w:pPr>
    </w:p>
    <w:p w:rsidR="00EE0FA4" w:rsidRPr="006869BD" w:rsidRDefault="00EE0FA4" w:rsidP="00EE0FA4">
      <w:pPr>
        <w:jc w:val="both"/>
        <w:rPr>
          <w:rFonts w:ascii="Arial" w:hAnsi="Arial" w:cs="Arial"/>
        </w:rPr>
      </w:pPr>
      <w:r w:rsidRPr="006869BD">
        <w:rPr>
          <w:rFonts w:ascii="Arial" w:hAnsi="Arial" w:cs="Arial"/>
        </w:rPr>
        <w:t>Трошкове припреме и подношења понуде сноси искључиво понуђач и не може тражити од наручиоца накнаду трошкова.</w:t>
      </w:r>
    </w:p>
    <w:p w:rsidR="00EE0FA4" w:rsidRPr="006869BD" w:rsidRDefault="00EE0FA4" w:rsidP="00EE0FA4">
      <w:pPr>
        <w:jc w:val="both"/>
        <w:rPr>
          <w:rFonts w:ascii="Arial" w:hAnsi="Arial" w:cs="Arial"/>
          <w:lang w:val="sr-Cyrl-CS"/>
        </w:rPr>
      </w:pPr>
      <w:r w:rsidRPr="006869BD">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E0FA4" w:rsidRPr="006869BD" w:rsidRDefault="00EE0FA4" w:rsidP="00EE0FA4">
      <w:pPr>
        <w:spacing w:after="120"/>
        <w:ind w:firstLine="426"/>
        <w:jc w:val="both"/>
        <w:rPr>
          <w:rFonts w:ascii="Arial" w:hAnsi="Arial" w:cs="Arial"/>
          <w:b/>
          <w:bCs/>
          <w:i/>
        </w:rPr>
      </w:pPr>
    </w:p>
    <w:p w:rsidR="00EE0FA4" w:rsidRPr="006869BD" w:rsidRDefault="00EE0FA4" w:rsidP="00EE0FA4">
      <w:pPr>
        <w:spacing w:after="120"/>
        <w:jc w:val="both"/>
        <w:rPr>
          <w:rFonts w:ascii="Arial" w:hAnsi="Arial" w:cs="Arial"/>
          <w:bCs/>
          <w:i/>
          <w:color w:val="FF0000"/>
          <w:lang w:val="sr-Cyrl-CS"/>
        </w:rPr>
      </w:pPr>
      <w:r w:rsidRPr="006869BD">
        <w:rPr>
          <w:rFonts w:ascii="Arial" w:hAnsi="Arial" w:cs="Arial"/>
          <w:b/>
          <w:bCs/>
          <w:i/>
          <w:color w:val="auto"/>
        </w:rPr>
        <w:t xml:space="preserve">Напомена: </w:t>
      </w:r>
      <w:r w:rsidRPr="006869BD">
        <w:rPr>
          <w:rFonts w:ascii="Arial" w:hAnsi="Arial" w:cs="Arial"/>
          <w:bCs/>
          <w:i/>
          <w:color w:val="auto"/>
        </w:rPr>
        <w:t>достављање овог обрасца није обавезно.</w:t>
      </w:r>
    </w:p>
    <w:p w:rsidR="00EE0FA4" w:rsidRPr="006869BD" w:rsidRDefault="00EE0FA4" w:rsidP="00EE0FA4">
      <w:pPr>
        <w:spacing w:after="120"/>
        <w:jc w:val="both"/>
        <w:rPr>
          <w:rFonts w:ascii="Arial" w:hAnsi="Arial" w:cs="Arial"/>
          <w:bCs/>
          <w:color w:val="auto"/>
        </w:rPr>
      </w:pPr>
    </w:p>
    <w:p w:rsidR="00EE0FA4" w:rsidRPr="006869BD" w:rsidRDefault="00EE0FA4" w:rsidP="00EE0FA4">
      <w:pPr>
        <w:spacing w:after="120"/>
        <w:ind w:firstLine="425"/>
        <w:jc w:val="both"/>
        <w:rPr>
          <w:rFonts w:ascii="Arial" w:hAnsi="Arial" w:cs="Arial"/>
          <w:bCs/>
        </w:rPr>
      </w:pPr>
    </w:p>
    <w:tbl>
      <w:tblPr>
        <w:tblW w:w="0" w:type="auto"/>
        <w:tblLayout w:type="fixed"/>
        <w:tblLook w:val="0000"/>
      </w:tblPr>
      <w:tblGrid>
        <w:gridCol w:w="3080"/>
        <w:gridCol w:w="3068"/>
        <w:gridCol w:w="3094"/>
      </w:tblGrid>
      <w:tr w:rsidR="00EE0FA4" w:rsidRPr="006869BD" w:rsidTr="00343FEA">
        <w:tc>
          <w:tcPr>
            <w:tcW w:w="3080"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Датум:</w:t>
            </w:r>
          </w:p>
        </w:tc>
        <w:tc>
          <w:tcPr>
            <w:tcW w:w="3068" w:type="dxa"/>
            <w:shd w:val="clear" w:color="auto" w:fill="auto"/>
            <w:vAlign w:val="center"/>
          </w:tcPr>
          <w:p w:rsidR="00EE0FA4" w:rsidRPr="006869BD" w:rsidRDefault="00EE0FA4" w:rsidP="00343FEA">
            <w:pPr>
              <w:pStyle w:val="BodyText2"/>
              <w:spacing w:line="100" w:lineRule="atLeast"/>
              <w:jc w:val="center"/>
              <w:rPr>
                <w:rFonts w:ascii="Arial" w:hAnsi="Arial" w:cs="Arial"/>
              </w:rPr>
            </w:pPr>
          </w:p>
        </w:tc>
        <w:tc>
          <w:tcPr>
            <w:tcW w:w="3094"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Потпис понуђача</w:t>
            </w:r>
          </w:p>
        </w:tc>
      </w:tr>
      <w:tr w:rsidR="00EE0FA4" w:rsidRPr="006869BD" w:rsidTr="00343FEA">
        <w:tc>
          <w:tcPr>
            <w:tcW w:w="3080" w:type="dxa"/>
            <w:tcBorders>
              <w:bottom w:val="single" w:sz="4" w:space="0" w:color="000000"/>
            </w:tcBorders>
            <w:shd w:val="clear" w:color="auto" w:fill="auto"/>
          </w:tcPr>
          <w:p w:rsidR="00EE0FA4" w:rsidRPr="006869BD" w:rsidRDefault="00EE0FA4" w:rsidP="00343FEA">
            <w:pPr>
              <w:pStyle w:val="BodyText2"/>
              <w:snapToGrid w:val="0"/>
              <w:spacing w:line="100" w:lineRule="atLeast"/>
              <w:rPr>
                <w:rFonts w:ascii="Arial" w:hAnsi="Arial" w:cs="Arial"/>
              </w:rPr>
            </w:pPr>
          </w:p>
        </w:tc>
        <w:tc>
          <w:tcPr>
            <w:tcW w:w="3068" w:type="dxa"/>
            <w:shd w:val="clear" w:color="auto" w:fill="auto"/>
          </w:tcPr>
          <w:p w:rsidR="00EE0FA4" w:rsidRPr="006869BD"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Pr="006869BD" w:rsidRDefault="00EE0FA4" w:rsidP="00343FEA">
            <w:pPr>
              <w:pStyle w:val="BodyText2"/>
              <w:snapToGrid w:val="0"/>
              <w:spacing w:line="100" w:lineRule="atLeast"/>
              <w:rPr>
                <w:rFonts w:ascii="Arial" w:hAnsi="Arial" w:cs="Arial"/>
              </w:rPr>
            </w:pPr>
          </w:p>
        </w:tc>
      </w:tr>
    </w:tbl>
    <w:p w:rsidR="00EE0FA4" w:rsidRPr="006869BD" w:rsidRDefault="00EE0FA4" w:rsidP="00EE0FA4">
      <w:pPr>
        <w:rPr>
          <w:rFonts w:ascii="Arial" w:hAnsi="Arial" w:cs="Arial"/>
        </w:rPr>
      </w:pPr>
    </w:p>
    <w:p w:rsidR="00EE0FA4" w:rsidRPr="006869BD" w:rsidRDefault="00EE0FA4" w:rsidP="00EE0FA4">
      <w:pPr>
        <w:rPr>
          <w:rFonts w:ascii="Arial" w:hAnsi="Arial" w:cs="Arial"/>
          <w:b/>
          <w:bCs/>
          <w:i/>
          <w:iCs/>
        </w:rPr>
      </w:pPr>
    </w:p>
    <w:p w:rsidR="00EE0FA4" w:rsidRPr="006869BD" w:rsidRDefault="00EE0FA4" w:rsidP="00EE0FA4">
      <w:pPr>
        <w:rPr>
          <w:rFonts w:ascii="Arial" w:hAnsi="Arial" w:cs="Arial"/>
          <w:b/>
          <w:bCs/>
          <w:i/>
          <w:iCs/>
        </w:rPr>
      </w:pPr>
    </w:p>
    <w:p w:rsidR="00EE0FA4" w:rsidRPr="006869BD" w:rsidRDefault="00EE0FA4" w:rsidP="00EE0FA4">
      <w:pPr>
        <w:rPr>
          <w:rFonts w:ascii="Arial" w:hAnsi="Arial" w:cs="Arial"/>
          <w:b/>
          <w:bCs/>
          <w:i/>
          <w:iCs/>
        </w:rPr>
      </w:pPr>
    </w:p>
    <w:p w:rsidR="00EE0FA4" w:rsidRPr="006869BD" w:rsidRDefault="00EE0FA4" w:rsidP="00EE0FA4">
      <w:pPr>
        <w:rPr>
          <w:rFonts w:ascii="Arial" w:hAnsi="Arial" w:cs="Arial"/>
          <w:b/>
          <w:bCs/>
          <w:i/>
          <w:iCs/>
        </w:rPr>
      </w:pPr>
    </w:p>
    <w:p w:rsidR="00EE0FA4" w:rsidRPr="006869BD" w:rsidRDefault="00EE0FA4" w:rsidP="00EE0FA4">
      <w:pPr>
        <w:rPr>
          <w:rFonts w:ascii="Arial" w:hAnsi="Arial" w:cs="Arial"/>
          <w:b/>
          <w:bCs/>
          <w:i/>
          <w:iCs/>
        </w:rPr>
      </w:pPr>
    </w:p>
    <w:p w:rsidR="00EE0FA4" w:rsidRPr="006869BD" w:rsidRDefault="00EE0FA4" w:rsidP="00EE0FA4">
      <w:pPr>
        <w:rPr>
          <w:rFonts w:ascii="Arial" w:hAnsi="Arial" w:cs="Arial"/>
          <w:b/>
          <w:bCs/>
          <w:i/>
          <w:iCs/>
        </w:rPr>
      </w:pPr>
    </w:p>
    <w:p w:rsidR="00EE0FA4" w:rsidRPr="006869BD" w:rsidRDefault="00EE0FA4" w:rsidP="00EE0FA4">
      <w:pPr>
        <w:rPr>
          <w:rFonts w:ascii="Arial" w:hAnsi="Arial" w:cs="Arial"/>
          <w:b/>
          <w:bCs/>
          <w:i/>
          <w:iCs/>
        </w:rPr>
      </w:pPr>
    </w:p>
    <w:p w:rsidR="00EE0FA4" w:rsidRPr="006869BD" w:rsidRDefault="00EE0FA4" w:rsidP="00EE0FA4">
      <w:pPr>
        <w:rPr>
          <w:rFonts w:ascii="Arial" w:hAnsi="Arial" w:cs="Arial"/>
          <w:b/>
          <w:bCs/>
          <w:i/>
          <w:iCs/>
        </w:rPr>
      </w:pPr>
    </w:p>
    <w:p w:rsidR="00EE0FA4" w:rsidRPr="006869BD" w:rsidRDefault="00EE0FA4" w:rsidP="00992ACA">
      <w:pPr>
        <w:pStyle w:val="ListParagraph"/>
        <w:tabs>
          <w:tab w:val="left" w:pos="680"/>
        </w:tabs>
        <w:ind w:left="0"/>
        <w:jc w:val="both"/>
        <w:rPr>
          <w:rFonts w:ascii="Arial" w:eastAsia="TimesNewRomanPSMT" w:hAnsi="Arial" w:cs="Arial"/>
          <w:bCs/>
          <w:lang w:val="ru-RU"/>
        </w:rPr>
      </w:pPr>
    </w:p>
    <w:p w:rsidR="00EE0FA4" w:rsidRPr="006869BD" w:rsidRDefault="00EE0FA4" w:rsidP="00992ACA">
      <w:pPr>
        <w:pStyle w:val="ListParagraph"/>
        <w:tabs>
          <w:tab w:val="left" w:pos="680"/>
        </w:tabs>
        <w:ind w:left="0"/>
        <w:jc w:val="both"/>
        <w:rPr>
          <w:rFonts w:ascii="Arial" w:eastAsia="TimesNewRomanPSMT" w:hAnsi="Arial" w:cs="Arial"/>
          <w:bCs/>
          <w:lang w:val="ru-RU"/>
        </w:rPr>
      </w:pPr>
    </w:p>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EE0FA4" w:rsidRPr="006869BD" w:rsidRDefault="00EE0FA4" w:rsidP="00EE0FA4">
      <w:pPr>
        <w:pStyle w:val="BodyText3"/>
        <w:spacing w:after="0"/>
        <w:jc w:val="right"/>
        <w:rPr>
          <w:rFonts w:ascii="Arial" w:hAnsi="Arial" w:cs="Arial"/>
          <w:b/>
          <w:bCs/>
          <w:sz w:val="28"/>
          <w:szCs w:val="28"/>
        </w:rPr>
      </w:pPr>
      <w:r w:rsidRPr="006869BD">
        <w:rPr>
          <w:rFonts w:ascii="Arial" w:hAnsi="Arial" w:cs="Arial"/>
          <w:b/>
          <w:bCs/>
          <w:sz w:val="28"/>
          <w:szCs w:val="28"/>
        </w:rPr>
        <w:t>(ОБРАЗАЦ 4)</w:t>
      </w:r>
    </w:p>
    <w:p w:rsidR="00EE0FA4" w:rsidRPr="006869BD" w:rsidRDefault="00EE0FA4" w:rsidP="00EE0FA4">
      <w:pPr>
        <w:pStyle w:val="BodyText3"/>
        <w:spacing w:after="0"/>
        <w:jc w:val="right"/>
        <w:rPr>
          <w:rFonts w:ascii="Arial" w:hAnsi="Arial" w:cs="Arial"/>
          <w:b/>
          <w:bCs/>
          <w:sz w:val="28"/>
          <w:szCs w:val="28"/>
        </w:rPr>
      </w:pPr>
    </w:p>
    <w:p w:rsidR="00EE0FA4" w:rsidRPr="006869BD" w:rsidRDefault="00EE0FA4" w:rsidP="00EE0FA4">
      <w:pPr>
        <w:pStyle w:val="BodyText3"/>
        <w:spacing w:after="0"/>
        <w:jc w:val="center"/>
        <w:rPr>
          <w:rFonts w:ascii="Arial" w:hAnsi="Arial" w:cs="Arial"/>
          <w:b/>
          <w:bCs/>
          <w:sz w:val="28"/>
          <w:szCs w:val="28"/>
        </w:rPr>
      </w:pPr>
      <w:r w:rsidRPr="006869BD">
        <w:rPr>
          <w:rFonts w:ascii="Arial" w:hAnsi="Arial" w:cs="Arial"/>
          <w:b/>
          <w:bCs/>
          <w:sz w:val="28"/>
          <w:szCs w:val="28"/>
        </w:rPr>
        <w:t>ОБРАЗАЦ ИЗЈАВЕ О НЕЗАВИСНОЈ ПОНУДИ</w:t>
      </w:r>
    </w:p>
    <w:p w:rsidR="00EE0FA4" w:rsidRPr="006869BD" w:rsidRDefault="00EE0FA4" w:rsidP="00EE0FA4">
      <w:pPr>
        <w:pStyle w:val="BodyText3"/>
        <w:spacing w:after="0"/>
        <w:jc w:val="center"/>
        <w:rPr>
          <w:rFonts w:ascii="Arial" w:hAnsi="Arial" w:cs="Arial"/>
          <w:b/>
          <w:bCs/>
          <w:sz w:val="28"/>
          <w:szCs w:val="28"/>
        </w:rPr>
      </w:pPr>
    </w:p>
    <w:p w:rsidR="00EE0FA4" w:rsidRPr="006869BD" w:rsidRDefault="00EE0FA4" w:rsidP="00EE0FA4">
      <w:pPr>
        <w:pStyle w:val="BodyText3"/>
        <w:spacing w:after="0"/>
        <w:jc w:val="center"/>
        <w:rPr>
          <w:rFonts w:ascii="Arial" w:hAnsi="Arial" w:cs="Arial"/>
          <w:bCs/>
          <w:sz w:val="24"/>
          <w:szCs w:val="24"/>
        </w:rPr>
      </w:pPr>
    </w:p>
    <w:p w:rsidR="00EE0FA4" w:rsidRPr="006869BD" w:rsidRDefault="00EE0FA4" w:rsidP="00EE0FA4">
      <w:pPr>
        <w:pStyle w:val="BodyText3"/>
        <w:spacing w:after="0"/>
        <w:jc w:val="both"/>
        <w:rPr>
          <w:rFonts w:ascii="Arial" w:hAnsi="Arial" w:cs="Arial"/>
          <w:sz w:val="24"/>
          <w:szCs w:val="24"/>
        </w:rPr>
      </w:pPr>
      <w:r w:rsidRPr="006869BD">
        <w:rPr>
          <w:rFonts w:ascii="Arial" w:hAnsi="Arial" w:cs="Arial"/>
          <w:sz w:val="24"/>
          <w:szCs w:val="24"/>
        </w:rPr>
        <w:t xml:space="preserve">У складу са чланом 26. ЗЈН, _______________________________________________, </w:t>
      </w:r>
    </w:p>
    <w:p w:rsidR="00EE0FA4" w:rsidRPr="006869BD" w:rsidRDefault="00EE0FA4" w:rsidP="00C21892">
      <w:pPr>
        <w:pStyle w:val="BodyText3"/>
        <w:spacing w:after="0"/>
        <w:ind w:left="3600" w:firstLine="720"/>
        <w:jc w:val="both"/>
        <w:rPr>
          <w:rFonts w:ascii="Arial" w:hAnsi="Arial" w:cs="Arial"/>
          <w:sz w:val="24"/>
          <w:szCs w:val="24"/>
        </w:rPr>
      </w:pPr>
      <w:r w:rsidRPr="006869BD">
        <w:rPr>
          <w:rFonts w:ascii="Arial" w:hAnsi="Arial" w:cs="Arial"/>
          <w:sz w:val="20"/>
          <w:szCs w:val="20"/>
        </w:rPr>
        <w:t xml:space="preserve"> (Назив понуђача)</w:t>
      </w:r>
    </w:p>
    <w:p w:rsidR="00EE0FA4" w:rsidRPr="006869BD" w:rsidRDefault="00EE0FA4" w:rsidP="00EE0FA4">
      <w:pPr>
        <w:pStyle w:val="BodyText3"/>
        <w:spacing w:after="0"/>
        <w:jc w:val="both"/>
        <w:rPr>
          <w:rFonts w:ascii="Arial" w:hAnsi="Arial" w:cs="Arial"/>
          <w:w w:val="200"/>
          <w:sz w:val="24"/>
          <w:szCs w:val="24"/>
        </w:rPr>
      </w:pPr>
      <w:r w:rsidRPr="006869BD">
        <w:rPr>
          <w:rFonts w:ascii="Arial" w:hAnsi="Arial" w:cs="Arial"/>
          <w:sz w:val="24"/>
          <w:szCs w:val="24"/>
        </w:rPr>
        <w:t xml:space="preserve">даје: </w:t>
      </w:r>
    </w:p>
    <w:p w:rsidR="00EE0FA4" w:rsidRPr="006869BD" w:rsidRDefault="00EE0FA4" w:rsidP="00EE0FA4">
      <w:pPr>
        <w:pStyle w:val="BodyText3"/>
        <w:spacing w:before="360" w:after="360"/>
        <w:ind w:firstLine="227"/>
        <w:jc w:val="both"/>
        <w:rPr>
          <w:rFonts w:ascii="Arial" w:hAnsi="Arial" w:cs="Arial"/>
          <w:w w:val="200"/>
          <w:sz w:val="24"/>
          <w:szCs w:val="24"/>
        </w:rPr>
      </w:pPr>
    </w:p>
    <w:p w:rsidR="00EE0FA4" w:rsidRPr="006869BD" w:rsidRDefault="00EE0FA4" w:rsidP="00EE0FA4">
      <w:pPr>
        <w:pStyle w:val="BodyText3"/>
        <w:spacing w:before="360" w:after="360"/>
        <w:ind w:firstLine="227"/>
        <w:jc w:val="center"/>
        <w:rPr>
          <w:rFonts w:ascii="Arial" w:hAnsi="Arial" w:cs="Arial"/>
          <w:b/>
          <w:bCs/>
          <w:sz w:val="24"/>
          <w:szCs w:val="24"/>
          <w:lang w:val="sr-Cyrl-CS"/>
        </w:rPr>
      </w:pPr>
      <w:r w:rsidRPr="006869BD">
        <w:rPr>
          <w:rFonts w:ascii="Arial" w:hAnsi="Arial" w:cs="Arial"/>
          <w:b/>
          <w:bCs/>
          <w:sz w:val="24"/>
          <w:szCs w:val="24"/>
          <w:lang w:val="sr-Cyrl-CS"/>
        </w:rPr>
        <w:t xml:space="preserve">ИЗЈАВУ </w:t>
      </w:r>
    </w:p>
    <w:p w:rsidR="00EE0FA4" w:rsidRPr="006869BD" w:rsidRDefault="00EE0FA4" w:rsidP="00EE0FA4">
      <w:pPr>
        <w:pStyle w:val="BodyText3"/>
        <w:spacing w:before="360" w:after="360"/>
        <w:ind w:firstLine="227"/>
        <w:jc w:val="center"/>
        <w:rPr>
          <w:rFonts w:ascii="Arial" w:hAnsi="Arial" w:cs="Arial"/>
          <w:bCs/>
          <w:sz w:val="24"/>
          <w:szCs w:val="24"/>
        </w:rPr>
      </w:pPr>
      <w:r w:rsidRPr="006869BD">
        <w:rPr>
          <w:rFonts w:ascii="Arial" w:hAnsi="Arial" w:cs="Arial"/>
          <w:b/>
          <w:bCs/>
          <w:sz w:val="24"/>
          <w:szCs w:val="24"/>
          <w:lang w:val="sr-Cyrl-CS"/>
        </w:rPr>
        <w:t>О НЕЗАВИСНОЈ</w:t>
      </w:r>
      <w:r w:rsidRPr="006869BD">
        <w:rPr>
          <w:rFonts w:ascii="Arial" w:hAnsi="Arial" w:cs="Arial"/>
          <w:b/>
          <w:bCs/>
          <w:sz w:val="24"/>
          <w:szCs w:val="24"/>
        </w:rPr>
        <w:t xml:space="preserve"> ПОНУДИ</w:t>
      </w:r>
    </w:p>
    <w:p w:rsidR="00EE0FA4" w:rsidRPr="006869BD" w:rsidRDefault="00EE0FA4" w:rsidP="00EE0FA4">
      <w:pPr>
        <w:pStyle w:val="BodyText3"/>
        <w:spacing w:after="0"/>
        <w:jc w:val="both"/>
        <w:rPr>
          <w:rFonts w:ascii="Arial" w:hAnsi="Arial" w:cs="Arial"/>
          <w:bCs/>
          <w:sz w:val="24"/>
          <w:szCs w:val="24"/>
        </w:rPr>
      </w:pPr>
    </w:p>
    <w:p w:rsidR="00EE0FA4" w:rsidRPr="006869BD" w:rsidRDefault="00EE0FA4" w:rsidP="00EE0FA4">
      <w:pPr>
        <w:pStyle w:val="BodyText3"/>
        <w:spacing w:after="0"/>
        <w:jc w:val="both"/>
        <w:rPr>
          <w:rFonts w:ascii="Arial" w:hAnsi="Arial" w:cs="Arial"/>
          <w:bCs/>
          <w:sz w:val="24"/>
          <w:szCs w:val="24"/>
        </w:rPr>
      </w:pPr>
    </w:p>
    <w:p w:rsidR="00EE0FA4" w:rsidRPr="006869BD" w:rsidRDefault="00EE0FA4" w:rsidP="00EE0FA4">
      <w:pPr>
        <w:jc w:val="both"/>
        <w:rPr>
          <w:rFonts w:ascii="Arial" w:hAnsi="Arial" w:cs="Arial"/>
        </w:rPr>
      </w:pPr>
      <w:r w:rsidRPr="006869BD">
        <w:rPr>
          <w:rFonts w:ascii="Arial" w:hAnsi="Arial" w:cs="Arial"/>
        </w:rPr>
        <w:tab/>
      </w:r>
      <w:r w:rsidRPr="006869BD">
        <w:rPr>
          <w:rFonts w:ascii="Arial" w:hAnsi="Arial" w:cs="Arial"/>
        </w:rPr>
        <w:tab/>
      </w:r>
      <w:r w:rsidRPr="006869BD">
        <w:rPr>
          <w:rFonts w:ascii="Arial" w:hAnsi="Arial" w:cs="Arial"/>
        </w:rPr>
        <w:tab/>
      </w:r>
    </w:p>
    <w:p w:rsidR="00EE0FA4" w:rsidRPr="006869BD" w:rsidRDefault="00EE0FA4" w:rsidP="00EE0FA4">
      <w:pPr>
        <w:jc w:val="both"/>
        <w:rPr>
          <w:rFonts w:ascii="Arial" w:hAnsi="Arial" w:cs="Arial"/>
          <w:bCs/>
        </w:rPr>
      </w:pPr>
      <w:r w:rsidRPr="006869BD">
        <w:rPr>
          <w:rFonts w:ascii="Arial" w:hAnsi="Arial" w:cs="Arial"/>
        </w:rPr>
        <w:t>Под пуном материјалном и кривичном одговорношћу п</w:t>
      </w:r>
      <w:r w:rsidRPr="006869BD">
        <w:rPr>
          <w:rFonts w:ascii="Arial" w:hAnsi="Arial" w:cs="Arial"/>
          <w:bCs/>
        </w:rPr>
        <w:t xml:space="preserve">отврђујем да сам понуду у </w:t>
      </w:r>
      <w:r w:rsidRPr="006869BD">
        <w:rPr>
          <w:rFonts w:ascii="Arial" w:hAnsi="Arial" w:cs="Arial"/>
          <w:bCs/>
          <w:lang w:val="sr-Cyrl-CS"/>
        </w:rPr>
        <w:t>поступку</w:t>
      </w:r>
      <w:r w:rsidRPr="006869BD">
        <w:rPr>
          <w:rFonts w:ascii="Arial" w:hAnsi="Arial" w:cs="Arial"/>
          <w:bCs/>
        </w:rPr>
        <w:t xml:space="preserve"> јавне набавке</w:t>
      </w:r>
      <w:r w:rsidRPr="006869BD">
        <w:rPr>
          <w:rFonts w:ascii="Arial" w:hAnsi="Arial" w:cs="Arial"/>
          <w:b/>
          <w:lang w:val="ru-RU"/>
        </w:rPr>
        <w:t xml:space="preserve"> - </w:t>
      </w:r>
      <w:r w:rsidR="009D4BDF" w:rsidRPr="009D4BDF">
        <w:rPr>
          <w:rFonts w:ascii="Arial" w:hAnsi="Arial" w:cs="Arial"/>
          <w:b/>
          <w:lang w:val="sr-Cyrl-CS"/>
        </w:rPr>
        <w:t>Набавка добара за покретање, развој и унапређење доходовних активности ИРЛ</w:t>
      </w:r>
      <w:r w:rsidRPr="006869BD">
        <w:rPr>
          <w:rFonts w:ascii="Arial" w:hAnsi="Arial" w:cs="Arial"/>
          <w:b/>
          <w:lang w:val="sr-Cyrl-CS"/>
        </w:rPr>
        <w:t>,</w:t>
      </w:r>
      <w:r w:rsidRPr="006869BD">
        <w:rPr>
          <w:rFonts w:ascii="Arial" w:eastAsia="TimesNewRomanPSMT" w:hAnsi="Arial" w:cs="Arial"/>
          <w:bCs/>
          <w:lang w:val="sr-Cyrl-CS"/>
        </w:rPr>
        <w:t xml:space="preserve"> интерни </w:t>
      </w:r>
      <w:r w:rsidRPr="006869BD">
        <w:rPr>
          <w:rFonts w:ascii="Arial" w:hAnsi="Arial" w:cs="Arial"/>
          <w:lang w:val="ru-RU"/>
        </w:rPr>
        <w:t>бр</w:t>
      </w:r>
      <w:r w:rsidRPr="006869BD">
        <w:rPr>
          <w:rFonts w:ascii="Arial" w:hAnsi="Arial" w:cs="Arial"/>
          <w:lang w:val="sr-Cyrl-CS"/>
        </w:rPr>
        <w:t xml:space="preserve">. </w:t>
      </w:r>
      <w:r w:rsidR="00794336">
        <w:rPr>
          <w:rFonts w:ascii="Arial" w:hAnsi="Arial" w:cs="Arial"/>
          <w:lang w:val="sr-Cyrl-CS"/>
        </w:rPr>
        <w:t>8</w:t>
      </w:r>
      <w:r w:rsidR="00AE7A9E" w:rsidRPr="006869BD">
        <w:rPr>
          <w:rFonts w:ascii="Arial" w:hAnsi="Arial" w:cs="Arial"/>
          <w:lang w:val="sr-Cyrl-CS"/>
        </w:rPr>
        <w:t>/</w:t>
      </w:r>
      <w:r w:rsidR="009D1B53">
        <w:rPr>
          <w:rFonts w:ascii="Arial" w:hAnsi="Arial" w:cs="Arial"/>
        </w:rPr>
        <w:t>20</w:t>
      </w:r>
      <w:r w:rsidRPr="006869BD">
        <w:rPr>
          <w:rFonts w:ascii="Arial" w:hAnsi="Arial" w:cs="Arial"/>
          <w:i/>
          <w:iCs/>
        </w:rPr>
        <w:t>,</w:t>
      </w:r>
      <w:r w:rsidR="00C21892">
        <w:rPr>
          <w:rFonts w:ascii="Arial" w:hAnsi="Arial" w:cs="Arial"/>
          <w:i/>
          <w:iCs/>
          <w:lang/>
        </w:rPr>
        <w:t xml:space="preserve"> </w:t>
      </w:r>
      <w:r w:rsidRPr="006869BD">
        <w:rPr>
          <w:rFonts w:ascii="Arial" w:hAnsi="Arial" w:cs="Arial"/>
          <w:lang w:val="ru-RU"/>
        </w:rPr>
        <w:t xml:space="preserve">наведене у Плану јавних набавки под бројем </w:t>
      </w:r>
      <w:r w:rsidR="009D1B53">
        <w:rPr>
          <w:rFonts w:ascii="Arial" w:hAnsi="Arial" w:cs="Arial"/>
          <w:lang w:val="ru-RU"/>
        </w:rPr>
        <w:t>1.1.</w:t>
      </w:r>
      <w:r w:rsidR="009D4BDF">
        <w:rPr>
          <w:rFonts w:ascii="Arial" w:hAnsi="Arial" w:cs="Arial"/>
          <w:lang w:val="ru-RU"/>
        </w:rPr>
        <w:t>4</w:t>
      </w:r>
      <w:r w:rsidR="009D1B53">
        <w:rPr>
          <w:rFonts w:ascii="Arial" w:hAnsi="Arial" w:cs="Arial"/>
          <w:lang w:val="ru-RU"/>
        </w:rPr>
        <w:t>/</w:t>
      </w:r>
      <w:r w:rsidR="009D1B53">
        <w:rPr>
          <w:rFonts w:ascii="Arial" w:hAnsi="Arial" w:cs="Arial"/>
        </w:rPr>
        <w:t>20</w:t>
      </w:r>
      <w:r w:rsidRPr="006869BD">
        <w:rPr>
          <w:rFonts w:ascii="Arial" w:hAnsi="Arial" w:cs="Arial"/>
          <w:lang w:val="ru-RU"/>
        </w:rPr>
        <w:t>,</w:t>
      </w:r>
      <w:r w:rsidR="00C21892">
        <w:rPr>
          <w:rFonts w:ascii="Arial" w:hAnsi="Arial" w:cs="Arial"/>
          <w:lang w:val="ru-RU"/>
        </w:rPr>
        <w:t xml:space="preserve"> </w:t>
      </w:r>
      <w:r w:rsidRPr="006869BD">
        <w:rPr>
          <w:rFonts w:ascii="Arial" w:hAnsi="Arial" w:cs="Arial"/>
          <w:bCs/>
        </w:rPr>
        <w:t>поднео независно, без договора са другим понуђачима или заинтересованим лицима.</w:t>
      </w:r>
    </w:p>
    <w:p w:rsidR="00EE0FA4" w:rsidRPr="006869BD" w:rsidRDefault="00EE0FA4" w:rsidP="00EE0FA4">
      <w:pPr>
        <w:jc w:val="both"/>
        <w:rPr>
          <w:rFonts w:ascii="Arial" w:hAnsi="Arial" w:cs="Arial"/>
          <w:bCs/>
        </w:rPr>
      </w:pPr>
    </w:p>
    <w:p w:rsidR="00EE0FA4" w:rsidRPr="006869BD" w:rsidRDefault="00EE0FA4" w:rsidP="00EE0FA4">
      <w:pPr>
        <w:jc w:val="both"/>
        <w:rPr>
          <w:rFonts w:ascii="Arial" w:hAnsi="Arial" w:cs="Arial"/>
          <w:bCs/>
        </w:rPr>
      </w:pPr>
    </w:p>
    <w:p w:rsidR="00EE0FA4" w:rsidRPr="006869BD" w:rsidRDefault="00EE0FA4" w:rsidP="00EE0FA4">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EE0FA4" w:rsidRPr="006869BD" w:rsidTr="00343FEA">
        <w:tc>
          <w:tcPr>
            <w:tcW w:w="3080"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Датум:</w:t>
            </w:r>
          </w:p>
        </w:tc>
        <w:tc>
          <w:tcPr>
            <w:tcW w:w="3065" w:type="dxa"/>
            <w:shd w:val="clear" w:color="auto" w:fill="auto"/>
            <w:vAlign w:val="center"/>
          </w:tcPr>
          <w:p w:rsidR="00EE0FA4" w:rsidRPr="006869BD" w:rsidRDefault="00EE0FA4" w:rsidP="00343FEA">
            <w:pPr>
              <w:pStyle w:val="BodyText2"/>
              <w:spacing w:line="100" w:lineRule="atLeast"/>
              <w:jc w:val="center"/>
              <w:rPr>
                <w:rFonts w:ascii="Arial" w:hAnsi="Arial" w:cs="Arial"/>
              </w:rPr>
            </w:pPr>
          </w:p>
        </w:tc>
        <w:tc>
          <w:tcPr>
            <w:tcW w:w="3097"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Потпис понуђача</w:t>
            </w:r>
          </w:p>
        </w:tc>
      </w:tr>
      <w:tr w:rsidR="00EE0FA4" w:rsidRPr="006869BD" w:rsidTr="00343FEA">
        <w:tc>
          <w:tcPr>
            <w:tcW w:w="3080" w:type="dxa"/>
            <w:tcBorders>
              <w:bottom w:val="single" w:sz="4" w:space="0" w:color="000000"/>
            </w:tcBorders>
            <w:shd w:val="clear" w:color="auto" w:fill="auto"/>
          </w:tcPr>
          <w:p w:rsidR="00EE0FA4" w:rsidRPr="006869BD" w:rsidRDefault="00EE0FA4" w:rsidP="00343FEA">
            <w:pPr>
              <w:pStyle w:val="BodyText2"/>
              <w:snapToGrid w:val="0"/>
              <w:spacing w:line="100" w:lineRule="atLeast"/>
              <w:rPr>
                <w:rFonts w:ascii="Arial" w:hAnsi="Arial" w:cs="Arial"/>
                <w:b/>
              </w:rPr>
            </w:pPr>
          </w:p>
        </w:tc>
        <w:tc>
          <w:tcPr>
            <w:tcW w:w="3065" w:type="dxa"/>
            <w:shd w:val="clear" w:color="auto" w:fill="auto"/>
          </w:tcPr>
          <w:p w:rsidR="00EE0FA4" w:rsidRPr="006869BD" w:rsidRDefault="00EE0FA4" w:rsidP="00343FEA">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EE0FA4" w:rsidRPr="006869BD" w:rsidRDefault="00EE0FA4" w:rsidP="00343FEA">
            <w:pPr>
              <w:pStyle w:val="BodyText2"/>
              <w:snapToGrid w:val="0"/>
              <w:spacing w:line="100" w:lineRule="atLeast"/>
              <w:rPr>
                <w:rFonts w:ascii="Arial" w:hAnsi="Arial" w:cs="Arial"/>
                <w:b/>
              </w:rPr>
            </w:pPr>
          </w:p>
        </w:tc>
      </w:tr>
    </w:tbl>
    <w:p w:rsidR="00EE0FA4" w:rsidRPr="006869BD" w:rsidRDefault="00EE0FA4" w:rsidP="00EE0FA4">
      <w:pPr>
        <w:pStyle w:val="BodyText3"/>
        <w:spacing w:after="0"/>
        <w:ind w:firstLine="227"/>
        <w:jc w:val="both"/>
        <w:rPr>
          <w:rFonts w:ascii="Arial" w:hAnsi="Arial" w:cs="Arial"/>
        </w:rPr>
      </w:pPr>
    </w:p>
    <w:p w:rsidR="00EE0FA4" w:rsidRPr="006869BD" w:rsidRDefault="00EE0FA4" w:rsidP="00EE0FA4">
      <w:pPr>
        <w:tabs>
          <w:tab w:val="left" w:pos="6028"/>
        </w:tabs>
        <w:autoSpaceDE w:val="0"/>
        <w:spacing w:line="240" w:lineRule="auto"/>
        <w:rPr>
          <w:rFonts w:ascii="Arial" w:hAnsi="Arial" w:cs="Arial"/>
        </w:rPr>
      </w:pPr>
    </w:p>
    <w:p w:rsidR="00064CF6" w:rsidRDefault="00064CF6" w:rsidP="00064CF6">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изјаве о независној понуди, наручилац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године.Повреда конкуренције представља негативну референцу, у смислу члана 82. став 1. тачка 2) ЗЈН.</w:t>
      </w:r>
    </w:p>
    <w:p w:rsidR="00064CF6" w:rsidRPr="00EB1EC6" w:rsidRDefault="00064CF6" w:rsidP="00064CF6">
      <w:pPr>
        <w:tabs>
          <w:tab w:val="left" w:pos="6028"/>
        </w:tabs>
        <w:autoSpaceDE w:val="0"/>
        <w:spacing w:line="240" w:lineRule="auto"/>
        <w:jc w:val="both"/>
        <w:rPr>
          <w:rFonts w:ascii="Arial" w:hAnsi="Arial" w:cs="Arial"/>
          <w:bCs/>
          <w:i/>
          <w:iCs/>
          <w:color w:val="auto"/>
          <w:lang w:val="sr-Cyrl-CS"/>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w:t>
      </w:r>
    </w:p>
    <w:p w:rsidR="00EE0FA4" w:rsidRPr="006869BD" w:rsidRDefault="00EE0FA4" w:rsidP="00EE0FA4">
      <w:pPr>
        <w:pStyle w:val="ListParagraph"/>
        <w:tabs>
          <w:tab w:val="left" w:pos="680"/>
        </w:tabs>
        <w:ind w:left="0"/>
        <w:jc w:val="both"/>
        <w:rPr>
          <w:rFonts w:ascii="Arial" w:hAnsi="Arial" w:cs="Arial"/>
          <w:bCs/>
          <w:i/>
          <w:iCs/>
          <w:color w:val="auto"/>
          <w:lang w:val="sr-Cyrl-CS"/>
        </w:rPr>
      </w:pPr>
    </w:p>
    <w:p w:rsidR="00EE0FA4" w:rsidRPr="006869BD" w:rsidRDefault="00EE0FA4" w:rsidP="00EE0FA4">
      <w:pPr>
        <w:pStyle w:val="ListParagraph"/>
        <w:tabs>
          <w:tab w:val="left" w:pos="680"/>
        </w:tabs>
        <w:ind w:left="0"/>
        <w:jc w:val="both"/>
        <w:rPr>
          <w:rFonts w:ascii="Arial" w:hAnsi="Arial" w:cs="Arial"/>
          <w:bCs/>
          <w:i/>
          <w:iCs/>
          <w:color w:val="auto"/>
          <w:lang w:val="sr-Cyrl-CS"/>
        </w:rPr>
      </w:pPr>
    </w:p>
    <w:p w:rsidR="00EE0FA4" w:rsidRPr="006869BD" w:rsidRDefault="00EE0FA4" w:rsidP="00EE0FA4">
      <w:pPr>
        <w:pStyle w:val="ListParagraph"/>
        <w:tabs>
          <w:tab w:val="left" w:pos="680"/>
        </w:tabs>
        <w:ind w:left="0"/>
        <w:jc w:val="both"/>
        <w:rPr>
          <w:rFonts w:ascii="Arial" w:hAnsi="Arial" w:cs="Arial"/>
          <w:bCs/>
          <w:i/>
          <w:iCs/>
          <w:color w:val="auto"/>
          <w:lang w:val="sr-Cyrl-CS"/>
        </w:rPr>
      </w:pPr>
    </w:p>
    <w:p w:rsidR="00EE0FA4" w:rsidRPr="006869BD" w:rsidRDefault="00EE0FA4" w:rsidP="00EE0FA4">
      <w:pPr>
        <w:pStyle w:val="ListParagraph"/>
        <w:tabs>
          <w:tab w:val="left" w:pos="680"/>
        </w:tabs>
        <w:ind w:left="0"/>
        <w:jc w:val="both"/>
        <w:rPr>
          <w:rFonts w:ascii="Arial" w:hAnsi="Arial" w:cs="Arial"/>
          <w:bCs/>
          <w:i/>
          <w:iCs/>
          <w:color w:val="auto"/>
          <w:lang w:val="sr-Cyrl-CS"/>
        </w:rPr>
      </w:pPr>
    </w:p>
    <w:p w:rsidR="00992ACA" w:rsidRDefault="00992ACA" w:rsidP="00992ACA">
      <w:pPr>
        <w:pStyle w:val="ListParagraph"/>
        <w:tabs>
          <w:tab w:val="left" w:pos="680"/>
        </w:tabs>
        <w:ind w:left="0"/>
        <w:jc w:val="both"/>
        <w:rPr>
          <w:rFonts w:ascii="Arial" w:eastAsia="TimesNewRomanPSMT" w:hAnsi="Arial" w:cs="Arial"/>
          <w:bCs/>
        </w:rPr>
      </w:pPr>
    </w:p>
    <w:p w:rsidR="009D1B53" w:rsidRPr="009D1B53" w:rsidRDefault="009D1B53" w:rsidP="00992ACA">
      <w:pPr>
        <w:pStyle w:val="ListParagraph"/>
        <w:tabs>
          <w:tab w:val="left" w:pos="680"/>
        </w:tabs>
        <w:ind w:left="0"/>
        <w:jc w:val="both"/>
        <w:rPr>
          <w:rFonts w:ascii="Arial" w:eastAsia="TimesNewRomanPSMT" w:hAnsi="Arial" w:cs="Arial"/>
          <w:bCs/>
        </w:rPr>
      </w:pPr>
    </w:p>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EE0FA4" w:rsidRPr="006869BD" w:rsidRDefault="00EE0FA4" w:rsidP="00EE0FA4">
      <w:pPr>
        <w:jc w:val="right"/>
        <w:rPr>
          <w:rFonts w:ascii="Arial" w:hAnsi="Arial" w:cs="Arial"/>
          <w:b/>
          <w:bCs/>
          <w:sz w:val="28"/>
          <w:szCs w:val="28"/>
        </w:rPr>
      </w:pPr>
      <w:r w:rsidRPr="006869BD">
        <w:rPr>
          <w:rFonts w:ascii="Arial" w:hAnsi="Arial" w:cs="Arial"/>
          <w:b/>
          <w:bCs/>
          <w:sz w:val="28"/>
          <w:szCs w:val="28"/>
        </w:rPr>
        <w:lastRenderedPageBreak/>
        <w:t>(ОБРАЗАЦ 5)</w:t>
      </w:r>
    </w:p>
    <w:p w:rsidR="00EE0FA4" w:rsidRPr="006869BD" w:rsidRDefault="00EE0FA4" w:rsidP="00EE0FA4">
      <w:pPr>
        <w:jc w:val="right"/>
        <w:rPr>
          <w:rFonts w:ascii="Arial" w:hAnsi="Arial" w:cs="Arial"/>
          <w:b/>
          <w:bCs/>
          <w:sz w:val="28"/>
          <w:szCs w:val="28"/>
        </w:rPr>
      </w:pPr>
    </w:p>
    <w:p w:rsidR="00EE0FA4" w:rsidRPr="006869BD" w:rsidRDefault="00EE0FA4" w:rsidP="00EE0FA4">
      <w:pPr>
        <w:jc w:val="center"/>
        <w:rPr>
          <w:rFonts w:ascii="Arial" w:hAnsi="Arial" w:cs="Arial"/>
          <w:b/>
          <w:bCs/>
          <w:sz w:val="28"/>
          <w:szCs w:val="28"/>
        </w:rPr>
      </w:pPr>
      <w:r w:rsidRPr="006869BD">
        <w:rPr>
          <w:rFonts w:ascii="Arial" w:hAnsi="Arial" w:cs="Arial"/>
          <w:b/>
          <w:bCs/>
          <w:sz w:val="28"/>
          <w:szCs w:val="28"/>
        </w:rPr>
        <w:t>ОБРАЗАЦ ИЗЈАВЕ ПОНУЂАЧА  О ИСПУЊЕНОСТИ ОБАВЕЗНИХ УСЛОВА ЗА УЧЕШЋЕ У ПОСТУПКУ ЈАВНЕ НАБАВКЕ -  ЧЛ. 75. ЗЈН</w:t>
      </w:r>
    </w:p>
    <w:p w:rsidR="00EE0FA4" w:rsidRPr="006869BD" w:rsidRDefault="00EE0FA4" w:rsidP="00EE0FA4">
      <w:pPr>
        <w:jc w:val="center"/>
        <w:rPr>
          <w:rFonts w:ascii="Arial" w:hAnsi="Arial" w:cs="Arial"/>
          <w:b/>
          <w:bCs/>
        </w:rPr>
      </w:pPr>
    </w:p>
    <w:p w:rsidR="00EE0FA4" w:rsidRPr="006869BD" w:rsidRDefault="00AC35BD" w:rsidP="00EE0FA4">
      <w:pPr>
        <w:jc w:val="both"/>
        <w:rPr>
          <w:rFonts w:ascii="Arial" w:hAnsi="Arial" w:cs="Arial"/>
        </w:rPr>
      </w:pPr>
      <w:r w:rsidRPr="006869BD">
        <w:rPr>
          <w:rFonts w:ascii="Arial" w:hAnsi="Arial" w:cs="Arial"/>
        </w:rPr>
        <w:t>У складу са чланом 77. став 4. Закона, п</w:t>
      </w:r>
      <w:r w:rsidR="00EE0FA4" w:rsidRPr="006869BD">
        <w:rPr>
          <w:rFonts w:ascii="Arial" w:hAnsi="Arial" w:cs="Arial"/>
        </w:rPr>
        <w:t xml:space="preserve">од пуном материјалном и кривичном одговорношћу, </w:t>
      </w:r>
      <w:r w:rsidR="00EE0FA4" w:rsidRPr="006869BD">
        <w:rPr>
          <w:rFonts w:ascii="Arial" w:hAnsi="Arial" w:cs="Arial"/>
          <w:lang w:val="sr-Cyrl-CS"/>
        </w:rPr>
        <w:t xml:space="preserve">као заступник понуђача, </w:t>
      </w:r>
      <w:r w:rsidR="00EE0FA4" w:rsidRPr="006869BD">
        <w:rPr>
          <w:rFonts w:ascii="Arial" w:hAnsi="Arial" w:cs="Arial"/>
        </w:rPr>
        <w:t>дајем следећу</w:t>
      </w:r>
      <w:r w:rsidR="00EE0FA4" w:rsidRPr="006869BD">
        <w:rPr>
          <w:rFonts w:ascii="Arial" w:hAnsi="Arial" w:cs="Arial"/>
        </w:rPr>
        <w:tab/>
      </w:r>
      <w:r w:rsidR="00EE0FA4" w:rsidRPr="006869BD">
        <w:rPr>
          <w:rFonts w:ascii="Arial" w:hAnsi="Arial" w:cs="Arial"/>
        </w:rPr>
        <w:tab/>
      </w:r>
      <w:r w:rsidR="00EE0FA4" w:rsidRPr="006869BD">
        <w:rPr>
          <w:rFonts w:ascii="Arial" w:hAnsi="Arial" w:cs="Arial"/>
        </w:rPr>
        <w:tab/>
      </w:r>
      <w:r w:rsidR="00EE0FA4" w:rsidRPr="006869BD">
        <w:rPr>
          <w:rFonts w:ascii="Arial" w:hAnsi="Arial" w:cs="Arial"/>
        </w:rPr>
        <w:tab/>
      </w:r>
    </w:p>
    <w:p w:rsidR="00EE0FA4" w:rsidRPr="006869BD" w:rsidRDefault="00EE0FA4" w:rsidP="00EE0FA4">
      <w:pPr>
        <w:jc w:val="both"/>
        <w:rPr>
          <w:rFonts w:ascii="Arial" w:hAnsi="Arial" w:cs="Arial"/>
        </w:rPr>
      </w:pPr>
    </w:p>
    <w:p w:rsidR="00EE0FA4" w:rsidRPr="006869BD" w:rsidRDefault="00EE0FA4" w:rsidP="00EE0FA4">
      <w:pPr>
        <w:jc w:val="center"/>
        <w:rPr>
          <w:rFonts w:ascii="Arial" w:hAnsi="Arial" w:cs="Arial"/>
          <w:b/>
        </w:rPr>
      </w:pPr>
      <w:r w:rsidRPr="006869BD">
        <w:rPr>
          <w:rFonts w:ascii="Arial" w:hAnsi="Arial" w:cs="Arial"/>
          <w:b/>
        </w:rPr>
        <w:t>И З Ј А В У</w:t>
      </w:r>
    </w:p>
    <w:p w:rsidR="00EE0FA4" w:rsidRPr="006869BD" w:rsidRDefault="00EE0FA4" w:rsidP="00EE0FA4">
      <w:pPr>
        <w:jc w:val="center"/>
        <w:rPr>
          <w:rFonts w:ascii="Arial" w:hAnsi="Arial" w:cs="Arial"/>
        </w:rPr>
      </w:pPr>
    </w:p>
    <w:p w:rsidR="00EE0FA4" w:rsidRPr="006869BD" w:rsidRDefault="00EE0FA4" w:rsidP="00EE0FA4">
      <w:pPr>
        <w:jc w:val="both"/>
        <w:rPr>
          <w:rFonts w:ascii="Arial" w:hAnsi="Arial" w:cs="Arial"/>
          <w:lang w:val="sr-Cyrl-CS"/>
        </w:rPr>
      </w:pPr>
    </w:p>
    <w:p w:rsidR="00EE0FA4" w:rsidRPr="006869BD" w:rsidRDefault="00EE0FA4" w:rsidP="00EE0FA4">
      <w:pPr>
        <w:jc w:val="both"/>
        <w:rPr>
          <w:rFonts w:ascii="Arial" w:hAnsi="Arial" w:cs="Arial"/>
          <w:iCs/>
          <w:lang w:val="sr-Cyrl-CS"/>
        </w:rPr>
      </w:pPr>
      <w:r w:rsidRPr="006869BD">
        <w:rPr>
          <w:rFonts w:ascii="Arial" w:hAnsi="Arial" w:cs="Arial"/>
          <w:lang w:val="sr-Cyrl-CS"/>
        </w:rPr>
        <w:t>П</w:t>
      </w:r>
      <w:r w:rsidRPr="006869BD">
        <w:rPr>
          <w:rFonts w:ascii="Arial" w:hAnsi="Arial" w:cs="Arial"/>
        </w:rPr>
        <w:t xml:space="preserve">онуђач </w:t>
      </w:r>
      <w:r w:rsidRPr="006869BD">
        <w:rPr>
          <w:rFonts w:ascii="Arial" w:hAnsi="Arial" w:cs="Arial"/>
          <w:i/>
        </w:rPr>
        <w:t xml:space="preserve"> ______________</w:t>
      </w:r>
      <w:r w:rsidR="001502C9" w:rsidRPr="006869BD">
        <w:rPr>
          <w:rFonts w:ascii="Arial" w:hAnsi="Arial" w:cs="Arial"/>
          <w:i/>
          <w:lang w:val="sr-Cyrl-CS"/>
        </w:rPr>
        <w:t>_____</w:t>
      </w:r>
      <w:r w:rsidRPr="006869BD">
        <w:rPr>
          <w:rFonts w:ascii="Arial" w:hAnsi="Arial" w:cs="Arial"/>
          <w:i/>
        </w:rPr>
        <w:t>_______________________________</w:t>
      </w:r>
      <w:r w:rsidRPr="006869BD">
        <w:rPr>
          <w:rFonts w:ascii="Arial" w:hAnsi="Arial" w:cs="Arial"/>
          <w:i/>
          <w:iCs/>
        </w:rPr>
        <w:t>[</w:t>
      </w:r>
      <w:r w:rsidRPr="006869BD">
        <w:rPr>
          <w:rFonts w:ascii="Arial" w:hAnsi="Arial" w:cs="Arial"/>
          <w:i/>
        </w:rPr>
        <w:t>навести назив понуђача</w:t>
      </w:r>
      <w:r w:rsidRPr="006869BD">
        <w:rPr>
          <w:rFonts w:ascii="Arial" w:hAnsi="Arial" w:cs="Arial"/>
          <w:i/>
          <w:iCs/>
        </w:rPr>
        <w:t>]</w:t>
      </w:r>
      <w:r w:rsidR="00C21892">
        <w:rPr>
          <w:rFonts w:ascii="Arial" w:hAnsi="Arial" w:cs="Arial"/>
          <w:i/>
          <w:iCs/>
          <w:lang/>
        </w:rPr>
        <w:t xml:space="preserve"> </w:t>
      </w:r>
      <w:r w:rsidRPr="006869BD">
        <w:rPr>
          <w:rFonts w:ascii="Arial" w:hAnsi="Arial" w:cs="Arial"/>
        </w:rPr>
        <w:t>у поступку јавне набавке</w:t>
      </w:r>
      <w:r w:rsidR="00C21892">
        <w:rPr>
          <w:rFonts w:ascii="Arial" w:hAnsi="Arial" w:cs="Arial"/>
          <w:lang/>
        </w:rPr>
        <w:t xml:space="preserve"> </w:t>
      </w:r>
      <w:r w:rsidR="009D4BDF" w:rsidRPr="009D4BDF">
        <w:rPr>
          <w:rFonts w:ascii="Arial" w:hAnsi="Arial" w:cs="Arial"/>
          <w:b/>
          <w:lang w:val="sr-Cyrl-CS"/>
        </w:rPr>
        <w:t>Набавка добара за покретање, развој и унапређење доходовних активности ИРЛ</w:t>
      </w:r>
      <w:r w:rsidR="00AC35BD" w:rsidRPr="009D4BDF">
        <w:rPr>
          <w:rFonts w:ascii="Arial" w:hAnsi="Arial" w:cs="Arial"/>
          <w:b/>
        </w:rPr>
        <w:t>,</w:t>
      </w:r>
      <w:r w:rsidR="00C21892">
        <w:rPr>
          <w:rFonts w:ascii="Arial" w:hAnsi="Arial" w:cs="Arial"/>
          <w:b/>
          <w:lang/>
        </w:rPr>
        <w:t xml:space="preserve"> </w:t>
      </w:r>
      <w:r w:rsidR="00AC35BD" w:rsidRPr="006869BD">
        <w:rPr>
          <w:rFonts w:ascii="Arial" w:hAnsi="Arial" w:cs="Arial"/>
        </w:rPr>
        <w:t xml:space="preserve">интерни </w:t>
      </w:r>
      <w:r w:rsidR="00AC35BD" w:rsidRPr="006869BD">
        <w:rPr>
          <w:rFonts w:ascii="Arial" w:hAnsi="Arial" w:cs="Arial"/>
          <w:lang w:val="sr-Cyrl-CS"/>
        </w:rPr>
        <w:t>б</w:t>
      </w:r>
      <w:r w:rsidR="00AC35BD" w:rsidRPr="006869BD">
        <w:rPr>
          <w:rFonts w:ascii="Arial" w:hAnsi="Arial" w:cs="Arial"/>
        </w:rPr>
        <w:t xml:space="preserve">рој </w:t>
      </w:r>
      <w:r w:rsidR="00794336">
        <w:rPr>
          <w:rFonts w:ascii="Arial" w:hAnsi="Arial" w:cs="Arial"/>
          <w:lang w:val="sr-Cyrl-CS"/>
        </w:rPr>
        <w:t>8</w:t>
      </w:r>
      <w:r w:rsidR="009D1B53">
        <w:rPr>
          <w:rFonts w:ascii="Arial" w:hAnsi="Arial" w:cs="Arial"/>
          <w:lang w:val="sr-Cyrl-CS"/>
        </w:rPr>
        <w:t>/</w:t>
      </w:r>
      <w:r w:rsidR="009D1B53">
        <w:rPr>
          <w:rFonts w:ascii="Arial" w:hAnsi="Arial" w:cs="Arial"/>
        </w:rPr>
        <w:t>20</w:t>
      </w:r>
      <w:r w:rsidR="00AC35BD" w:rsidRPr="006869BD">
        <w:rPr>
          <w:rFonts w:ascii="Arial" w:hAnsi="Arial" w:cs="Arial"/>
          <w:lang w:val="sr-Cyrl-CS"/>
        </w:rPr>
        <w:t>, н</w:t>
      </w:r>
      <w:r w:rsidR="00AC35BD" w:rsidRPr="006869BD">
        <w:rPr>
          <w:rFonts w:ascii="Arial" w:hAnsi="Arial" w:cs="Arial"/>
          <w:lang w:val="ru-RU"/>
        </w:rPr>
        <w:t xml:space="preserve">аведене у Плану јавних набавки под бројем </w:t>
      </w:r>
      <w:r w:rsidR="00AE7A9E" w:rsidRPr="006869BD">
        <w:rPr>
          <w:rFonts w:ascii="Arial" w:hAnsi="Arial" w:cs="Arial"/>
          <w:lang w:val="ru-RU"/>
        </w:rPr>
        <w:t>1.1.</w:t>
      </w:r>
      <w:r w:rsidR="009D4BDF">
        <w:rPr>
          <w:rFonts w:ascii="Arial" w:hAnsi="Arial" w:cs="Arial"/>
          <w:lang w:val="ru-RU"/>
        </w:rPr>
        <w:t>4</w:t>
      </w:r>
      <w:r w:rsidR="00AE7A9E" w:rsidRPr="006869BD">
        <w:rPr>
          <w:rFonts w:ascii="Arial" w:hAnsi="Arial" w:cs="Arial"/>
          <w:lang w:val="ru-RU"/>
        </w:rPr>
        <w:t>/</w:t>
      </w:r>
      <w:r w:rsidR="009D1B53">
        <w:rPr>
          <w:rFonts w:ascii="Arial" w:hAnsi="Arial" w:cs="Arial"/>
        </w:rPr>
        <w:t>20</w:t>
      </w:r>
      <w:r w:rsidR="00AC35BD" w:rsidRPr="006869BD">
        <w:rPr>
          <w:rFonts w:ascii="Arial" w:hAnsi="Arial" w:cs="Arial"/>
          <w:lang w:val="ru-RU"/>
        </w:rPr>
        <w:t xml:space="preserve">, </w:t>
      </w:r>
      <w:r w:rsidRPr="006869BD">
        <w:rPr>
          <w:rFonts w:ascii="Arial" w:hAnsi="Arial" w:cs="Arial"/>
        </w:rPr>
        <w:t>испуњава све услове из чл. 75. ЗЈН, односно услове дефинисане конкурсном документацијомза предметну јавну набавку</w:t>
      </w:r>
      <w:r w:rsidRPr="006869BD">
        <w:rPr>
          <w:rFonts w:ascii="Arial" w:hAnsi="Arial" w:cs="Arial"/>
          <w:lang w:val="sr-Cyrl-CS"/>
        </w:rPr>
        <w:t>,</w:t>
      </w:r>
      <w:r w:rsidRPr="006869BD">
        <w:rPr>
          <w:rFonts w:ascii="Arial" w:hAnsi="Arial" w:cs="Arial"/>
        </w:rPr>
        <w:t xml:space="preserve"> и то:</w:t>
      </w:r>
    </w:p>
    <w:p w:rsidR="00EE0FA4" w:rsidRPr="006869BD" w:rsidRDefault="00EE0FA4" w:rsidP="00EE0FA4">
      <w:pPr>
        <w:jc w:val="both"/>
        <w:rPr>
          <w:rFonts w:ascii="Arial" w:hAnsi="Arial" w:cs="Arial"/>
          <w:iCs/>
        </w:rPr>
      </w:pPr>
    </w:p>
    <w:p w:rsidR="00EE0FA4" w:rsidRPr="006869BD" w:rsidRDefault="00EE0FA4" w:rsidP="00EE0FA4">
      <w:pPr>
        <w:pStyle w:val="ListParagraph"/>
        <w:numPr>
          <w:ilvl w:val="0"/>
          <w:numId w:val="29"/>
        </w:numPr>
        <w:jc w:val="both"/>
        <w:rPr>
          <w:rFonts w:ascii="Arial" w:hAnsi="Arial" w:cs="Arial"/>
          <w:iCs/>
          <w:lang w:val="sr-Cyrl-CS"/>
        </w:rPr>
      </w:pPr>
      <w:r w:rsidRPr="006869BD">
        <w:rPr>
          <w:rFonts w:ascii="Arial" w:hAnsi="Arial" w:cs="Arial"/>
          <w:iCs/>
          <w:lang w:val="sr-Cyrl-CS"/>
        </w:rPr>
        <w:t>Понуђач је р</w:t>
      </w:r>
      <w:r w:rsidRPr="006869BD">
        <w:rPr>
          <w:rFonts w:ascii="Arial" w:hAnsi="Arial" w:cs="Arial"/>
          <w:iCs/>
        </w:rPr>
        <w:t>егистрован код надлежног органа, односно уписан у одговарајући регистар (чл. 75. ст. 1. тач. 1) ЗЈН);</w:t>
      </w:r>
    </w:p>
    <w:p w:rsidR="00EE0FA4" w:rsidRPr="006869BD" w:rsidRDefault="00EE0FA4" w:rsidP="00EE0FA4">
      <w:pPr>
        <w:pStyle w:val="ListParagraph"/>
        <w:numPr>
          <w:ilvl w:val="0"/>
          <w:numId w:val="29"/>
        </w:numPr>
        <w:jc w:val="both"/>
        <w:rPr>
          <w:rFonts w:ascii="Arial" w:hAnsi="Arial" w:cs="Arial"/>
          <w:bCs/>
          <w:iCs/>
          <w:lang w:val="sr-Cyrl-CS"/>
        </w:rPr>
      </w:pPr>
      <w:r w:rsidRPr="006869BD">
        <w:rPr>
          <w:rFonts w:ascii="Arial" w:hAnsi="Arial" w:cs="Arial"/>
          <w:iCs/>
          <w:lang w:val="sr-Cyrl-CS"/>
        </w:rPr>
        <w:t xml:space="preserve">Понуђач и његов </w:t>
      </w:r>
      <w:r w:rsidRPr="006869BD">
        <w:rPr>
          <w:rFonts w:ascii="Arial" w:hAnsi="Arial" w:cs="Arial"/>
          <w:iCs/>
        </w:rPr>
        <w:t xml:space="preserve">законски </w:t>
      </w:r>
      <w:r w:rsidRPr="006869BD">
        <w:rPr>
          <w:rFonts w:ascii="Arial" w:hAnsi="Arial" w:cs="Arial"/>
        </w:rPr>
        <w:t>заступник нис</w:t>
      </w:r>
      <w:r w:rsidRPr="006869BD">
        <w:rPr>
          <w:rFonts w:ascii="Arial" w:hAnsi="Arial" w:cs="Arial"/>
          <w:lang w:val="sr-Cyrl-CS"/>
        </w:rPr>
        <w:t>у</w:t>
      </w:r>
      <w:r w:rsidRPr="006869BD">
        <w:rPr>
          <w:rFonts w:ascii="Arial" w:hAnsi="Arial" w:cs="Arial"/>
        </w:rPr>
        <w:t xml:space="preserve">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w:t>
      </w:r>
      <w:r w:rsidRPr="006869BD">
        <w:rPr>
          <w:rFonts w:ascii="Arial" w:hAnsi="Arial" w:cs="Arial"/>
          <w:lang w:val="sr-Cyrl-CS"/>
        </w:rPr>
        <w:t>к</w:t>
      </w:r>
      <w:r w:rsidRPr="006869BD">
        <w:rPr>
          <w:rFonts w:ascii="Arial" w:hAnsi="Arial" w:cs="Arial"/>
        </w:rPr>
        <w:t xml:space="preserve">ривично дело преваре </w:t>
      </w:r>
      <w:r w:rsidRPr="006869BD">
        <w:rPr>
          <w:rFonts w:ascii="Arial" w:hAnsi="Arial" w:cs="Arial"/>
          <w:iCs/>
        </w:rPr>
        <w:t>(чл. 75. ст. 1. тач. 2) ЗЈН);</w:t>
      </w:r>
    </w:p>
    <w:p w:rsidR="00EE0FA4" w:rsidRPr="006869BD" w:rsidRDefault="00EE0FA4" w:rsidP="00EE0FA4">
      <w:pPr>
        <w:pStyle w:val="ListParagraph"/>
        <w:numPr>
          <w:ilvl w:val="0"/>
          <w:numId w:val="29"/>
        </w:numPr>
        <w:jc w:val="both"/>
        <w:rPr>
          <w:rFonts w:ascii="Arial" w:hAnsi="Arial" w:cs="Arial"/>
          <w:color w:val="auto"/>
          <w:lang w:val="sr-Cyrl-CS"/>
        </w:rPr>
      </w:pPr>
      <w:r w:rsidRPr="006869BD">
        <w:rPr>
          <w:rFonts w:ascii="Arial" w:hAnsi="Arial" w:cs="Arial"/>
          <w:bCs/>
          <w:iCs/>
          <w:lang w:val="sr-Cyrl-CS"/>
        </w:rPr>
        <w:t>Понуђач је и</w:t>
      </w:r>
      <w:r w:rsidRPr="006869BD">
        <w:rPr>
          <w:rFonts w:ascii="Arial" w:hAnsi="Arial" w:cs="Arial"/>
          <w:bCs/>
          <w:iCs/>
        </w:rPr>
        <w:t xml:space="preserve">змирио </w:t>
      </w:r>
      <w:r w:rsidRPr="006869BD">
        <w:rPr>
          <w:rFonts w:ascii="Arial" w:hAnsi="Arial" w:cs="Arial"/>
        </w:rPr>
        <w:t>доспеле порезе, доприносе и друге јавне дажбине у складу са прописима Републике Србије (</w:t>
      </w:r>
      <w:r w:rsidRPr="006869BD">
        <w:rPr>
          <w:rFonts w:ascii="Arial" w:hAnsi="Arial" w:cs="Arial"/>
          <w:i/>
        </w:rPr>
        <w:t>или стране државе када има седиште на њеној територији)</w:t>
      </w:r>
      <w:r w:rsidRPr="006869BD">
        <w:rPr>
          <w:rFonts w:ascii="Arial" w:hAnsi="Arial" w:cs="Arial"/>
          <w:iCs/>
        </w:rPr>
        <w:t xml:space="preserve"> (чл. 75. ст. 1. тач. 4) ЗЈН)</w:t>
      </w:r>
      <w:r w:rsidRPr="006869BD">
        <w:rPr>
          <w:rFonts w:ascii="Arial" w:hAnsi="Arial" w:cs="Arial"/>
          <w:i/>
        </w:rPr>
        <w:t>;</w:t>
      </w:r>
    </w:p>
    <w:p w:rsidR="00EE0FA4" w:rsidRPr="006869BD" w:rsidRDefault="00EE0FA4" w:rsidP="00EE0FA4">
      <w:pPr>
        <w:pStyle w:val="ListParagraph"/>
        <w:numPr>
          <w:ilvl w:val="0"/>
          <w:numId w:val="29"/>
        </w:numPr>
        <w:jc w:val="both"/>
        <w:rPr>
          <w:rFonts w:ascii="Arial" w:hAnsi="Arial" w:cs="Arial"/>
          <w:color w:val="auto"/>
          <w:lang w:val="sr-Cyrl-CS"/>
        </w:rPr>
      </w:pPr>
      <w:r w:rsidRPr="006869BD">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6869BD">
        <w:rPr>
          <w:rFonts w:ascii="Arial" w:eastAsia="Times New Roman" w:hAnsi="Arial" w:cs="Arial"/>
        </w:rPr>
        <w:t xml:space="preserve">и нема забрану обављања делатности која је на снази у време подношења понуде за предметну јавну набавку </w:t>
      </w:r>
      <w:r w:rsidRPr="006869BD">
        <w:rPr>
          <w:rFonts w:ascii="Arial" w:hAnsi="Arial" w:cs="Arial"/>
          <w:iCs/>
        </w:rPr>
        <w:t>(чл. 75. ст. 2. ЗЈН)</w:t>
      </w:r>
      <w:r w:rsidRPr="006869BD">
        <w:rPr>
          <w:rFonts w:ascii="Arial" w:eastAsia="Times New Roman" w:hAnsi="Arial" w:cs="Arial"/>
        </w:rPr>
        <w:t>;</w:t>
      </w:r>
    </w:p>
    <w:p w:rsidR="00EE0FA4" w:rsidRPr="006869BD" w:rsidRDefault="00EE0FA4" w:rsidP="00EE0FA4">
      <w:pPr>
        <w:pStyle w:val="ListParagraph"/>
        <w:jc w:val="both"/>
        <w:rPr>
          <w:rFonts w:ascii="Arial" w:hAnsi="Arial" w:cs="Arial"/>
          <w:iCs/>
        </w:rPr>
      </w:pPr>
    </w:p>
    <w:p w:rsidR="00EE0FA4" w:rsidRPr="006869BD" w:rsidRDefault="00EE0FA4" w:rsidP="00EE0FA4">
      <w:pPr>
        <w:pStyle w:val="ListParagraph"/>
        <w:ind w:left="1710"/>
        <w:jc w:val="both"/>
        <w:rPr>
          <w:rFonts w:ascii="Arial" w:hAnsi="Arial" w:cs="Arial"/>
          <w:b/>
          <w:i/>
          <w:iCs/>
          <w:color w:val="auto"/>
        </w:rPr>
      </w:pPr>
    </w:p>
    <w:p w:rsidR="00EE0FA4" w:rsidRPr="006869BD" w:rsidRDefault="00EE0FA4" w:rsidP="00EE0FA4">
      <w:pPr>
        <w:jc w:val="both"/>
        <w:rPr>
          <w:rFonts w:ascii="Arial" w:hAnsi="Arial" w:cs="Arial"/>
          <w:i/>
          <w:lang w:val="sr-Cyrl-CS"/>
        </w:rPr>
      </w:pPr>
    </w:p>
    <w:p w:rsidR="00EE0FA4" w:rsidRPr="006869BD" w:rsidRDefault="00EE0FA4" w:rsidP="00EE0FA4">
      <w:pPr>
        <w:rPr>
          <w:rFonts w:ascii="Arial" w:hAnsi="Arial" w:cs="Arial"/>
        </w:rPr>
      </w:pPr>
      <w:r w:rsidRPr="006869BD">
        <w:rPr>
          <w:rFonts w:ascii="Arial" w:hAnsi="Arial" w:cs="Arial"/>
        </w:rPr>
        <w:t>Место:_____________                                                            Понуђач:</w:t>
      </w:r>
    </w:p>
    <w:p w:rsidR="00EE0FA4" w:rsidRPr="006869BD" w:rsidRDefault="00EE0FA4" w:rsidP="00EE0FA4">
      <w:pPr>
        <w:rPr>
          <w:rFonts w:ascii="Arial" w:hAnsi="Arial" w:cs="Arial"/>
          <w:b/>
          <w:bCs/>
          <w:i/>
          <w:color w:val="auto"/>
        </w:rPr>
      </w:pPr>
      <w:r w:rsidRPr="006869BD">
        <w:rPr>
          <w:rFonts w:ascii="Arial" w:hAnsi="Arial" w:cs="Arial"/>
        </w:rPr>
        <w:t xml:space="preserve">Датум:_____________                       </w:t>
      </w:r>
      <w:r w:rsidR="001336FC">
        <w:rPr>
          <w:rFonts w:ascii="Arial" w:hAnsi="Arial" w:cs="Arial"/>
        </w:rPr>
        <w:tab/>
      </w:r>
      <w:r w:rsidR="001336FC">
        <w:rPr>
          <w:rFonts w:ascii="Arial" w:hAnsi="Arial" w:cs="Arial"/>
        </w:rPr>
        <w:tab/>
      </w:r>
      <w:r w:rsidR="001336FC">
        <w:rPr>
          <w:rFonts w:ascii="Arial" w:hAnsi="Arial" w:cs="Arial"/>
        </w:rPr>
        <w:tab/>
      </w:r>
      <w:r w:rsidR="001336FC">
        <w:rPr>
          <w:rFonts w:ascii="Arial" w:hAnsi="Arial" w:cs="Arial"/>
        </w:rPr>
        <w:tab/>
      </w:r>
      <w:r w:rsidRPr="006869BD">
        <w:rPr>
          <w:rFonts w:ascii="Arial" w:hAnsi="Arial" w:cs="Arial"/>
        </w:rPr>
        <w:t xml:space="preserve">  _____________________                                                        </w:t>
      </w:r>
    </w:p>
    <w:p w:rsidR="00EE0FA4" w:rsidRDefault="00EE0FA4" w:rsidP="00EE0FA4">
      <w:pPr>
        <w:pStyle w:val="ListParagraph"/>
        <w:ind w:left="0"/>
        <w:jc w:val="both"/>
        <w:rPr>
          <w:rFonts w:ascii="Arial" w:hAnsi="Arial" w:cs="Arial"/>
          <w:b/>
          <w:bCs/>
          <w:i/>
          <w:color w:val="auto"/>
        </w:rPr>
      </w:pPr>
    </w:p>
    <w:p w:rsidR="009D1B53" w:rsidRPr="006869BD" w:rsidRDefault="009D1B53" w:rsidP="00EE0FA4">
      <w:pPr>
        <w:pStyle w:val="ListParagraph"/>
        <w:ind w:left="0"/>
        <w:jc w:val="both"/>
        <w:rPr>
          <w:rFonts w:ascii="Arial" w:hAnsi="Arial" w:cs="Arial"/>
          <w:bCs/>
          <w:i/>
          <w:iCs/>
          <w:color w:val="FF0000"/>
          <w:sz w:val="22"/>
          <w:szCs w:val="22"/>
        </w:rPr>
      </w:pPr>
    </w:p>
    <w:p w:rsidR="009D1B53" w:rsidRPr="00447B01" w:rsidRDefault="009D1B53" w:rsidP="009D1B53">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00C21892">
        <w:rPr>
          <w:rFonts w:ascii="Arial" w:hAnsi="Arial" w:cs="Arial"/>
          <w:b/>
          <w:bCs/>
          <w:i/>
          <w:color w:val="auto"/>
          <w:lang/>
        </w:rPr>
        <w:t xml:space="preserve"> </w:t>
      </w:r>
      <w:r w:rsidRPr="00EB1EC6">
        <w:rPr>
          <w:rFonts w:ascii="Arial" w:hAnsi="Arial" w:cs="Arial"/>
          <w:b/>
          <w:bCs/>
          <w:i/>
          <w:iCs/>
          <w:color w:val="auto"/>
          <w:u w:val="single"/>
        </w:rPr>
        <w:t>Уколико понуду подноси група понуђача,</w:t>
      </w:r>
      <w:r w:rsidRPr="00EB1EC6">
        <w:rPr>
          <w:rFonts w:ascii="Arial" w:hAnsi="Arial" w:cs="Arial"/>
          <w:bCs/>
          <w:i/>
          <w:iCs/>
          <w:color w:val="auto"/>
        </w:rPr>
        <w:t xml:space="preserve"> Изјава мора бити потписана од стране овлашћеног лица сваког понуђача из групе понуђача, на који начин сваки понуђач из групе понуђача изјављује да испуњава обавезне услове из члана 75. став 1. тач. 1) до 4) ЗЈН, а да додатне услове испуњавају заједно</w:t>
      </w:r>
      <w:r w:rsidRPr="00EB1EC6">
        <w:rPr>
          <w:rFonts w:ascii="Arial" w:hAnsi="Arial" w:cs="Arial"/>
          <w:bCs/>
          <w:i/>
          <w:iCs/>
          <w:color w:val="auto"/>
          <w:sz w:val="22"/>
          <w:szCs w:val="22"/>
        </w:rPr>
        <w:t xml:space="preserve">. </w:t>
      </w:r>
    </w:p>
    <w:p w:rsidR="00AC35BD" w:rsidRPr="006869BD" w:rsidRDefault="00AC35BD" w:rsidP="00EE0FA4">
      <w:pPr>
        <w:pStyle w:val="ListParagraph"/>
        <w:ind w:left="0"/>
        <w:jc w:val="both"/>
        <w:rPr>
          <w:rFonts w:ascii="Arial" w:hAnsi="Arial" w:cs="Arial"/>
          <w:bCs/>
          <w:i/>
          <w:iCs/>
          <w:color w:val="FF0000"/>
          <w:sz w:val="22"/>
          <w:szCs w:val="22"/>
        </w:rPr>
      </w:pPr>
    </w:p>
    <w:p w:rsidR="00AC35BD" w:rsidRPr="006869BD" w:rsidRDefault="00AC35BD" w:rsidP="00EE0FA4">
      <w:pPr>
        <w:pStyle w:val="ListParagraph"/>
        <w:ind w:left="0"/>
        <w:jc w:val="both"/>
        <w:rPr>
          <w:rFonts w:ascii="Arial" w:hAnsi="Arial" w:cs="Arial"/>
          <w:bCs/>
          <w:i/>
          <w:iCs/>
          <w:color w:val="FF0000"/>
          <w:sz w:val="22"/>
          <w:szCs w:val="22"/>
        </w:rPr>
      </w:pPr>
    </w:p>
    <w:p w:rsidR="00AC35BD" w:rsidRPr="006869BD" w:rsidRDefault="00AC35BD" w:rsidP="00EE0FA4">
      <w:pPr>
        <w:pStyle w:val="ListParagraph"/>
        <w:ind w:left="0"/>
        <w:jc w:val="both"/>
        <w:rPr>
          <w:rFonts w:ascii="Arial" w:hAnsi="Arial" w:cs="Arial"/>
          <w:bCs/>
          <w:i/>
          <w:iCs/>
          <w:color w:val="FF0000"/>
          <w:sz w:val="22"/>
          <w:szCs w:val="22"/>
        </w:rPr>
      </w:pPr>
    </w:p>
    <w:p w:rsidR="00AC35BD" w:rsidRPr="006869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9D1B53" w:rsidRDefault="009D1B53" w:rsidP="00EE0FA4">
      <w:pPr>
        <w:pStyle w:val="ListParagraph"/>
        <w:ind w:left="0"/>
        <w:jc w:val="both"/>
        <w:rPr>
          <w:rFonts w:ascii="Arial" w:hAnsi="Arial" w:cs="Arial"/>
          <w:bCs/>
          <w:i/>
          <w:iCs/>
          <w:color w:val="FF0000"/>
          <w:sz w:val="22"/>
          <w:szCs w:val="22"/>
        </w:rPr>
      </w:pPr>
    </w:p>
    <w:p w:rsidR="009D1B53" w:rsidRPr="006869BD" w:rsidRDefault="009D1B53" w:rsidP="00EE0FA4">
      <w:pPr>
        <w:pStyle w:val="ListParagraph"/>
        <w:ind w:left="0"/>
        <w:jc w:val="both"/>
        <w:rPr>
          <w:rFonts w:ascii="Arial" w:hAnsi="Arial" w:cs="Arial"/>
          <w:bCs/>
          <w:i/>
          <w:iCs/>
          <w:color w:val="FF0000"/>
          <w:sz w:val="22"/>
          <w:szCs w:val="22"/>
        </w:rPr>
      </w:pPr>
    </w:p>
    <w:p w:rsidR="00EE0FA4" w:rsidRDefault="00EE0FA4" w:rsidP="00EE0FA4">
      <w:pPr>
        <w:tabs>
          <w:tab w:val="left" w:pos="6028"/>
        </w:tabs>
        <w:autoSpaceDE w:val="0"/>
        <w:spacing w:line="240" w:lineRule="auto"/>
        <w:ind w:left="360"/>
        <w:rPr>
          <w:rFonts w:ascii="Arial" w:hAnsi="Arial" w:cs="Arial"/>
          <w:bCs/>
          <w:iCs/>
          <w:lang w:val="ru-RU"/>
        </w:rPr>
      </w:pPr>
    </w:p>
    <w:p w:rsidR="009D4BDF" w:rsidRPr="006869BD" w:rsidRDefault="009D4BDF" w:rsidP="00EE0FA4">
      <w:pPr>
        <w:tabs>
          <w:tab w:val="left" w:pos="6028"/>
        </w:tabs>
        <w:autoSpaceDE w:val="0"/>
        <w:spacing w:line="240" w:lineRule="auto"/>
        <w:ind w:left="360"/>
        <w:rPr>
          <w:rFonts w:ascii="Arial" w:hAnsi="Arial" w:cs="Arial"/>
          <w:bCs/>
          <w:iCs/>
          <w:lang w:val="ru-RU"/>
        </w:rPr>
      </w:pPr>
    </w:p>
    <w:p w:rsidR="00EE0FA4" w:rsidRPr="006869BD" w:rsidRDefault="00EE0FA4" w:rsidP="00EE0FA4">
      <w:pPr>
        <w:jc w:val="right"/>
        <w:rPr>
          <w:rFonts w:ascii="Arial" w:hAnsi="Arial" w:cs="Arial"/>
          <w:b/>
          <w:bCs/>
          <w:sz w:val="28"/>
          <w:szCs w:val="28"/>
        </w:rPr>
      </w:pPr>
      <w:r w:rsidRPr="006869BD">
        <w:rPr>
          <w:rFonts w:ascii="Arial" w:hAnsi="Arial" w:cs="Arial"/>
          <w:b/>
          <w:bCs/>
          <w:sz w:val="28"/>
          <w:szCs w:val="28"/>
        </w:rPr>
        <w:lastRenderedPageBreak/>
        <w:t>(ОБРАЗАЦ 6)</w:t>
      </w:r>
    </w:p>
    <w:p w:rsidR="00EE0FA4" w:rsidRPr="006869BD" w:rsidRDefault="00EE0FA4" w:rsidP="00EE0FA4">
      <w:pPr>
        <w:jc w:val="right"/>
        <w:rPr>
          <w:rFonts w:ascii="Arial" w:hAnsi="Arial" w:cs="Arial"/>
          <w:b/>
          <w:bCs/>
          <w:sz w:val="28"/>
          <w:szCs w:val="28"/>
        </w:rPr>
      </w:pPr>
    </w:p>
    <w:p w:rsidR="00EE0FA4" w:rsidRPr="006869BD" w:rsidRDefault="00EE0FA4" w:rsidP="00EE0FA4">
      <w:pPr>
        <w:jc w:val="center"/>
        <w:rPr>
          <w:rFonts w:ascii="Arial" w:hAnsi="Arial" w:cs="Arial"/>
          <w:b/>
          <w:bCs/>
          <w:sz w:val="28"/>
          <w:szCs w:val="28"/>
        </w:rPr>
      </w:pPr>
      <w:r w:rsidRPr="006869BD">
        <w:rPr>
          <w:rFonts w:ascii="Arial" w:hAnsi="Arial" w:cs="Arial"/>
          <w:b/>
          <w:bCs/>
          <w:sz w:val="28"/>
          <w:szCs w:val="28"/>
        </w:rPr>
        <w:t>ОБРАЗАЦ ИЗЈАВЕ ПОДИЗВОЂАЧА  О ИСПУЊЕНОСТИ ОБАВЕЗНИХ УСЛОВА ЗА УЧЕШЋЕ У ПОСТУПКУ ЈАВНЕ НАБАВКЕ -  ЧЛ. 75. ЗЈН</w:t>
      </w:r>
    </w:p>
    <w:p w:rsidR="00EE0FA4" w:rsidRPr="006869BD" w:rsidRDefault="00EE0FA4" w:rsidP="00EE0FA4">
      <w:pPr>
        <w:jc w:val="both"/>
        <w:rPr>
          <w:rFonts w:ascii="Arial" w:hAnsi="Arial" w:cs="Arial"/>
        </w:rPr>
      </w:pPr>
      <w:r w:rsidRPr="006869BD">
        <w:rPr>
          <w:rFonts w:ascii="Arial" w:hAnsi="Arial" w:cs="Arial"/>
        </w:rPr>
        <w:tab/>
      </w:r>
      <w:r w:rsidRPr="006869BD">
        <w:rPr>
          <w:rFonts w:ascii="Arial" w:hAnsi="Arial" w:cs="Arial"/>
        </w:rPr>
        <w:tab/>
      </w:r>
      <w:r w:rsidRPr="006869BD">
        <w:rPr>
          <w:rFonts w:ascii="Arial" w:hAnsi="Arial" w:cs="Arial"/>
        </w:rPr>
        <w:tab/>
      </w:r>
      <w:r w:rsidRPr="006869BD">
        <w:rPr>
          <w:rFonts w:ascii="Arial" w:hAnsi="Arial" w:cs="Arial"/>
        </w:rPr>
        <w:tab/>
      </w:r>
    </w:p>
    <w:p w:rsidR="00EE0FA4" w:rsidRPr="006869BD" w:rsidRDefault="00EE0FA4" w:rsidP="00EE0FA4">
      <w:pPr>
        <w:jc w:val="center"/>
        <w:rPr>
          <w:rFonts w:ascii="Arial" w:hAnsi="Arial" w:cs="Arial"/>
          <w:b/>
          <w:bCs/>
        </w:rPr>
      </w:pPr>
    </w:p>
    <w:p w:rsidR="00EE0FA4" w:rsidRPr="006869BD" w:rsidRDefault="00EE0FA4" w:rsidP="00EE0FA4">
      <w:pPr>
        <w:jc w:val="center"/>
        <w:rPr>
          <w:rFonts w:ascii="Arial" w:hAnsi="Arial" w:cs="Arial"/>
          <w:b/>
          <w:bCs/>
        </w:rPr>
      </w:pPr>
    </w:p>
    <w:p w:rsidR="00EE0FA4" w:rsidRPr="006869BD" w:rsidRDefault="00AC35BD" w:rsidP="00EE0FA4">
      <w:pPr>
        <w:jc w:val="both"/>
        <w:rPr>
          <w:rFonts w:ascii="Arial" w:hAnsi="Arial" w:cs="Arial"/>
        </w:rPr>
      </w:pPr>
      <w:r w:rsidRPr="006869BD">
        <w:rPr>
          <w:rFonts w:ascii="Arial" w:hAnsi="Arial" w:cs="Arial"/>
        </w:rPr>
        <w:t>У складу са чланом 77. став 4. Закона, п</w:t>
      </w:r>
      <w:r w:rsidR="00EE0FA4" w:rsidRPr="006869BD">
        <w:rPr>
          <w:rFonts w:ascii="Arial" w:hAnsi="Arial" w:cs="Arial"/>
        </w:rPr>
        <w:t xml:space="preserve">од пуном материјалном и кривичном одговорношћу, </w:t>
      </w:r>
      <w:r w:rsidR="00EE0FA4" w:rsidRPr="006869BD">
        <w:rPr>
          <w:rFonts w:ascii="Arial" w:hAnsi="Arial" w:cs="Arial"/>
          <w:lang w:val="sr-Cyrl-CS"/>
        </w:rPr>
        <w:t xml:space="preserve">као заступник подизвођача, </w:t>
      </w:r>
      <w:r w:rsidR="00EE0FA4" w:rsidRPr="006869BD">
        <w:rPr>
          <w:rFonts w:ascii="Arial" w:hAnsi="Arial" w:cs="Arial"/>
        </w:rPr>
        <w:t>дајем следећу</w:t>
      </w:r>
      <w:r w:rsidR="00EE0FA4" w:rsidRPr="006869BD">
        <w:rPr>
          <w:rFonts w:ascii="Arial" w:hAnsi="Arial" w:cs="Arial"/>
        </w:rPr>
        <w:tab/>
      </w:r>
      <w:r w:rsidR="00EE0FA4" w:rsidRPr="006869BD">
        <w:rPr>
          <w:rFonts w:ascii="Arial" w:hAnsi="Arial" w:cs="Arial"/>
        </w:rPr>
        <w:tab/>
      </w:r>
      <w:r w:rsidR="00EE0FA4" w:rsidRPr="006869BD">
        <w:rPr>
          <w:rFonts w:ascii="Arial" w:hAnsi="Arial" w:cs="Arial"/>
        </w:rPr>
        <w:tab/>
      </w:r>
      <w:r w:rsidR="00EE0FA4" w:rsidRPr="006869BD">
        <w:rPr>
          <w:rFonts w:ascii="Arial" w:hAnsi="Arial" w:cs="Arial"/>
        </w:rPr>
        <w:tab/>
      </w:r>
    </w:p>
    <w:p w:rsidR="00EE0FA4" w:rsidRPr="006869BD" w:rsidRDefault="00EE0FA4" w:rsidP="00EE0FA4">
      <w:pPr>
        <w:jc w:val="both"/>
        <w:rPr>
          <w:rFonts w:ascii="Arial" w:hAnsi="Arial" w:cs="Arial"/>
        </w:rPr>
      </w:pPr>
    </w:p>
    <w:p w:rsidR="00EE0FA4" w:rsidRPr="006869BD" w:rsidRDefault="00EE0FA4" w:rsidP="00EE0FA4">
      <w:pPr>
        <w:jc w:val="center"/>
        <w:rPr>
          <w:rFonts w:ascii="Arial" w:hAnsi="Arial" w:cs="Arial"/>
          <w:b/>
        </w:rPr>
      </w:pPr>
      <w:r w:rsidRPr="006869BD">
        <w:rPr>
          <w:rFonts w:ascii="Arial" w:hAnsi="Arial" w:cs="Arial"/>
          <w:b/>
        </w:rPr>
        <w:t>И З Ј А В У</w:t>
      </w:r>
    </w:p>
    <w:p w:rsidR="00EE0FA4" w:rsidRPr="006869BD" w:rsidRDefault="00EE0FA4" w:rsidP="00EE0FA4">
      <w:pPr>
        <w:jc w:val="center"/>
        <w:rPr>
          <w:rFonts w:ascii="Arial" w:hAnsi="Arial" w:cs="Arial"/>
        </w:rPr>
      </w:pPr>
    </w:p>
    <w:p w:rsidR="00EE0FA4" w:rsidRPr="006869BD" w:rsidRDefault="00EE0FA4" w:rsidP="00EE0FA4">
      <w:pPr>
        <w:jc w:val="both"/>
        <w:rPr>
          <w:rFonts w:ascii="Arial" w:hAnsi="Arial" w:cs="Arial"/>
          <w:lang w:val="sr-Cyrl-CS"/>
        </w:rPr>
      </w:pPr>
    </w:p>
    <w:p w:rsidR="00EE0FA4" w:rsidRPr="006869BD" w:rsidRDefault="00EE0FA4" w:rsidP="00EE0FA4">
      <w:pPr>
        <w:jc w:val="both"/>
        <w:rPr>
          <w:rFonts w:ascii="Arial" w:hAnsi="Arial" w:cs="Arial"/>
          <w:iCs/>
          <w:lang w:val="sr-Cyrl-CS"/>
        </w:rPr>
      </w:pPr>
      <w:r w:rsidRPr="006869BD">
        <w:rPr>
          <w:rFonts w:ascii="Arial" w:hAnsi="Arial" w:cs="Arial"/>
          <w:lang w:val="sr-Cyrl-CS"/>
        </w:rPr>
        <w:t>П</w:t>
      </w:r>
      <w:r w:rsidRPr="006869BD">
        <w:rPr>
          <w:rFonts w:ascii="Arial" w:hAnsi="Arial" w:cs="Arial"/>
        </w:rPr>
        <w:t xml:space="preserve">одизвођач </w:t>
      </w:r>
      <w:r w:rsidRPr="006869BD">
        <w:rPr>
          <w:rFonts w:ascii="Arial" w:hAnsi="Arial" w:cs="Arial"/>
          <w:i/>
        </w:rPr>
        <w:t xml:space="preserve"> _____________________________________________</w:t>
      </w:r>
      <w:r w:rsidRPr="006869BD">
        <w:rPr>
          <w:rFonts w:ascii="Arial" w:hAnsi="Arial" w:cs="Arial"/>
          <w:i/>
          <w:iCs/>
        </w:rPr>
        <w:t>[</w:t>
      </w:r>
      <w:r w:rsidRPr="006869BD">
        <w:rPr>
          <w:rFonts w:ascii="Arial" w:hAnsi="Arial" w:cs="Arial"/>
          <w:i/>
        </w:rPr>
        <w:t>навести назив подизвођача</w:t>
      </w:r>
      <w:r w:rsidRPr="006869BD">
        <w:rPr>
          <w:rFonts w:ascii="Arial" w:hAnsi="Arial" w:cs="Arial"/>
          <w:i/>
          <w:iCs/>
        </w:rPr>
        <w:t>]</w:t>
      </w:r>
      <w:r w:rsidR="00C21892">
        <w:rPr>
          <w:rFonts w:ascii="Arial" w:hAnsi="Arial" w:cs="Arial"/>
          <w:i/>
          <w:iCs/>
          <w:lang/>
        </w:rPr>
        <w:t xml:space="preserve"> </w:t>
      </w:r>
      <w:r w:rsidRPr="006869BD">
        <w:rPr>
          <w:rFonts w:ascii="Arial" w:hAnsi="Arial" w:cs="Arial"/>
        </w:rPr>
        <w:t>у поступку јавне набавке</w:t>
      </w:r>
      <w:r w:rsidR="00C21892">
        <w:rPr>
          <w:rFonts w:ascii="Arial" w:hAnsi="Arial" w:cs="Arial"/>
          <w:lang/>
        </w:rPr>
        <w:t xml:space="preserve"> </w:t>
      </w:r>
      <w:r w:rsidR="009D4BDF" w:rsidRPr="009D4BDF">
        <w:rPr>
          <w:rFonts w:ascii="Arial" w:hAnsi="Arial" w:cs="Arial"/>
          <w:b/>
          <w:lang w:val="sr-Cyrl-CS"/>
        </w:rPr>
        <w:t>Набавка добара за покретање, развој и унапређење доходовних активности ИРЛ</w:t>
      </w:r>
      <w:r w:rsidRPr="009D4BDF">
        <w:rPr>
          <w:rFonts w:ascii="Arial" w:hAnsi="Arial" w:cs="Arial"/>
          <w:b/>
        </w:rPr>
        <w:t xml:space="preserve">, </w:t>
      </w:r>
      <w:r w:rsidRPr="006869BD">
        <w:rPr>
          <w:rFonts w:ascii="Arial" w:hAnsi="Arial" w:cs="Arial"/>
        </w:rPr>
        <w:t xml:space="preserve">интерни </w:t>
      </w:r>
      <w:r w:rsidRPr="006869BD">
        <w:rPr>
          <w:rFonts w:ascii="Arial" w:hAnsi="Arial" w:cs="Arial"/>
          <w:lang w:val="sr-Cyrl-CS"/>
        </w:rPr>
        <w:t>б</w:t>
      </w:r>
      <w:r w:rsidRPr="006869BD">
        <w:rPr>
          <w:rFonts w:ascii="Arial" w:hAnsi="Arial" w:cs="Arial"/>
        </w:rPr>
        <w:t xml:space="preserve">рој </w:t>
      </w:r>
      <w:r w:rsidR="00794336">
        <w:rPr>
          <w:rFonts w:ascii="Arial" w:hAnsi="Arial" w:cs="Arial"/>
          <w:lang w:val="sr-Cyrl-CS"/>
        </w:rPr>
        <w:t>8</w:t>
      </w:r>
      <w:r w:rsidR="009D4BDF">
        <w:rPr>
          <w:rFonts w:ascii="Arial" w:hAnsi="Arial" w:cs="Arial"/>
          <w:lang w:val="sr-Cyrl-CS"/>
        </w:rPr>
        <w:t>/20</w:t>
      </w:r>
      <w:r w:rsidRPr="006869BD">
        <w:rPr>
          <w:rFonts w:ascii="Arial" w:hAnsi="Arial" w:cs="Arial"/>
          <w:lang w:val="sr-Cyrl-CS"/>
        </w:rPr>
        <w:t>, н</w:t>
      </w:r>
      <w:r w:rsidRPr="006869BD">
        <w:rPr>
          <w:rFonts w:ascii="Arial" w:hAnsi="Arial" w:cs="Arial"/>
          <w:lang w:val="ru-RU"/>
        </w:rPr>
        <w:t xml:space="preserve">аведене у Плану јавних набавки под бројем </w:t>
      </w:r>
      <w:r w:rsidR="00AE7A9E" w:rsidRPr="006869BD">
        <w:rPr>
          <w:rFonts w:ascii="Arial" w:hAnsi="Arial" w:cs="Arial"/>
          <w:lang w:val="ru-RU"/>
        </w:rPr>
        <w:t>1.1.</w:t>
      </w:r>
      <w:r w:rsidR="009D4BDF">
        <w:rPr>
          <w:rFonts w:ascii="Arial" w:hAnsi="Arial" w:cs="Arial"/>
          <w:lang w:val="ru-RU"/>
        </w:rPr>
        <w:t>4/20</w:t>
      </w:r>
      <w:r w:rsidRPr="006869BD">
        <w:rPr>
          <w:rFonts w:ascii="Arial" w:hAnsi="Arial" w:cs="Arial"/>
          <w:lang w:val="ru-RU"/>
        </w:rPr>
        <w:t>,</w:t>
      </w:r>
      <w:r w:rsidR="00C21892">
        <w:rPr>
          <w:rFonts w:ascii="Arial" w:hAnsi="Arial" w:cs="Arial"/>
          <w:lang w:val="ru-RU"/>
        </w:rPr>
        <w:t xml:space="preserve"> </w:t>
      </w:r>
      <w:r w:rsidRPr="006869BD">
        <w:rPr>
          <w:rFonts w:ascii="Arial" w:hAnsi="Arial" w:cs="Arial"/>
          <w:bCs/>
        </w:rPr>
        <w:t>поднео независно</w:t>
      </w:r>
      <w:r w:rsidRPr="006869BD">
        <w:rPr>
          <w:rFonts w:ascii="Arial" w:hAnsi="Arial" w:cs="Arial"/>
        </w:rPr>
        <w:t xml:space="preserve"> испуњава све услове из чл. 75. ЗЈН, односно услове дефинисане конкурсном документацијомза предметну јавну набавку</w:t>
      </w:r>
      <w:r w:rsidRPr="006869BD">
        <w:rPr>
          <w:rFonts w:ascii="Arial" w:hAnsi="Arial" w:cs="Arial"/>
          <w:lang w:val="sr-Cyrl-CS"/>
        </w:rPr>
        <w:t>,</w:t>
      </w:r>
      <w:r w:rsidRPr="006869BD">
        <w:rPr>
          <w:rFonts w:ascii="Arial" w:hAnsi="Arial" w:cs="Arial"/>
        </w:rPr>
        <w:t xml:space="preserve"> и то:</w:t>
      </w:r>
    </w:p>
    <w:p w:rsidR="00EE0FA4" w:rsidRPr="006869BD" w:rsidRDefault="00EE0FA4" w:rsidP="00EE0FA4">
      <w:pPr>
        <w:jc w:val="both"/>
        <w:rPr>
          <w:rFonts w:ascii="Arial" w:hAnsi="Arial" w:cs="Arial"/>
          <w:iCs/>
        </w:rPr>
      </w:pPr>
    </w:p>
    <w:p w:rsidR="00EE0FA4" w:rsidRPr="006869BD" w:rsidRDefault="00EE0FA4" w:rsidP="00EE0FA4">
      <w:pPr>
        <w:pStyle w:val="ListParagraph"/>
        <w:numPr>
          <w:ilvl w:val="0"/>
          <w:numId w:val="30"/>
        </w:numPr>
        <w:jc w:val="both"/>
        <w:rPr>
          <w:rFonts w:ascii="Arial" w:hAnsi="Arial" w:cs="Arial"/>
          <w:iCs/>
          <w:lang w:val="sr-Cyrl-CS"/>
        </w:rPr>
      </w:pPr>
      <w:r w:rsidRPr="006869BD">
        <w:rPr>
          <w:rFonts w:ascii="Arial" w:hAnsi="Arial" w:cs="Arial"/>
          <w:iCs/>
          <w:lang w:val="sr-Cyrl-CS"/>
        </w:rPr>
        <w:t>Подизвођач је р</w:t>
      </w:r>
      <w:r w:rsidRPr="006869BD">
        <w:rPr>
          <w:rFonts w:ascii="Arial" w:hAnsi="Arial" w:cs="Arial"/>
          <w:iCs/>
        </w:rPr>
        <w:t>егистрован код надлежног органа, односно уписан у одговарајући регистар (чл. 75. ст. 1. тач. 1) ЗЈН);</w:t>
      </w:r>
    </w:p>
    <w:p w:rsidR="00EE0FA4" w:rsidRPr="006869BD" w:rsidRDefault="00EE0FA4" w:rsidP="00EE0FA4">
      <w:pPr>
        <w:pStyle w:val="ListParagraph"/>
        <w:numPr>
          <w:ilvl w:val="0"/>
          <w:numId w:val="30"/>
        </w:numPr>
        <w:jc w:val="both"/>
        <w:rPr>
          <w:rFonts w:ascii="Arial" w:hAnsi="Arial" w:cs="Arial"/>
          <w:bCs/>
          <w:iCs/>
          <w:lang w:val="sr-Cyrl-CS"/>
        </w:rPr>
      </w:pPr>
      <w:r w:rsidRPr="006869BD">
        <w:rPr>
          <w:rFonts w:ascii="Arial" w:hAnsi="Arial" w:cs="Arial"/>
          <w:iCs/>
          <w:lang w:val="sr-Cyrl-CS"/>
        </w:rPr>
        <w:t xml:space="preserve">Подизвођач и његов </w:t>
      </w:r>
      <w:r w:rsidRPr="006869BD">
        <w:rPr>
          <w:rFonts w:ascii="Arial" w:hAnsi="Arial" w:cs="Arial"/>
          <w:iCs/>
        </w:rPr>
        <w:t xml:space="preserve">законски </w:t>
      </w:r>
      <w:r w:rsidRPr="006869BD">
        <w:rPr>
          <w:rFonts w:ascii="Arial" w:hAnsi="Arial" w:cs="Arial"/>
        </w:rPr>
        <w:t>заступник нис</w:t>
      </w:r>
      <w:r w:rsidRPr="006869BD">
        <w:rPr>
          <w:rFonts w:ascii="Arial" w:hAnsi="Arial" w:cs="Arial"/>
          <w:lang w:val="sr-Cyrl-CS"/>
        </w:rPr>
        <w:t>у</w:t>
      </w:r>
      <w:r w:rsidRPr="006869BD">
        <w:rPr>
          <w:rFonts w:ascii="Arial" w:hAnsi="Arial" w:cs="Arial"/>
        </w:rPr>
        <w:t xml:space="preserve">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w:t>
      </w:r>
      <w:r w:rsidRPr="006869BD">
        <w:rPr>
          <w:rFonts w:ascii="Arial" w:hAnsi="Arial" w:cs="Arial"/>
          <w:lang w:val="sr-Cyrl-CS"/>
        </w:rPr>
        <w:t>к</w:t>
      </w:r>
      <w:r w:rsidRPr="006869BD">
        <w:rPr>
          <w:rFonts w:ascii="Arial" w:hAnsi="Arial" w:cs="Arial"/>
        </w:rPr>
        <w:t xml:space="preserve">ривично дело преваре </w:t>
      </w:r>
      <w:r w:rsidRPr="006869BD">
        <w:rPr>
          <w:rFonts w:ascii="Arial" w:hAnsi="Arial" w:cs="Arial"/>
          <w:iCs/>
        </w:rPr>
        <w:t>(чл. 75. ст. 1. тач. 2) ЗЈН);</w:t>
      </w:r>
    </w:p>
    <w:p w:rsidR="00EE0FA4" w:rsidRPr="006869BD" w:rsidRDefault="00EE0FA4" w:rsidP="00EE0FA4">
      <w:pPr>
        <w:pStyle w:val="ListParagraph"/>
        <w:numPr>
          <w:ilvl w:val="0"/>
          <w:numId w:val="30"/>
        </w:numPr>
        <w:jc w:val="both"/>
        <w:rPr>
          <w:rFonts w:ascii="Arial" w:hAnsi="Arial" w:cs="Arial"/>
          <w:color w:val="auto"/>
          <w:lang w:val="sr-Cyrl-CS"/>
        </w:rPr>
      </w:pPr>
      <w:r w:rsidRPr="006869BD">
        <w:rPr>
          <w:rFonts w:ascii="Arial" w:hAnsi="Arial" w:cs="Arial"/>
          <w:bCs/>
          <w:iCs/>
          <w:lang w:val="sr-Cyrl-CS"/>
        </w:rPr>
        <w:t>Подизвођач је и</w:t>
      </w:r>
      <w:r w:rsidRPr="006869BD">
        <w:rPr>
          <w:rFonts w:ascii="Arial" w:hAnsi="Arial" w:cs="Arial"/>
          <w:bCs/>
          <w:iCs/>
        </w:rPr>
        <w:t xml:space="preserve">змирио </w:t>
      </w:r>
      <w:r w:rsidRPr="006869BD">
        <w:rPr>
          <w:rFonts w:ascii="Arial" w:hAnsi="Arial" w:cs="Arial"/>
        </w:rPr>
        <w:t>доспеле порезе, доприносе и друге јавне дажбине у складу са прописима Републике Србије (</w:t>
      </w:r>
      <w:r w:rsidRPr="006869BD">
        <w:rPr>
          <w:rFonts w:ascii="Arial" w:hAnsi="Arial" w:cs="Arial"/>
          <w:i/>
        </w:rPr>
        <w:t>или стране државе када има седиште на њеној територији)</w:t>
      </w:r>
      <w:r w:rsidRPr="006869BD">
        <w:rPr>
          <w:rFonts w:ascii="Arial" w:hAnsi="Arial" w:cs="Arial"/>
          <w:iCs/>
        </w:rPr>
        <w:t xml:space="preserve"> (чл. 75. ст. 1. тач. 4) ЗЈН)</w:t>
      </w:r>
      <w:r w:rsidRPr="006869BD">
        <w:rPr>
          <w:rFonts w:ascii="Arial" w:hAnsi="Arial" w:cs="Arial"/>
          <w:i/>
        </w:rPr>
        <w:t>;</w:t>
      </w:r>
    </w:p>
    <w:p w:rsidR="00EE0FA4" w:rsidRPr="006869BD" w:rsidRDefault="00EE0FA4" w:rsidP="00EE0FA4">
      <w:pPr>
        <w:pStyle w:val="ListParagraph"/>
        <w:numPr>
          <w:ilvl w:val="0"/>
          <w:numId w:val="30"/>
        </w:numPr>
        <w:jc w:val="both"/>
        <w:rPr>
          <w:rFonts w:ascii="Arial" w:hAnsi="Arial" w:cs="Arial"/>
          <w:color w:val="auto"/>
          <w:lang w:val="sr-Cyrl-CS"/>
        </w:rPr>
      </w:pPr>
      <w:r w:rsidRPr="006869BD">
        <w:rPr>
          <w:rFonts w:ascii="Arial" w:hAnsi="Arial" w:cs="Arial"/>
          <w:bCs/>
          <w:iCs/>
        </w:rPr>
        <w:t xml:space="preserve">Подизвођач је поштовао обавезе које произлазе из важећих прописа о заштити на раду, запошљавању и условима рада, заштити животне средине </w:t>
      </w:r>
      <w:r w:rsidRPr="006869BD">
        <w:rPr>
          <w:rFonts w:ascii="Arial" w:eastAsia="Times New Roman" w:hAnsi="Arial" w:cs="Arial"/>
        </w:rPr>
        <w:t xml:space="preserve">и нема забрану обављања делатности која је на снази у време подношења понуде за предметну јавну набавку </w:t>
      </w:r>
      <w:r w:rsidRPr="006869BD">
        <w:rPr>
          <w:rFonts w:ascii="Arial" w:hAnsi="Arial" w:cs="Arial"/>
          <w:iCs/>
        </w:rPr>
        <w:t>(чл. 75. ст. 2. ЗЈН)</w:t>
      </w:r>
      <w:r w:rsidRPr="006869BD">
        <w:rPr>
          <w:rFonts w:ascii="Arial" w:eastAsia="Times New Roman" w:hAnsi="Arial" w:cs="Arial"/>
        </w:rPr>
        <w:t>.</w:t>
      </w:r>
    </w:p>
    <w:p w:rsidR="00EE0FA4" w:rsidRPr="006869BD" w:rsidRDefault="00EE0FA4" w:rsidP="00EE0FA4">
      <w:pPr>
        <w:pStyle w:val="ListParagraph"/>
        <w:ind w:left="1080"/>
        <w:jc w:val="both"/>
        <w:rPr>
          <w:rFonts w:ascii="Arial" w:hAnsi="Arial" w:cs="Arial"/>
          <w:iCs/>
          <w:lang w:val="sr-Cyrl-CS"/>
        </w:rPr>
      </w:pPr>
    </w:p>
    <w:p w:rsidR="00EE0FA4" w:rsidRPr="006869BD" w:rsidRDefault="00EE0FA4" w:rsidP="00EE0FA4">
      <w:pPr>
        <w:pStyle w:val="ListParagraph"/>
        <w:jc w:val="both"/>
        <w:rPr>
          <w:rFonts w:ascii="Arial" w:hAnsi="Arial" w:cs="Arial"/>
          <w:iCs/>
        </w:rPr>
      </w:pPr>
    </w:p>
    <w:p w:rsidR="00EE0FA4" w:rsidRPr="006869BD" w:rsidRDefault="00EE0FA4" w:rsidP="00EE0FA4">
      <w:pPr>
        <w:jc w:val="both"/>
        <w:rPr>
          <w:rFonts w:ascii="Arial" w:hAnsi="Arial" w:cs="Arial"/>
          <w:i/>
          <w:lang w:val="sr-Cyrl-CS"/>
        </w:rPr>
      </w:pPr>
    </w:p>
    <w:p w:rsidR="00EE0FA4" w:rsidRPr="006869BD" w:rsidRDefault="00EE0FA4" w:rsidP="00EE0FA4">
      <w:pPr>
        <w:rPr>
          <w:rFonts w:ascii="Arial" w:hAnsi="Arial" w:cs="Arial"/>
        </w:rPr>
      </w:pPr>
      <w:r w:rsidRPr="006869BD">
        <w:rPr>
          <w:rFonts w:ascii="Arial" w:hAnsi="Arial" w:cs="Arial"/>
        </w:rPr>
        <w:t>Место:_____________                                                            Подизвођач:</w:t>
      </w:r>
    </w:p>
    <w:p w:rsidR="00EE0FA4" w:rsidRPr="006869BD" w:rsidRDefault="00EE0FA4" w:rsidP="00EE0FA4">
      <w:pPr>
        <w:rPr>
          <w:rFonts w:ascii="Arial" w:hAnsi="Arial" w:cs="Arial"/>
          <w:b/>
          <w:bCs/>
          <w:i/>
          <w:color w:val="auto"/>
        </w:rPr>
      </w:pPr>
      <w:r w:rsidRPr="006869BD">
        <w:rPr>
          <w:rFonts w:ascii="Arial" w:hAnsi="Arial" w:cs="Arial"/>
        </w:rPr>
        <w:t xml:space="preserve">Датум:_____________                         </w:t>
      </w:r>
      <w:r w:rsidR="009D1B53">
        <w:rPr>
          <w:rFonts w:ascii="Arial" w:hAnsi="Arial" w:cs="Arial"/>
        </w:rPr>
        <w:tab/>
      </w:r>
      <w:r w:rsidR="009D1B53">
        <w:rPr>
          <w:rFonts w:ascii="Arial" w:hAnsi="Arial" w:cs="Arial"/>
        </w:rPr>
        <w:tab/>
      </w:r>
      <w:r w:rsidR="009D1B53">
        <w:rPr>
          <w:rFonts w:ascii="Arial" w:hAnsi="Arial" w:cs="Arial"/>
        </w:rPr>
        <w:tab/>
      </w:r>
      <w:r w:rsidR="009D1B53">
        <w:rPr>
          <w:rFonts w:ascii="Arial" w:hAnsi="Arial" w:cs="Arial"/>
        </w:rPr>
        <w:tab/>
      </w:r>
      <w:r w:rsidRPr="006869BD">
        <w:rPr>
          <w:rFonts w:ascii="Arial" w:hAnsi="Arial" w:cs="Arial"/>
        </w:rPr>
        <w:t xml:space="preserve">_____________________                                                        </w:t>
      </w:r>
    </w:p>
    <w:p w:rsidR="00EE0FA4" w:rsidRPr="006869BD" w:rsidRDefault="00EE0FA4" w:rsidP="00EE0FA4">
      <w:pPr>
        <w:pStyle w:val="BodyText2"/>
        <w:spacing w:line="100" w:lineRule="atLeast"/>
        <w:jc w:val="both"/>
        <w:rPr>
          <w:rFonts w:ascii="Arial" w:hAnsi="Arial" w:cs="Arial"/>
          <w:b/>
          <w:bCs/>
          <w:i/>
          <w:color w:val="auto"/>
        </w:rPr>
      </w:pPr>
    </w:p>
    <w:p w:rsidR="009D1B53" w:rsidRDefault="009D1B53" w:rsidP="009D1B53">
      <w:pPr>
        <w:pStyle w:val="ListParagraph"/>
        <w:ind w:left="0"/>
        <w:jc w:val="both"/>
        <w:rPr>
          <w:rFonts w:ascii="Arial" w:hAnsi="Arial" w:cs="Arial"/>
          <w:bCs/>
          <w:i/>
          <w:iCs/>
          <w:color w:val="auto"/>
          <w:lang w:val="sr-Cyrl-CS"/>
        </w:rPr>
      </w:pPr>
      <w:r w:rsidRPr="00937A49">
        <w:rPr>
          <w:rFonts w:ascii="Arial" w:hAnsi="Arial" w:cs="Arial"/>
          <w:b/>
          <w:bCs/>
          <w:i/>
          <w:color w:val="auto"/>
        </w:rPr>
        <w:t>Напомена:</w:t>
      </w:r>
      <w:r w:rsidR="00C21892">
        <w:rPr>
          <w:rFonts w:ascii="Arial" w:hAnsi="Arial" w:cs="Arial"/>
          <w:b/>
          <w:bCs/>
          <w:i/>
          <w:color w:val="auto"/>
          <w:lang/>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w:t>
      </w:r>
    </w:p>
    <w:p w:rsidR="009D1B53" w:rsidRDefault="009D1B53" w:rsidP="009D1B53">
      <w:pPr>
        <w:pStyle w:val="ListParagraph"/>
        <w:ind w:left="0"/>
        <w:jc w:val="both"/>
        <w:rPr>
          <w:rFonts w:ascii="Arial" w:hAnsi="Arial" w:cs="Arial"/>
          <w:bCs/>
          <w:i/>
          <w:iCs/>
          <w:color w:val="auto"/>
          <w:sz w:val="22"/>
          <w:szCs w:val="22"/>
          <w:lang w:val="sr-Cyrl-CS"/>
        </w:rPr>
      </w:pPr>
    </w:p>
    <w:p w:rsidR="00EE0FA4" w:rsidRPr="006869BD" w:rsidRDefault="00EE0FA4" w:rsidP="00EE0FA4">
      <w:pPr>
        <w:pStyle w:val="BodyText2"/>
        <w:spacing w:line="100" w:lineRule="atLeast"/>
        <w:jc w:val="both"/>
        <w:rPr>
          <w:rFonts w:ascii="Arial" w:hAnsi="Arial" w:cs="Arial"/>
          <w:b/>
          <w:bCs/>
          <w:i/>
          <w:color w:val="auto"/>
        </w:rPr>
      </w:pPr>
    </w:p>
    <w:p w:rsidR="00EE0FA4" w:rsidRPr="006869BD" w:rsidRDefault="00EE0FA4" w:rsidP="00EE0FA4">
      <w:pPr>
        <w:rPr>
          <w:rFonts w:ascii="Arial" w:hAnsi="Arial" w:cs="Arial"/>
          <w:b/>
          <w:bCs/>
          <w:i/>
          <w:iCs/>
        </w:rPr>
      </w:pPr>
    </w:p>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AC35BD" w:rsidRPr="006869BD" w:rsidRDefault="00AC35BD" w:rsidP="00134106">
      <w:pPr>
        <w:pStyle w:val="ListParagraph"/>
        <w:tabs>
          <w:tab w:val="left" w:pos="680"/>
        </w:tabs>
        <w:ind w:left="0"/>
        <w:jc w:val="both"/>
        <w:rPr>
          <w:rFonts w:ascii="Arial" w:eastAsia="TimesNewRomanPSMT" w:hAnsi="Arial" w:cs="Arial"/>
          <w:bCs/>
          <w:lang w:val="ru-RU"/>
        </w:rPr>
      </w:pPr>
    </w:p>
    <w:p w:rsidR="008A2F62" w:rsidRPr="006869BD" w:rsidRDefault="00E347F0" w:rsidP="008A2F62">
      <w:pPr>
        <w:shd w:val="clear" w:color="auto" w:fill="C6D9F1"/>
        <w:jc w:val="center"/>
        <w:rPr>
          <w:rFonts w:ascii="Arial" w:hAnsi="Arial" w:cs="Arial"/>
          <w:b/>
          <w:bCs/>
          <w:i/>
          <w:iCs/>
          <w:sz w:val="28"/>
          <w:szCs w:val="28"/>
          <w:lang w:val="ru-RU"/>
        </w:rPr>
      </w:pPr>
      <w:r w:rsidRPr="006869BD">
        <w:rPr>
          <w:rFonts w:ascii="Arial" w:hAnsi="Arial" w:cs="Arial"/>
          <w:b/>
          <w:bCs/>
          <w:i/>
          <w:iCs/>
          <w:sz w:val="28"/>
          <w:szCs w:val="28"/>
          <w:lang w:val="sr-Latn-CS"/>
        </w:rPr>
        <w:lastRenderedPageBreak/>
        <w:t>VII</w:t>
      </w:r>
      <w:r w:rsidR="008A2F62" w:rsidRPr="006869BD">
        <w:rPr>
          <w:rFonts w:ascii="Arial" w:hAnsi="Arial" w:cs="Arial"/>
          <w:b/>
          <w:bCs/>
          <w:i/>
          <w:iCs/>
          <w:sz w:val="28"/>
          <w:szCs w:val="28"/>
        </w:rPr>
        <w:t>I</w:t>
      </w:r>
      <w:r w:rsidR="008A2F62" w:rsidRPr="006869BD">
        <w:rPr>
          <w:rFonts w:ascii="Arial" w:hAnsi="Arial" w:cs="Arial"/>
          <w:b/>
          <w:bCs/>
          <w:i/>
          <w:iCs/>
          <w:sz w:val="28"/>
          <w:szCs w:val="28"/>
          <w:lang w:val="ru-RU"/>
        </w:rPr>
        <w:t xml:space="preserve">  МОДЕЛ УГОВОРА</w:t>
      </w:r>
    </w:p>
    <w:p w:rsidR="008A2F62" w:rsidRPr="006869BD" w:rsidRDefault="008A2F62" w:rsidP="008A2F62">
      <w:pPr>
        <w:shd w:val="clear" w:color="auto" w:fill="C6D9F1"/>
        <w:jc w:val="center"/>
        <w:rPr>
          <w:rFonts w:ascii="Arial" w:hAnsi="Arial" w:cs="Arial"/>
          <w:b/>
          <w:bCs/>
          <w:i/>
          <w:iCs/>
          <w:sz w:val="28"/>
          <w:szCs w:val="28"/>
          <w:lang w:val="ru-RU"/>
        </w:rPr>
      </w:pPr>
    </w:p>
    <w:p w:rsidR="008A2F62" w:rsidRPr="006869BD" w:rsidRDefault="008A2F62" w:rsidP="008A2F62">
      <w:pPr>
        <w:rPr>
          <w:rFonts w:ascii="Arial" w:hAnsi="Arial" w:cs="Arial"/>
          <w:b/>
          <w:bCs/>
          <w:i/>
          <w:iCs/>
          <w:lang w:val="ru-RU"/>
        </w:rPr>
      </w:pPr>
    </w:p>
    <w:p w:rsidR="008A2F62" w:rsidRPr="000718AF" w:rsidRDefault="008A2F62" w:rsidP="0005794F">
      <w:pPr>
        <w:spacing w:line="240" w:lineRule="auto"/>
        <w:jc w:val="center"/>
        <w:rPr>
          <w:rFonts w:ascii="Arial" w:hAnsi="Arial" w:cs="Arial"/>
          <w:b/>
          <w:bCs/>
          <w:iCs/>
          <w:lang w:val="ru-RU"/>
        </w:rPr>
      </w:pPr>
      <w:r w:rsidRPr="000718AF">
        <w:rPr>
          <w:rFonts w:ascii="Arial" w:hAnsi="Arial" w:cs="Arial"/>
          <w:b/>
          <w:bCs/>
          <w:iCs/>
          <w:lang w:val="ru-RU"/>
        </w:rPr>
        <w:t>УГОВОР</w:t>
      </w:r>
    </w:p>
    <w:p w:rsidR="00682289" w:rsidRDefault="008A2F62" w:rsidP="0005794F">
      <w:pPr>
        <w:spacing w:line="240" w:lineRule="auto"/>
        <w:jc w:val="center"/>
        <w:rPr>
          <w:rFonts w:ascii="Arial" w:hAnsi="Arial" w:cs="Arial"/>
          <w:b/>
          <w:bCs/>
          <w:iCs/>
          <w:lang w:val="ru-RU"/>
        </w:rPr>
      </w:pPr>
      <w:r w:rsidRPr="000718AF">
        <w:rPr>
          <w:rFonts w:ascii="Arial" w:hAnsi="Arial" w:cs="Arial"/>
          <w:b/>
          <w:bCs/>
          <w:iCs/>
          <w:lang w:val="ru-RU"/>
        </w:rPr>
        <w:t xml:space="preserve">О </w:t>
      </w:r>
      <w:r w:rsidR="00CC0790" w:rsidRPr="000718AF">
        <w:rPr>
          <w:rFonts w:ascii="Arial" w:hAnsi="Arial" w:cs="Arial"/>
          <w:b/>
          <w:bCs/>
          <w:iCs/>
          <w:lang w:val="ru-RU"/>
        </w:rPr>
        <w:t>НАБАВЦИ</w:t>
      </w:r>
      <w:r w:rsidR="00C21892">
        <w:rPr>
          <w:rFonts w:ascii="Arial" w:hAnsi="Arial" w:cs="Arial"/>
          <w:b/>
          <w:bCs/>
          <w:iCs/>
          <w:lang w:val="ru-RU"/>
        </w:rPr>
        <w:t xml:space="preserve"> </w:t>
      </w:r>
      <w:r w:rsidR="00133C67" w:rsidRPr="000718AF">
        <w:rPr>
          <w:rFonts w:ascii="Arial" w:hAnsi="Arial" w:cs="Arial"/>
          <w:b/>
          <w:bCs/>
          <w:iCs/>
          <w:lang w:val="ru-RU"/>
        </w:rPr>
        <w:t>ДОБАРА ЗА ПОКРЕТАЊЕ, РАЗВОЈ И УНАПРЕЂЕЊЕ</w:t>
      </w:r>
    </w:p>
    <w:p w:rsidR="008A2F62" w:rsidRPr="000718AF" w:rsidRDefault="00133C67" w:rsidP="0005794F">
      <w:pPr>
        <w:spacing w:line="240" w:lineRule="auto"/>
        <w:jc w:val="center"/>
        <w:rPr>
          <w:rFonts w:ascii="Arial" w:hAnsi="Arial" w:cs="Arial"/>
          <w:b/>
          <w:bCs/>
          <w:iCs/>
        </w:rPr>
      </w:pPr>
      <w:r w:rsidRPr="000718AF">
        <w:rPr>
          <w:rFonts w:ascii="Arial" w:hAnsi="Arial" w:cs="Arial"/>
          <w:b/>
          <w:bCs/>
          <w:iCs/>
          <w:lang w:val="ru-RU"/>
        </w:rPr>
        <w:t>ДОХОДОВНЕ АКТИВНОСТИ И</w:t>
      </w:r>
      <w:r w:rsidR="00682289">
        <w:rPr>
          <w:rFonts w:ascii="Arial" w:hAnsi="Arial" w:cs="Arial"/>
          <w:b/>
          <w:bCs/>
          <w:iCs/>
          <w:lang w:val="ru-RU"/>
        </w:rPr>
        <w:t xml:space="preserve">НТЕРНО </w:t>
      </w:r>
      <w:r w:rsidRPr="000718AF">
        <w:rPr>
          <w:rFonts w:ascii="Arial" w:hAnsi="Arial" w:cs="Arial"/>
          <w:b/>
          <w:bCs/>
          <w:iCs/>
          <w:lang w:val="ru-RU"/>
        </w:rPr>
        <w:t>Р</w:t>
      </w:r>
      <w:r w:rsidR="00682289">
        <w:rPr>
          <w:rFonts w:ascii="Arial" w:hAnsi="Arial" w:cs="Arial"/>
          <w:b/>
          <w:bCs/>
          <w:iCs/>
          <w:lang w:val="ru-RU"/>
        </w:rPr>
        <w:t xml:space="preserve">АСЕЉЕНИХ </w:t>
      </w:r>
      <w:r w:rsidRPr="000718AF">
        <w:rPr>
          <w:rFonts w:ascii="Arial" w:hAnsi="Arial" w:cs="Arial"/>
          <w:b/>
          <w:bCs/>
          <w:iCs/>
          <w:lang w:val="ru-RU"/>
        </w:rPr>
        <w:t>Л</w:t>
      </w:r>
      <w:r w:rsidR="00682289">
        <w:rPr>
          <w:rFonts w:ascii="Arial" w:hAnsi="Arial" w:cs="Arial"/>
          <w:b/>
          <w:bCs/>
          <w:iCs/>
          <w:lang w:val="ru-RU"/>
        </w:rPr>
        <w:t>ИЦА</w:t>
      </w:r>
    </w:p>
    <w:p w:rsidR="00962AD0" w:rsidRPr="000718AF" w:rsidRDefault="00962AD0" w:rsidP="000718AF">
      <w:pPr>
        <w:spacing w:line="240" w:lineRule="auto"/>
        <w:jc w:val="both"/>
        <w:rPr>
          <w:rFonts w:ascii="Arial" w:hAnsi="Arial" w:cs="Arial"/>
          <w:b/>
          <w:lang w:val="sr-Cyrl-CS"/>
        </w:rPr>
      </w:pPr>
    </w:p>
    <w:p w:rsidR="008A2F62" w:rsidRPr="000718AF" w:rsidRDefault="008A2F62" w:rsidP="000718AF">
      <w:pPr>
        <w:spacing w:line="240" w:lineRule="auto"/>
        <w:jc w:val="both"/>
        <w:rPr>
          <w:rFonts w:ascii="Arial" w:hAnsi="Arial" w:cs="Arial"/>
          <w:bCs/>
          <w:iCs/>
          <w:lang w:val="ru-RU"/>
        </w:rPr>
      </w:pPr>
      <w:r w:rsidRPr="000718AF">
        <w:rPr>
          <w:rFonts w:ascii="Arial" w:hAnsi="Arial" w:cs="Arial"/>
          <w:bCs/>
          <w:iCs/>
          <w:lang w:val="ru-RU"/>
        </w:rPr>
        <w:t xml:space="preserve">Закључен у </w:t>
      </w:r>
      <w:r w:rsidRPr="000718AF">
        <w:rPr>
          <w:rFonts w:ascii="Arial" w:hAnsi="Arial" w:cs="Arial"/>
          <w:bCs/>
          <w:iCs/>
          <w:lang w:val="sr-Cyrl-CS"/>
        </w:rPr>
        <w:t>Баточини</w:t>
      </w:r>
      <w:r w:rsidRPr="000718AF">
        <w:rPr>
          <w:rFonts w:ascii="Arial" w:hAnsi="Arial" w:cs="Arial"/>
          <w:bCs/>
          <w:iCs/>
          <w:lang w:val="ru-RU"/>
        </w:rPr>
        <w:t xml:space="preserve">, дана ___________. </w:t>
      </w:r>
      <w:r w:rsidR="00BE6A11" w:rsidRPr="000718AF">
        <w:rPr>
          <w:rFonts w:ascii="Arial" w:hAnsi="Arial" w:cs="Arial"/>
          <w:bCs/>
          <w:iCs/>
          <w:lang w:val="ru-RU"/>
        </w:rPr>
        <w:t>20</w:t>
      </w:r>
      <w:r w:rsidR="009D1B53" w:rsidRPr="000718AF">
        <w:rPr>
          <w:rFonts w:ascii="Arial" w:hAnsi="Arial" w:cs="Arial"/>
          <w:bCs/>
          <w:iCs/>
        </w:rPr>
        <w:t>20</w:t>
      </w:r>
      <w:r w:rsidRPr="000718AF">
        <w:rPr>
          <w:rFonts w:ascii="Arial" w:hAnsi="Arial" w:cs="Arial"/>
          <w:bCs/>
          <w:iCs/>
          <w:lang w:val="ru-RU"/>
        </w:rPr>
        <w:t>.године, између:</w:t>
      </w:r>
    </w:p>
    <w:p w:rsidR="008A2F62" w:rsidRPr="000718AF" w:rsidRDefault="008A2F62" w:rsidP="000718AF">
      <w:pPr>
        <w:spacing w:line="240" w:lineRule="auto"/>
        <w:jc w:val="both"/>
        <w:rPr>
          <w:rFonts w:ascii="Arial" w:hAnsi="Arial" w:cs="Arial"/>
          <w:bCs/>
          <w:iCs/>
          <w:lang w:val="ru-RU"/>
        </w:rPr>
      </w:pPr>
    </w:p>
    <w:p w:rsidR="008A2F62" w:rsidRPr="000718AF" w:rsidRDefault="00493935" w:rsidP="000718AF">
      <w:pPr>
        <w:numPr>
          <w:ilvl w:val="0"/>
          <w:numId w:val="8"/>
        </w:numPr>
        <w:spacing w:line="240" w:lineRule="auto"/>
        <w:jc w:val="both"/>
        <w:rPr>
          <w:rFonts w:ascii="Arial" w:hAnsi="Arial" w:cs="Arial"/>
          <w:iCs/>
          <w:lang w:val="sr-Cyrl-CS"/>
        </w:rPr>
      </w:pPr>
      <w:r w:rsidRPr="000718AF">
        <w:rPr>
          <w:rFonts w:ascii="Arial" w:hAnsi="Arial" w:cs="Arial"/>
          <w:b/>
          <w:iCs/>
          <w:lang w:val="sr-Cyrl-CS"/>
        </w:rPr>
        <w:t>Општинске управе</w:t>
      </w:r>
      <w:r w:rsidR="00C21892">
        <w:rPr>
          <w:rFonts w:ascii="Arial" w:hAnsi="Arial" w:cs="Arial"/>
          <w:b/>
          <w:iCs/>
          <w:lang w:val="sr-Cyrl-CS"/>
        </w:rPr>
        <w:t xml:space="preserve"> </w:t>
      </w:r>
      <w:r w:rsidR="008A2F62" w:rsidRPr="000718AF">
        <w:rPr>
          <w:rFonts w:ascii="Arial" w:hAnsi="Arial" w:cs="Arial"/>
          <w:b/>
          <w:iCs/>
          <w:lang w:val="sr-Cyrl-CS"/>
        </w:rPr>
        <w:t>општине Баточина</w:t>
      </w:r>
      <w:r w:rsidR="008A2F62" w:rsidRPr="000718AF">
        <w:rPr>
          <w:rFonts w:ascii="Arial" w:hAnsi="Arial" w:cs="Arial"/>
          <w:iCs/>
          <w:lang w:val="ru-RU"/>
        </w:rPr>
        <w:t xml:space="preserve">, са седиштем у </w:t>
      </w:r>
      <w:r w:rsidR="008A2F62" w:rsidRPr="000718AF">
        <w:rPr>
          <w:rFonts w:ascii="Arial" w:hAnsi="Arial" w:cs="Arial"/>
          <w:iCs/>
          <w:lang w:val="sr-Cyrl-CS"/>
        </w:rPr>
        <w:t>Баточини</w:t>
      </w:r>
      <w:r w:rsidR="008A2F62" w:rsidRPr="000718AF">
        <w:rPr>
          <w:rFonts w:ascii="Arial" w:hAnsi="Arial" w:cs="Arial"/>
          <w:iCs/>
          <w:lang w:val="ru-RU"/>
        </w:rPr>
        <w:t xml:space="preserve">, улица </w:t>
      </w:r>
      <w:r w:rsidR="008A2F62" w:rsidRPr="000718AF">
        <w:rPr>
          <w:rFonts w:ascii="Arial" w:hAnsi="Arial" w:cs="Arial"/>
          <w:iCs/>
          <w:lang w:val="sr-Cyrl-CS"/>
        </w:rPr>
        <w:t>Краља Петра</w:t>
      </w:r>
      <w:r w:rsidR="00C21892">
        <w:rPr>
          <w:rFonts w:ascii="Arial" w:hAnsi="Arial" w:cs="Arial"/>
          <w:iCs/>
          <w:lang w:val="sr-Cyrl-CS"/>
        </w:rPr>
        <w:t xml:space="preserve"> </w:t>
      </w:r>
      <w:r w:rsidR="008A2F62" w:rsidRPr="000718AF">
        <w:rPr>
          <w:rFonts w:ascii="Arial" w:hAnsi="Arial" w:cs="Arial"/>
          <w:iCs/>
        </w:rPr>
        <w:t>I</w:t>
      </w:r>
      <w:r w:rsidR="00BE6A11" w:rsidRPr="000718AF">
        <w:rPr>
          <w:rFonts w:ascii="Arial" w:hAnsi="Arial" w:cs="Arial"/>
          <w:iCs/>
          <w:lang w:val="sr-Cyrl-CS"/>
        </w:rPr>
        <w:t xml:space="preserve"> 32</w:t>
      </w:r>
      <w:r w:rsidR="008A2F62" w:rsidRPr="000718AF">
        <w:rPr>
          <w:rFonts w:ascii="Arial" w:hAnsi="Arial" w:cs="Arial"/>
          <w:iCs/>
          <w:lang w:val="ru-RU"/>
        </w:rPr>
        <w:t>, ПИБ</w:t>
      </w:r>
      <w:r w:rsidR="00C21892">
        <w:rPr>
          <w:rFonts w:ascii="Arial" w:hAnsi="Arial" w:cs="Arial"/>
          <w:iCs/>
          <w:lang w:val="ru-RU"/>
        </w:rPr>
        <w:t>:</w:t>
      </w:r>
      <w:r w:rsidR="008A2F62" w:rsidRPr="000718AF">
        <w:rPr>
          <w:rFonts w:ascii="Arial" w:hAnsi="Arial" w:cs="Arial"/>
          <w:iCs/>
          <w:lang w:val="ru-RU"/>
        </w:rPr>
        <w:t xml:space="preserve"> </w:t>
      </w:r>
      <w:r w:rsidRPr="000718AF">
        <w:rPr>
          <w:rFonts w:ascii="Arial" w:hAnsi="Arial" w:cs="Arial"/>
          <w:iCs/>
          <w:lang w:val="sr-Cyrl-CS"/>
        </w:rPr>
        <w:t>101220685</w:t>
      </w:r>
      <w:r w:rsidRPr="000718AF">
        <w:rPr>
          <w:rFonts w:ascii="Arial" w:hAnsi="Arial" w:cs="Arial"/>
          <w:iCs/>
          <w:lang w:val="ru-RU"/>
        </w:rPr>
        <w:t xml:space="preserve">, матични број: </w:t>
      </w:r>
      <w:r w:rsidRPr="000718AF">
        <w:rPr>
          <w:rFonts w:ascii="Arial" w:hAnsi="Arial" w:cs="Arial"/>
          <w:iCs/>
          <w:lang w:val="sr-Cyrl-CS"/>
        </w:rPr>
        <w:t>07202342</w:t>
      </w:r>
      <w:r w:rsidRPr="000718AF">
        <w:rPr>
          <w:rFonts w:ascii="Arial" w:hAnsi="Arial" w:cs="Arial"/>
          <w:iCs/>
          <w:lang w:val="ru-RU"/>
        </w:rPr>
        <w:t>,</w:t>
      </w:r>
      <w:r w:rsidR="00C21892">
        <w:rPr>
          <w:rFonts w:ascii="Arial" w:hAnsi="Arial" w:cs="Arial"/>
          <w:iCs/>
          <w:lang w:val="ru-RU"/>
        </w:rPr>
        <w:t xml:space="preserve"> </w:t>
      </w:r>
      <w:r w:rsidRPr="000718AF">
        <w:rPr>
          <w:rFonts w:ascii="Arial" w:hAnsi="Arial" w:cs="Arial"/>
          <w:iCs/>
          <w:lang w:val="ru-RU"/>
        </w:rPr>
        <w:t>број</w:t>
      </w:r>
      <w:r w:rsidR="00C21892">
        <w:rPr>
          <w:rFonts w:ascii="Arial" w:hAnsi="Arial" w:cs="Arial"/>
          <w:iCs/>
          <w:lang w:val="ru-RU"/>
        </w:rPr>
        <w:t xml:space="preserve"> </w:t>
      </w:r>
      <w:r w:rsidRPr="000718AF">
        <w:rPr>
          <w:rFonts w:ascii="Arial" w:hAnsi="Arial" w:cs="Arial"/>
          <w:iCs/>
          <w:lang w:val="ru-RU"/>
        </w:rPr>
        <w:t xml:space="preserve">рачуна: </w:t>
      </w:r>
      <w:r w:rsidRPr="000718AF">
        <w:rPr>
          <w:rFonts w:ascii="Arial" w:hAnsi="Arial" w:cs="Arial"/>
          <w:iCs/>
          <w:lang w:val="sr-Cyrl-CS"/>
        </w:rPr>
        <w:t>840-32640-81 код Управе за Трезор,</w:t>
      </w:r>
      <w:r w:rsidRPr="000718AF">
        <w:rPr>
          <w:rFonts w:ascii="Arial" w:hAnsi="Arial" w:cs="Arial"/>
          <w:iCs/>
          <w:lang w:val="ru-RU"/>
        </w:rPr>
        <w:t xml:space="preserve"> кој</w:t>
      </w:r>
      <w:r w:rsidRPr="000718AF">
        <w:rPr>
          <w:rFonts w:ascii="Arial" w:hAnsi="Arial" w:cs="Arial"/>
          <w:iCs/>
          <w:lang w:val="sr-Cyrl-CS"/>
        </w:rPr>
        <w:t>у</w:t>
      </w:r>
      <w:r w:rsidRPr="000718AF">
        <w:rPr>
          <w:rFonts w:ascii="Arial" w:hAnsi="Arial" w:cs="Arial"/>
          <w:iCs/>
          <w:lang w:val="ru-RU"/>
        </w:rPr>
        <w:t xml:space="preserve"> заступа  начелни</w:t>
      </w:r>
      <w:r w:rsidR="009D1B53" w:rsidRPr="000718AF">
        <w:rPr>
          <w:rFonts w:ascii="Arial" w:hAnsi="Arial" w:cs="Arial"/>
          <w:iCs/>
        </w:rPr>
        <w:t>ца</w:t>
      </w:r>
      <w:r w:rsidR="00C21892">
        <w:rPr>
          <w:rFonts w:ascii="Arial" w:hAnsi="Arial" w:cs="Arial"/>
          <w:iCs/>
          <w:lang/>
        </w:rPr>
        <w:t xml:space="preserve"> </w:t>
      </w:r>
      <w:r w:rsidR="009D1B53" w:rsidRPr="000718AF">
        <w:rPr>
          <w:rFonts w:ascii="Arial" w:hAnsi="Arial" w:cs="Arial"/>
          <w:iCs/>
          <w:lang w:val="sr-Cyrl-CS"/>
        </w:rPr>
        <w:t>Нина Јевтић</w:t>
      </w:r>
      <w:r w:rsidR="00DA6DF0" w:rsidRPr="000718AF">
        <w:rPr>
          <w:rFonts w:ascii="Arial" w:hAnsi="Arial" w:cs="Arial"/>
          <w:bCs/>
          <w:iCs/>
          <w:lang w:val="ru-RU"/>
        </w:rPr>
        <w:t xml:space="preserve"> (</w:t>
      </w:r>
      <w:r w:rsidRPr="000718AF">
        <w:rPr>
          <w:rFonts w:ascii="Arial" w:hAnsi="Arial" w:cs="Arial"/>
          <w:bCs/>
          <w:iCs/>
          <w:lang w:val="ru-RU"/>
        </w:rPr>
        <w:t>у даљем тексту</w:t>
      </w:r>
      <w:r w:rsidR="00C21892">
        <w:rPr>
          <w:rFonts w:ascii="Arial" w:hAnsi="Arial" w:cs="Arial"/>
          <w:bCs/>
          <w:iCs/>
          <w:lang w:val="ru-RU"/>
        </w:rPr>
        <w:t>:</w:t>
      </w:r>
      <w:r w:rsidRPr="000718AF">
        <w:rPr>
          <w:rFonts w:ascii="Arial" w:hAnsi="Arial" w:cs="Arial"/>
          <w:bCs/>
          <w:iCs/>
          <w:lang w:val="ru-RU"/>
        </w:rPr>
        <w:t xml:space="preserve"> </w:t>
      </w:r>
      <w:r w:rsidR="00C21892">
        <w:rPr>
          <w:rFonts w:ascii="Arial" w:hAnsi="Arial" w:cs="Arial"/>
          <w:bCs/>
          <w:iCs/>
          <w:lang w:val="ru-RU"/>
        </w:rPr>
        <w:t>«</w:t>
      </w:r>
      <w:r w:rsidRPr="000718AF">
        <w:rPr>
          <w:rFonts w:ascii="Arial" w:hAnsi="Arial" w:cs="Arial"/>
          <w:bCs/>
          <w:iCs/>
          <w:lang w:val="ru-RU"/>
        </w:rPr>
        <w:t>Наручилац</w:t>
      </w:r>
      <w:r w:rsidR="00C21892">
        <w:rPr>
          <w:rFonts w:ascii="Arial" w:hAnsi="Arial" w:cs="Arial"/>
          <w:bCs/>
          <w:iCs/>
          <w:lang w:val="ru-RU"/>
        </w:rPr>
        <w:t>»</w:t>
      </w:r>
      <w:r w:rsidRPr="000718AF">
        <w:rPr>
          <w:rFonts w:ascii="Arial" w:hAnsi="Arial" w:cs="Arial"/>
          <w:bCs/>
          <w:iCs/>
          <w:lang w:val="ru-RU"/>
        </w:rPr>
        <w:t>)</w:t>
      </w:r>
    </w:p>
    <w:p w:rsidR="000718AF" w:rsidRPr="000718AF" w:rsidRDefault="000718AF" w:rsidP="000718AF">
      <w:pPr>
        <w:spacing w:line="240" w:lineRule="auto"/>
        <w:ind w:left="720"/>
        <w:jc w:val="both"/>
        <w:rPr>
          <w:rFonts w:ascii="Arial" w:hAnsi="Arial" w:cs="Arial"/>
          <w:iCs/>
          <w:lang w:val="sr-Cyrl-CS"/>
        </w:rPr>
      </w:pPr>
    </w:p>
    <w:p w:rsidR="008A2F62" w:rsidRPr="000718AF" w:rsidRDefault="008A2F62" w:rsidP="000718AF">
      <w:pPr>
        <w:spacing w:line="240" w:lineRule="auto"/>
        <w:jc w:val="both"/>
        <w:rPr>
          <w:rFonts w:ascii="Arial" w:hAnsi="Arial" w:cs="Arial"/>
          <w:bCs/>
          <w:iCs/>
          <w:lang w:val="sr-Cyrl-CS"/>
        </w:rPr>
      </w:pPr>
      <w:r w:rsidRPr="000718AF">
        <w:rPr>
          <w:rFonts w:ascii="Arial" w:hAnsi="Arial" w:cs="Arial"/>
          <w:bCs/>
          <w:iCs/>
        </w:rPr>
        <w:t xml:space="preserve">и </w:t>
      </w:r>
    </w:p>
    <w:p w:rsidR="008A2F62" w:rsidRPr="000718AF" w:rsidRDefault="008A2F62" w:rsidP="000718AF">
      <w:pPr>
        <w:spacing w:line="240" w:lineRule="auto"/>
        <w:jc w:val="both"/>
        <w:rPr>
          <w:rFonts w:ascii="Arial" w:hAnsi="Arial" w:cs="Arial"/>
          <w:bCs/>
          <w:iCs/>
          <w:lang w:val="ru-RU"/>
        </w:rPr>
      </w:pPr>
    </w:p>
    <w:p w:rsidR="009D1B53" w:rsidRPr="000718AF" w:rsidRDefault="009D1B53" w:rsidP="000718AF">
      <w:pPr>
        <w:pStyle w:val="ListParagraph"/>
        <w:numPr>
          <w:ilvl w:val="0"/>
          <w:numId w:val="8"/>
        </w:numPr>
        <w:spacing w:line="240" w:lineRule="auto"/>
        <w:jc w:val="both"/>
        <w:rPr>
          <w:rFonts w:ascii="Arial" w:hAnsi="Arial" w:cs="Arial"/>
          <w:bCs/>
          <w:iCs/>
          <w:lang w:val="ru-RU"/>
        </w:rPr>
      </w:pPr>
      <w:r w:rsidRPr="000718AF">
        <w:rPr>
          <w:rFonts w:ascii="Arial" w:hAnsi="Arial" w:cs="Arial"/>
          <w:bCs/>
          <w:iCs/>
          <w:lang w:val="ru-RU"/>
        </w:rPr>
        <w:t>___________________________________________________________</w:t>
      </w:r>
      <w:r w:rsidR="00C21892">
        <w:rPr>
          <w:rFonts w:ascii="Arial" w:hAnsi="Arial" w:cs="Arial"/>
          <w:bCs/>
          <w:iCs/>
          <w:lang w:val="ru-RU"/>
        </w:rPr>
        <w:t>_____</w:t>
      </w:r>
      <w:r w:rsidRPr="000718AF">
        <w:rPr>
          <w:rFonts w:ascii="Arial" w:hAnsi="Arial" w:cs="Arial"/>
          <w:bCs/>
          <w:iCs/>
          <w:lang w:val="ru-RU"/>
        </w:rPr>
        <w:t xml:space="preserve">__, </w:t>
      </w:r>
    </w:p>
    <w:p w:rsidR="009D1B53" w:rsidRPr="00C21892" w:rsidRDefault="009D1B53" w:rsidP="00C21892">
      <w:pPr>
        <w:pStyle w:val="ListParagraph"/>
        <w:spacing w:line="240" w:lineRule="auto"/>
        <w:jc w:val="both"/>
        <w:rPr>
          <w:rFonts w:ascii="Arial" w:hAnsi="Arial" w:cs="Arial"/>
          <w:bCs/>
          <w:iCs/>
          <w:lang w:val="ru-RU"/>
        </w:rPr>
      </w:pPr>
      <w:r w:rsidRPr="000718AF">
        <w:rPr>
          <w:rFonts w:ascii="Arial" w:hAnsi="Arial" w:cs="Arial"/>
          <w:bCs/>
          <w:iCs/>
          <w:lang w:val="ru-RU"/>
        </w:rPr>
        <w:t>адреса:____</w:t>
      </w:r>
      <w:r w:rsidR="00C21892">
        <w:rPr>
          <w:rFonts w:ascii="Arial" w:hAnsi="Arial" w:cs="Arial"/>
          <w:bCs/>
          <w:iCs/>
          <w:lang w:val="ru-RU"/>
        </w:rPr>
        <w:t xml:space="preserve">_____________________________, </w:t>
      </w:r>
      <w:r w:rsidRPr="000718AF">
        <w:rPr>
          <w:rFonts w:ascii="Arial" w:hAnsi="Arial" w:cs="Arial"/>
          <w:bCs/>
          <w:iCs/>
          <w:lang w:val="ru-RU"/>
        </w:rPr>
        <w:t>ПИБ:___________</w:t>
      </w:r>
      <w:r w:rsidR="00C21892">
        <w:rPr>
          <w:rFonts w:ascii="Arial" w:hAnsi="Arial" w:cs="Arial"/>
          <w:bCs/>
          <w:iCs/>
          <w:lang w:val="ru-RU"/>
        </w:rPr>
        <w:t>___</w:t>
      </w:r>
      <w:r w:rsidRPr="000718AF">
        <w:rPr>
          <w:rFonts w:ascii="Arial" w:hAnsi="Arial" w:cs="Arial"/>
          <w:bCs/>
          <w:iCs/>
          <w:lang w:val="ru-RU"/>
        </w:rPr>
        <w:t>___, матични број: _____________, број рачуна: ______________________________ код _________________________ банке</w:t>
      </w:r>
      <w:r w:rsidR="00C21892">
        <w:rPr>
          <w:rFonts w:ascii="Arial" w:hAnsi="Arial" w:cs="Arial"/>
          <w:bCs/>
          <w:iCs/>
          <w:lang w:val="ru-RU"/>
        </w:rPr>
        <w:t xml:space="preserve">, </w:t>
      </w:r>
      <w:r w:rsidRPr="00C21892">
        <w:rPr>
          <w:rFonts w:ascii="Arial" w:hAnsi="Arial" w:cs="Arial"/>
          <w:bCs/>
          <w:iCs/>
          <w:lang w:val="ru-RU"/>
        </w:rPr>
        <w:t>чији је заступник ___</w:t>
      </w:r>
      <w:r w:rsidR="00C21892" w:rsidRPr="00C21892">
        <w:rPr>
          <w:rFonts w:ascii="Arial" w:hAnsi="Arial" w:cs="Arial"/>
          <w:bCs/>
          <w:iCs/>
          <w:lang w:val="ru-RU"/>
        </w:rPr>
        <w:t>_____________________________ (</w:t>
      </w:r>
      <w:r w:rsidRPr="00C21892">
        <w:rPr>
          <w:rFonts w:ascii="Arial" w:hAnsi="Arial" w:cs="Arial"/>
          <w:bCs/>
          <w:iCs/>
          <w:lang w:val="ru-RU"/>
        </w:rPr>
        <w:t>у даљем тексту: «Испоручилац»)</w:t>
      </w:r>
    </w:p>
    <w:p w:rsidR="009D1B53" w:rsidRPr="000718AF" w:rsidRDefault="009D1B53" w:rsidP="000718AF">
      <w:pPr>
        <w:pStyle w:val="ListParagraph"/>
        <w:spacing w:line="240" w:lineRule="auto"/>
        <w:jc w:val="both"/>
        <w:rPr>
          <w:rFonts w:ascii="Arial" w:hAnsi="Arial" w:cs="Arial"/>
          <w:bCs/>
          <w:iCs/>
          <w:lang w:val="ru-RU"/>
        </w:rPr>
      </w:pPr>
    </w:p>
    <w:p w:rsidR="009D1B53" w:rsidRPr="000718AF" w:rsidRDefault="009D1B53" w:rsidP="000718AF">
      <w:pPr>
        <w:pStyle w:val="ListParagraph"/>
        <w:spacing w:line="240" w:lineRule="auto"/>
        <w:jc w:val="both"/>
        <w:rPr>
          <w:rFonts w:ascii="Arial" w:hAnsi="Arial" w:cs="Arial"/>
          <w:bCs/>
          <w:i/>
          <w:iCs/>
          <w:lang w:val="ru-RU"/>
        </w:rPr>
      </w:pPr>
      <w:r w:rsidRPr="000718AF">
        <w:rPr>
          <w:rFonts w:ascii="Arial" w:hAnsi="Arial" w:cs="Arial"/>
          <w:bCs/>
          <w:i/>
          <w:iCs/>
          <w:lang w:val="ru-RU"/>
        </w:rPr>
        <w:t>или</w:t>
      </w:r>
    </w:p>
    <w:p w:rsidR="009D1B53" w:rsidRPr="000718AF" w:rsidRDefault="009D1B53" w:rsidP="000718AF">
      <w:pPr>
        <w:spacing w:line="240" w:lineRule="auto"/>
        <w:ind w:left="360"/>
        <w:jc w:val="both"/>
        <w:rPr>
          <w:rFonts w:ascii="Arial" w:hAnsi="Arial" w:cs="Arial"/>
          <w:bCs/>
          <w:iCs/>
          <w:lang w:val="ru-RU"/>
        </w:rPr>
      </w:pPr>
    </w:p>
    <w:p w:rsidR="009D1B53" w:rsidRPr="000718AF" w:rsidRDefault="009D1B53" w:rsidP="000718AF">
      <w:pPr>
        <w:spacing w:line="240" w:lineRule="auto"/>
        <w:ind w:left="720"/>
        <w:jc w:val="both"/>
        <w:rPr>
          <w:rFonts w:ascii="Arial" w:hAnsi="Arial" w:cs="Arial"/>
          <w:bCs/>
          <w:iCs/>
          <w:lang w:val="ru-RU"/>
        </w:rPr>
      </w:pPr>
      <w:r w:rsidRPr="000718AF">
        <w:rPr>
          <w:rFonts w:ascii="Arial" w:hAnsi="Arial" w:cs="Arial"/>
          <w:lang w:val="ru-RU"/>
        </w:rPr>
        <w:t>Носилац посла ________________________________________________</w:t>
      </w:r>
      <w:r w:rsidR="00F85A99" w:rsidRPr="000718AF">
        <w:rPr>
          <w:rFonts w:ascii="Arial" w:hAnsi="Arial" w:cs="Arial"/>
          <w:lang w:val="ru-RU"/>
        </w:rPr>
        <w:t>____</w:t>
      </w:r>
      <w:r w:rsidRPr="000718AF">
        <w:rPr>
          <w:rFonts w:ascii="Arial" w:hAnsi="Arial" w:cs="Arial"/>
          <w:lang w:val="ru-RU"/>
        </w:rPr>
        <w:t>_</w:t>
      </w:r>
    </w:p>
    <w:p w:rsidR="009D1B53" w:rsidRPr="000718AF" w:rsidRDefault="009D1B53" w:rsidP="000718AF">
      <w:pPr>
        <w:spacing w:line="240" w:lineRule="auto"/>
        <w:ind w:left="4248" w:firstLine="708"/>
        <w:rPr>
          <w:rFonts w:ascii="Arial" w:hAnsi="Arial" w:cs="Arial"/>
          <w:lang w:val="ru-RU"/>
        </w:rPr>
      </w:pPr>
      <w:r w:rsidRPr="000718AF">
        <w:rPr>
          <w:rFonts w:ascii="Arial" w:hAnsi="Arial" w:cs="Arial"/>
          <w:i/>
          <w:iCs/>
        </w:rPr>
        <w:t>назив носиоца посла</w:t>
      </w:r>
    </w:p>
    <w:p w:rsidR="009D1B53" w:rsidRPr="000718AF" w:rsidRDefault="00C21892" w:rsidP="000718AF">
      <w:pPr>
        <w:spacing w:line="240" w:lineRule="auto"/>
        <w:ind w:left="720"/>
        <w:jc w:val="both"/>
        <w:rPr>
          <w:rFonts w:ascii="Arial" w:hAnsi="Arial" w:cs="Arial"/>
          <w:lang w:val="ru-RU"/>
        </w:rPr>
      </w:pPr>
      <w:r>
        <w:rPr>
          <w:rFonts w:ascii="Arial" w:hAnsi="Arial" w:cs="Arial"/>
          <w:bCs/>
          <w:iCs/>
          <w:lang w:val="ru-RU"/>
        </w:rPr>
        <w:t>адреса:__</w:t>
      </w:r>
      <w:r w:rsidR="009D1B53" w:rsidRPr="000718AF">
        <w:rPr>
          <w:rFonts w:ascii="Arial" w:hAnsi="Arial" w:cs="Arial"/>
          <w:bCs/>
          <w:iCs/>
          <w:lang w:val="ru-RU"/>
        </w:rPr>
        <w:t>_</w:t>
      </w:r>
      <w:r w:rsidR="00F85A99" w:rsidRPr="000718AF">
        <w:rPr>
          <w:rFonts w:ascii="Arial" w:hAnsi="Arial" w:cs="Arial"/>
          <w:bCs/>
          <w:iCs/>
          <w:lang w:val="ru-RU"/>
        </w:rPr>
        <w:t xml:space="preserve">______________________________, </w:t>
      </w:r>
      <w:r w:rsidR="009D1B53" w:rsidRPr="000718AF">
        <w:rPr>
          <w:rFonts w:ascii="Arial" w:hAnsi="Arial" w:cs="Arial"/>
          <w:bCs/>
          <w:iCs/>
          <w:lang w:val="ru-RU"/>
        </w:rPr>
        <w:t>ПИБ:______________</w:t>
      </w:r>
      <w:r w:rsidR="00F85A99" w:rsidRPr="000718AF">
        <w:rPr>
          <w:rFonts w:ascii="Arial" w:hAnsi="Arial" w:cs="Arial"/>
          <w:bCs/>
          <w:iCs/>
          <w:lang w:val="ru-RU"/>
        </w:rPr>
        <w:t>___</w:t>
      </w:r>
      <w:r w:rsidR="009D1B53" w:rsidRPr="000718AF">
        <w:rPr>
          <w:rFonts w:ascii="Arial" w:hAnsi="Arial" w:cs="Arial"/>
          <w:bCs/>
          <w:iCs/>
          <w:lang w:val="ru-RU"/>
        </w:rPr>
        <w:t>,</w:t>
      </w:r>
      <w:r>
        <w:rPr>
          <w:rFonts w:ascii="Arial" w:hAnsi="Arial" w:cs="Arial"/>
          <w:bCs/>
          <w:iCs/>
          <w:lang w:val="ru-RU"/>
        </w:rPr>
        <w:t xml:space="preserve"> </w:t>
      </w:r>
      <w:r w:rsidR="009D1B53" w:rsidRPr="000718AF">
        <w:rPr>
          <w:rFonts w:ascii="Arial" w:hAnsi="Arial" w:cs="Arial"/>
          <w:bCs/>
          <w:iCs/>
          <w:lang w:val="ru-RU"/>
        </w:rPr>
        <w:t xml:space="preserve">матични број: </w:t>
      </w:r>
      <w:r>
        <w:rPr>
          <w:rFonts w:ascii="Arial" w:hAnsi="Arial" w:cs="Arial"/>
          <w:bCs/>
          <w:iCs/>
          <w:lang w:val="ru-RU"/>
        </w:rPr>
        <w:t>___</w:t>
      </w:r>
      <w:r w:rsidR="009D1B53" w:rsidRPr="000718AF">
        <w:rPr>
          <w:rFonts w:ascii="Arial" w:hAnsi="Arial" w:cs="Arial"/>
          <w:bCs/>
          <w:iCs/>
          <w:lang w:val="ru-RU"/>
        </w:rPr>
        <w:t>_____________, број рачуна: _______________________________ код ________________________ банке</w:t>
      </w:r>
      <w:r w:rsidR="009D1B53" w:rsidRPr="000718AF">
        <w:rPr>
          <w:rFonts w:ascii="Arial" w:hAnsi="Arial" w:cs="Arial"/>
          <w:lang w:val="ru-RU"/>
        </w:rPr>
        <w:t xml:space="preserve"> кога заступа_______________________________________ (у даљем тексту: «</w:t>
      </w:r>
      <w:r w:rsidR="009D1B53" w:rsidRPr="000718AF">
        <w:rPr>
          <w:rFonts w:ascii="Arial" w:hAnsi="Arial" w:cs="Arial"/>
          <w:bCs/>
          <w:iCs/>
          <w:lang w:val="ru-RU"/>
        </w:rPr>
        <w:t>Испоручилац»</w:t>
      </w:r>
      <w:r w:rsidR="009D1B53" w:rsidRPr="000718AF">
        <w:rPr>
          <w:rFonts w:ascii="Arial" w:hAnsi="Arial" w:cs="Arial"/>
          <w:lang w:val="ru-RU"/>
        </w:rPr>
        <w:t xml:space="preserve">) </w:t>
      </w:r>
    </w:p>
    <w:p w:rsidR="00F85A99" w:rsidRPr="000718AF" w:rsidRDefault="00F85A99" w:rsidP="000718AF">
      <w:pPr>
        <w:spacing w:line="240" w:lineRule="auto"/>
        <w:ind w:left="720"/>
        <w:jc w:val="both"/>
        <w:rPr>
          <w:rFonts w:ascii="Arial" w:hAnsi="Arial" w:cs="Arial"/>
          <w:lang w:val="ru-RU"/>
        </w:rPr>
      </w:pPr>
    </w:p>
    <w:p w:rsidR="009D1B53" w:rsidRPr="000718AF" w:rsidRDefault="009D1B53" w:rsidP="000718AF">
      <w:pPr>
        <w:spacing w:line="240" w:lineRule="auto"/>
        <w:ind w:left="720"/>
        <w:jc w:val="both"/>
        <w:rPr>
          <w:rFonts w:ascii="Arial" w:hAnsi="Arial" w:cs="Arial"/>
          <w:bCs/>
          <w:iCs/>
          <w:lang w:val="ru-RU"/>
        </w:rPr>
      </w:pPr>
      <w:r w:rsidRPr="000718AF">
        <w:rPr>
          <w:rFonts w:ascii="Arial" w:hAnsi="Arial" w:cs="Arial"/>
          <w:lang w:val="ru-RU"/>
        </w:rPr>
        <w:t>са члановима групе:</w:t>
      </w:r>
    </w:p>
    <w:p w:rsidR="009D1B53" w:rsidRPr="000718AF" w:rsidRDefault="009D1B53" w:rsidP="000718AF">
      <w:pPr>
        <w:spacing w:line="240" w:lineRule="auto"/>
        <w:ind w:left="360"/>
        <w:rPr>
          <w:rFonts w:ascii="Arial" w:hAnsi="Arial" w:cs="Arial"/>
          <w:lang w:val="ru-RU"/>
        </w:rPr>
      </w:pPr>
    </w:p>
    <w:p w:rsidR="009D1B53" w:rsidRPr="000718AF" w:rsidRDefault="009D1B53" w:rsidP="000718AF">
      <w:pPr>
        <w:spacing w:line="240" w:lineRule="auto"/>
        <w:ind w:left="360" w:firstLine="360"/>
        <w:rPr>
          <w:rFonts w:ascii="Arial" w:hAnsi="Arial" w:cs="Arial"/>
          <w:lang w:val="ru-RU"/>
        </w:rPr>
      </w:pPr>
      <w:r w:rsidRPr="000718AF">
        <w:rPr>
          <w:rFonts w:ascii="Arial" w:hAnsi="Arial" w:cs="Arial"/>
          <w:lang w:val="ru-RU"/>
        </w:rPr>
        <w:t>_________________________________________</w:t>
      </w:r>
      <w:r w:rsidR="00F85A99" w:rsidRPr="000718AF">
        <w:rPr>
          <w:rFonts w:ascii="Arial" w:hAnsi="Arial" w:cs="Arial"/>
          <w:lang w:val="ru-RU"/>
        </w:rPr>
        <w:t>______</w:t>
      </w:r>
      <w:r w:rsidRPr="000718AF">
        <w:rPr>
          <w:rFonts w:ascii="Arial" w:hAnsi="Arial" w:cs="Arial"/>
          <w:lang w:val="ru-RU"/>
        </w:rPr>
        <w:t xml:space="preserve">___________________, </w:t>
      </w:r>
    </w:p>
    <w:p w:rsidR="009D1B53" w:rsidRPr="000718AF" w:rsidRDefault="009D1B53" w:rsidP="000718AF">
      <w:pPr>
        <w:spacing w:line="240" w:lineRule="auto"/>
        <w:ind w:left="2832" w:firstLine="708"/>
        <w:rPr>
          <w:rFonts w:ascii="Arial" w:hAnsi="Arial" w:cs="Arial"/>
          <w:lang w:val="ru-RU"/>
        </w:rPr>
      </w:pPr>
      <w:r w:rsidRPr="000718AF">
        <w:rPr>
          <w:rFonts w:ascii="Arial" w:hAnsi="Arial" w:cs="Arial"/>
          <w:i/>
          <w:iCs/>
        </w:rPr>
        <w:t>назив члана групе</w:t>
      </w:r>
    </w:p>
    <w:p w:rsidR="009D1B53" w:rsidRPr="000718AF" w:rsidRDefault="009D1B53" w:rsidP="000718AF">
      <w:pPr>
        <w:spacing w:line="240" w:lineRule="auto"/>
        <w:ind w:left="708" w:firstLine="12"/>
        <w:rPr>
          <w:rFonts w:ascii="Arial" w:hAnsi="Arial" w:cs="Arial"/>
          <w:bCs/>
          <w:iCs/>
          <w:lang w:val="ru-RU"/>
        </w:rPr>
      </w:pPr>
      <w:r w:rsidRPr="000718AF">
        <w:rPr>
          <w:rFonts w:ascii="Arial" w:hAnsi="Arial" w:cs="Arial"/>
          <w:lang w:val="ru-RU"/>
        </w:rPr>
        <w:t>адреса:</w:t>
      </w:r>
      <w:r w:rsidRPr="000718AF">
        <w:rPr>
          <w:rFonts w:ascii="Arial" w:hAnsi="Arial" w:cs="Arial"/>
          <w:bCs/>
          <w:iCs/>
          <w:lang w:val="ru-RU"/>
        </w:rPr>
        <w:t>_________</w:t>
      </w:r>
      <w:r w:rsidR="00C21892">
        <w:rPr>
          <w:rFonts w:ascii="Arial" w:hAnsi="Arial" w:cs="Arial"/>
          <w:bCs/>
          <w:iCs/>
          <w:lang w:val="ru-RU"/>
        </w:rPr>
        <w:t>__________</w:t>
      </w:r>
      <w:r w:rsidR="00F85A99" w:rsidRPr="000718AF">
        <w:rPr>
          <w:rFonts w:ascii="Arial" w:hAnsi="Arial" w:cs="Arial"/>
          <w:bCs/>
          <w:iCs/>
          <w:lang w:val="ru-RU"/>
        </w:rPr>
        <w:t>_________</w:t>
      </w:r>
      <w:r w:rsidRPr="000718AF">
        <w:rPr>
          <w:rFonts w:ascii="Arial" w:hAnsi="Arial" w:cs="Arial"/>
          <w:bCs/>
          <w:iCs/>
          <w:lang w:val="ru-RU"/>
        </w:rPr>
        <w:t>__,</w:t>
      </w:r>
      <w:r w:rsidR="00F85A99" w:rsidRPr="000718AF">
        <w:rPr>
          <w:rFonts w:ascii="Arial" w:hAnsi="Arial" w:cs="Arial"/>
          <w:bCs/>
          <w:iCs/>
          <w:lang w:val="ru-RU"/>
        </w:rPr>
        <w:t xml:space="preserve"> ПИБ:_________</w:t>
      </w:r>
      <w:r w:rsidRPr="000718AF">
        <w:rPr>
          <w:rFonts w:ascii="Arial" w:hAnsi="Arial" w:cs="Arial"/>
          <w:bCs/>
          <w:iCs/>
          <w:lang w:val="ru-RU"/>
        </w:rPr>
        <w:t>___</w:t>
      </w:r>
      <w:r w:rsidR="00F85A99" w:rsidRPr="000718AF">
        <w:rPr>
          <w:rFonts w:ascii="Arial" w:hAnsi="Arial" w:cs="Arial"/>
          <w:bCs/>
          <w:iCs/>
          <w:lang w:val="ru-RU"/>
        </w:rPr>
        <w:t>_______</w:t>
      </w:r>
      <w:r w:rsidRPr="000718AF">
        <w:rPr>
          <w:rFonts w:ascii="Arial" w:hAnsi="Arial" w:cs="Arial"/>
          <w:bCs/>
          <w:iCs/>
          <w:lang w:val="ru-RU"/>
        </w:rPr>
        <w:t>_,</w:t>
      </w:r>
      <w:r w:rsidR="00C21892">
        <w:rPr>
          <w:rFonts w:ascii="Arial" w:hAnsi="Arial" w:cs="Arial"/>
          <w:bCs/>
          <w:iCs/>
          <w:lang w:val="ru-RU"/>
        </w:rPr>
        <w:t xml:space="preserve"> </w:t>
      </w:r>
      <w:r w:rsidRPr="000718AF">
        <w:rPr>
          <w:rFonts w:ascii="Arial" w:hAnsi="Arial" w:cs="Arial"/>
          <w:bCs/>
          <w:iCs/>
          <w:lang w:val="ru-RU"/>
        </w:rPr>
        <w:t xml:space="preserve">матични број: _____________, </w:t>
      </w:r>
      <w:r w:rsidRPr="000718AF">
        <w:rPr>
          <w:rFonts w:ascii="Arial" w:hAnsi="Arial" w:cs="Arial"/>
          <w:lang w:val="ru-RU"/>
        </w:rPr>
        <w:t>и</w:t>
      </w:r>
    </w:p>
    <w:p w:rsidR="009D1B53" w:rsidRPr="00C21892" w:rsidRDefault="009D1B53" w:rsidP="00C21892">
      <w:pPr>
        <w:spacing w:line="240" w:lineRule="auto"/>
        <w:rPr>
          <w:rFonts w:ascii="Arial" w:hAnsi="Arial" w:cs="Arial"/>
          <w:i/>
          <w:iCs/>
          <w:lang/>
        </w:rPr>
      </w:pPr>
    </w:p>
    <w:p w:rsidR="009D1B53" w:rsidRPr="000718AF" w:rsidRDefault="009D1B53" w:rsidP="000718AF">
      <w:pPr>
        <w:spacing w:line="240" w:lineRule="auto"/>
        <w:ind w:left="360" w:firstLine="360"/>
        <w:rPr>
          <w:rFonts w:ascii="Arial" w:hAnsi="Arial" w:cs="Arial"/>
          <w:lang w:val="ru-RU"/>
        </w:rPr>
      </w:pPr>
      <w:r w:rsidRPr="000718AF">
        <w:rPr>
          <w:rFonts w:ascii="Arial" w:hAnsi="Arial" w:cs="Arial"/>
          <w:lang w:val="ru-RU"/>
        </w:rPr>
        <w:t>__________________________________</w:t>
      </w:r>
      <w:r w:rsidR="00F85A99" w:rsidRPr="000718AF">
        <w:rPr>
          <w:rFonts w:ascii="Arial" w:hAnsi="Arial" w:cs="Arial"/>
          <w:lang w:val="ru-RU"/>
        </w:rPr>
        <w:t>______</w:t>
      </w:r>
      <w:r w:rsidRPr="000718AF">
        <w:rPr>
          <w:rFonts w:ascii="Arial" w:hAnsi="Arial" w:cs="Arial"/>
          <w:lang w:val="ru-RU"/>
        </w:rPr>
        <w:t xml:space="preserve">__________________________, </w:t>
      </w:r>
    </w:p>
    <w:p w:rsidR="009D1B53" w:rsidRPr="000718AF" w:rsidRDefault="009D1B53" w:rsidP="000718AF">
      <w:pPr>
        <w:spacing w:line="240" w:lineRule="auto"/>
        <w:ind w:left="720"/>
        <w:jc w:val="center"/>
        <w:rPr>
          <w:rFonts w:ascii="Arial" w:hAnsi="Arial" w:cs="Arial"/>
          <w:lang w:val="ru-RU"/>
        </w:rPr>
      </w:pPr>
      <w:r w:rsidRPr="000718AF">
        <w:rPr>
          <w:rFonts w:ascii="Arial" w:hAnsi="Arial" w:cs="Arial"/>
          <w:i/>
          <w:iCs/>
        </w:rPr>
        <w:t>назив члана групе</w:t>
      </w:r>
    </w:p>
    <w:p w:rsidR="009D1B53" w:rsidRPr="000718AF" w:rsidRDefault="009D1B53" w:rsidP="000718AF">
      <w:pPr>
        <w:spacing w:line="240" w:lineRule="auto"/>
        <w:ind w:left="708" w:firstLine="12"/>
        <w:rPr>
          <w:rFonts w:ascii="Arial" w:hAnsi="Arial" w:cs="Arial"/>
          <w:bCs/>
          <w:iCs/>
          <w:lang w:val="ru-RU"/>
        </w:rPr>
      </w:pPr>
      <w:r w:rsidRPr="000718AF">
        <w:rPr>
          <w:rFonts w:ascii="Arial" w:hAnsi="Arial" w:cs="Arial"/>
          <w:lang w:val="ru-RU"/>
        </w:rPr>
        <w:t>адреса:</w:t>
      </w:r>
      <w:r w:rsidRPr="000718AF">
        <w:rPr>
          <w:rFonts w:ascii="Arial" w:hAnsi="Arial" w:cs="Arial"/>
          <w:bCs/>
          <w:iCs/>
          <w:lang w:val="ru-RU"/>
        </w:rPr>
        <w:t>_____________________________</w:t>
      </w:r>
      <w:r w:rsidR="00F85A99" w:rsidRPr="000718AF">
        <w:rPr>
          <w:rFonts w:ascii="Arial" w:hAnsi="Arial" w:cs="Arial"/>
          <w:bCs/>
          <w:iCs/>
          <w:lang w:val="ru-RU"/>
        </w:rPr>
        <w:t>___</w:t>
      </w:r>
      <w:r w:rsidRPr="000718AF">
        <w:rPr>
          <w:rFonts w:ascii="Arial" w:hAnsi="Arial" w:cs="Arial"/>
          <w:bCs/>
          <w:iCs/>
          <w:lang w:val="ru-RU"/>
        </w:rPr>
        <w:t>_____,</w:t>
      </w:r>
      <w:r w:rsidR="00C21892">
        <w:rPr>
          <w:rFonts w:ascii="Arial" w:hAnsi="Arial" w:cs="Arial"/>
          <w:bCs/>
          <w:iCs/>
          <w:lang w:val="ru-RU"/>
        </w:rPr>
        <w:t xml:space="preserve"> </w:t>
      </w:r>
      <w:r w:rsidRPr="000718AF">
        <w:rPr>
          <w:rFonts w:ascii="Arial" w:hAnsi="Arial" w:cs="Arial"/>
          <w:bCs/>
          <w:iCs/>
          <w:lang w:val="ru-RU"/>
        </w:rPr>
        <w:t>ПИБ:________</w:t>
      </w:r>
      <w:r w:rsidR="00F85A99" w:rsidRPr="000718AF">
        <w:rPr>
          <w:rFonts w:ascii="Arial" w:hAnsi="Arial" w:cs="Arial"/>
          <w:bCs/>
          <w:iCs/>
          <w:lang w:val="ru-RU"/>
        </w:rPr>
        <w:t>__</w:t>
      </w:r>
      <w:r w:rsidRPr="000718AF">
        <w:rPr>
          <w:rFonts w:ascii="Arial" w:hAnsi="Arial" w:cs="Arial"/>
          <w:bCs/>
          <w:iCs/>
          <w:lang w:val="ru-RU"/>
        </w:rPr>
        <w:t>______,</w:t>
      </w:r>
      <w:r w:rsidR="00C21892">
        <w:rPr>
          <w:rFonts w:ascii="Arial" w:hAnsi="Arial" w:cs="Arial"/>
          <w:bCs/>
          <w:iCs/>
          <w:lang w:val="ru-RU"/>
        </w:rPr>
        <w:t xml:space="preserve"> </w:t>
      </w:r>
      <w:r w:rsidRPr="000718AF">
        <w:rPr>
          <w:rFonts w:ascii="Arial" w:hAnsi="Arial" w:cs="Arial"/>
          <w:bCs/>
          <w:iCs/>
          <w:lang w:val="ru-RU"/>
        </w:rPr>
        <w:t>матични број: _____________</w:t>
      </w:r>
    </w:p>
    <w:p w:rsidR="009D1B53" w:rsidRPr="000718AF" w:rsidRDefault="009D1B53" w:rsidP="000718AF">
      <w:pPr>
        <w:spacing w:line="240" w:lineRule="auto"/>
        <w:ind w:left="360"/>
        <w:rPr>
          <w:rFonts w:ascii="Arial" w:hAnsi="Arial" w:cs="Arial"/>
          <w:lang w:val="ru-RU"/>
        </w:rPr>
      </w:pPr>
    </w:p>
    <w:p w:rsidR="009D1B53" w:rsidRPr="000718AF" w:rsidRDefault="009D1B53" w:rsidP="000718AF">
      <w:pPr>
        <w:spacing w:line="240" w:lineRule="auto"/>
        <w:ind w:left="360" w:firstLine="360"/>
        <w:rPr>
          <w:rFonts w:ascii="Arial" w:hAnsi="Arial" w:cs="Arial"/>
          <w:i/>
          <w:lang w:val="ru-RU"/>
        </w:rPr>
      </w:pPr>
      <w:r w:rsidRPr="000718AF">
        <w:rPr>
          <w:rFonts w:ascii="Arial" w:hAnsi="Arial" w:cs="Arial"/>
          <w:i/>
          <w:lang w:val="ru-RU"/>
        </w:rPr>
        <w:t>или</w:t>
      </w:r>
    </w:p>
    <w:p w:rsidR="00682289" w:rsidRDefault="00682289" w:rsidP="000718AF">
      <w:pPr>
        <w:spacing w:line="240" w:lineRule="auto"/>
        <w:rPr>
          <w:rFonts w:ascii="Arial" w:hAnsi="Arial" w:cs="Arial"/>
          <w:lang w:val="ru-RU"/>
        </w:rPr>
      </w:pPr>
    </w:p>
    <w:p w:rsidR="00C21892" w:rsidRDefault="00C21892" w:rsidP="000718AF">
      <w:pPr>
        <w:spacing w:line="240" w:lineRule="auto"/>
        <w:rPr>
          <w:rFonts w:ascii="Arial" w:hAnsi="Arial" w:cs="Arial"/>
          <w:lang w:val="ru-RU"/>
        </w:rPr>
      </w:pPr>
    </w:p>
    <w:p w:rsidR="00C21892" w:rsidRDefault="00C21892" w:rsidP="000718AF">
      <w:pPr>
        <w:spacing w:line="240" w:lineRule="auto"/>
        <w:rPr>
          <w:rFonts w:ascii="Arial" w:hAnsi="Arial" w:cs="Arial"/>
          <w:lang w:val="ru-RU"/>
        </w:rPr>
      </w:pPr>
    </w:p>
    <w:p w:rsidR="00C21892" w:rsidRDefault="00C21892" w:rsidP="000718AF">
      <w:pPr>
        <w:spacing w:line="240" w:lineRule="auto"/>
        <w:rPr>
          <w:rFonts w:ascii="Arial" w:hAnsi="Arial" w:cs="Arial"/>
          <w:lang w:val="ru-RU"/>
        </w:rPr>
      </w:pPr>
    </w:p>
    <w:p w:rsidR="00C21892" w:rsidRDefault="00C21892" w:rsidP="000718AF">
      <w:pPr>
        <w:spacing w:line="240" w:lineRule="auto"/>
        <w:rPr>
          <w:rFonts w:ascii="Arial" w:hAnsi="Arial" w:cs="Arial"/>
          <w:lang w:val="ru-RU"/>
        </w:rPr>
      </w:pPr>
    </w:p>
    <w:p w:rsidR="00C21892" w:rsidRPr="000718AF" w:rsidRDefault="00C21892" w:rsidP="000718AF">
      <w:pPr>
        <w:spacing w:line="240" w:lineRule="auto"/>
        <w:rPr>
          <w:rFonts w:ascii="Arial" w:hAnsi="Arial" w:cs="Arial"/>
          <w:lang w:val="ru-RU"/>
        </w:rPr>
      </w:pPr>
    </w:p>
    <w:p w:rsidR="009D1B53" w:rsidRPr="000718AF" w:rsidRDefault="009D1B53" w:rsidP="000718AF">
      <w:pPr>
        <w:spacing w:line="240" w:lineRule="auto"/>
        <w:ind w:left="360" w:firstLine="360"/>
        <w:jc w:val="both"/>
        <w:rPr>
          <w:rFonts w:ascii="Arial" w:hAnsi="Arial" w:cs="Arial"/>
          <w:bCs/>
          <w:iCs/>
          <w:lang w:val="ru-RU"/>
        </w:rPr>
      </w:pPr>
      <w:r w:rsidRPr="000718AF">
        <w:rPr>
          <w:rFonts w:ascii="Arial" w:hAnsi="Arial" w:cs="Arial"/>
          <w:lang w:val="ru-RU"/>
        </w:rPr>
        <w:lastRenderedPageBreak/>
        <w:t>Носилац посла ______________________________________________</w:t>
      </w:r>
      <w:r w:rsidR="00F85A99" w:rsidRPr="000718AF">
        <w:rPr>
          <w:rFonts w:ascii="Arial" w:hAnsi="Arial" w:cs="Arial"/>
          <w:lang w:val="ru-RU"/>
        </w:rPr>
        <w:t>___</w:t>
      </w:r>
      <w:r w:rsidRPr="000718AF">
        <w:rPr>
          <w:rFonts w:ascii="Arial" w:hAnsi="Arial" w:cs="Arial"/>
          <w:lang w:val="ru-RU"/>
        </w:rPr>
        <w:t>__</w:t>
      </w:r>
      <w:r w:rsidR="00F85A99" w:rsidRPr="000718AF">
        <w:rPr>
          <w:rFonts w:ascii="Arial" w:hAnsi="Arial" w:cs="Arial"/>
          <w:lang w:val="ru-RU"/>
        </w:rPr>
        <w:t>,</w:t>
      </w:r>
    </w:p>
    <w:p w:rsidR="009D1B53" w:rsidRPr="000718AF" w:rsidRDefault="009D1B53" w:rsidP="000718AF">
      <w:pPr>
        <w:spacing w:line="240" w:lineRule="auto"/>
        <w:ind w:left="4248" w:firstLine="708"/>
        <w:rPr>
          <w:rFonts w:ascii="Arial" w:hAnsi="Arial" w:cs="Arial"/>
          <w:lang w:val="ru-RU"/>
        </w:rPr>
      </w:pPr>
      <w:r w:rsidRPr="000718AF">
        <w:rPr>
          <w:rFonts w:ascii="Arial" w:hAnsi="Arial" w:cs="Arial"/>
          <w:i/>
          <w:iCs/>
        </w:rPr>
        <w:t>назив носиоца посла</w:t>
      </w:r>
    </w:p>
    <w:p w:rsidR="009D1B53" w:rsidRPr="000718AF" w:rsidRDefault="009D1B53" w:rsidP="000718AF">
      <w:pPr>
        <w:spacing w:line="240" w:lineRule="auto"/>
        <w:ind w:left="720"/>
        <w:jc w:val="both"/>
        <w:rPr>
          <w:rFonts w:ascii="Arial" w:hAnsi="Arial" w:cs="Arial"/>
          <w:bCs/>
          <w:iCs/>
          <w:lang w:val="ru-RU"/>
        </w:rPr>
      </w:pPr>
      <w:r w:rsidRPr="000718AF">
        <w:rPr>
          <w:rFonts w:ascii="Arial" w:hAnsi="Arial" w:cs="Arial"/>
          <w:bCs/>
          <w:iCs/>
          <w:lang w:val="ru-RU"/>
        </w:rPr>
        <w:t>адреса:____________________________________,</w:t>
      </w:r>
      <w:r w:rsidR="00C21892">
        <w:rPr>
          <w:rFonts w:ascii="Arial" w:hAnsi="Arial" w:cs="Arial"/>
          <w:bCs/>
          <w:iCs/>
          <w:lang w:val="ru-RU"/>
        </w:rPr>
        <w:t xml:space="preserve"> </w:t>
      </w:r>
      <w:r w:rsidRPr="000718AF">
        <w:rPr>
          <w:rFonts w:ascii="Arial" w:hAnsi="Arial" w:cs="Arial"/>
          <w:bCs/>
          <w:iCs/>
          <w:lang w:val="ru-RU"/>
        </w:rPr>
        <w:t>ПИБ:_________</w:t>
      </w:r>
      <w:r w:rsidR="00F85A99" w:rsidRPr="000718AF">
        <w:rPr>
          <w:rFonts w:ascii="Arial" w:hAnsi="Arial" w:cs="Arial"/>
          <w:bCs/>
          <w:iCs/>
          <w:lang w:val="ru-RU"/>
        </w:rPr>
        <w:t>__</w:t>
      </w:r>
      <w:r w:rsidRPr="000718AF">
        <w:rPr>
          <w:rFonts w:ascii="Arial" w:hAnsi="Arial" w:cs="Arial"/>
          <w:bCs/>
          <w:iCs/>
          <w:lang w:val="ru-RU"/>
        </w:rPr>
        <w:t>_____,</w:t>
      </w:r>
      <w:r w:rsidR="00C21892">
        <w:rPr>
          <w:rFonts w:ascii="Arial" w:hAnsi="Arial" w:cs="Arial"/>
          <w:bCs/>
          <w:iCs/>
          <w:lang w:val="ru-RU"/>
        </w:rPr>
        <w:t xml:space="preserve"> </w:t>
      </w:r>
      <w:r w:rsidRPr="000718AF">
        <w:rPr>
          <w:rFonts w:ascii="Arial" w:hAnsi="Arial" w:cs="Arial"/>
          <w:bCs/>
          <w:iCs/>
          <w:lang w:val="ru-RU"/>
        </w:rPr>
        <w:t>матични број: _____________, број рачуна: ______________________________ код _________________________ банке</w:t>
      </w:r>
      <w:r w:rsidRPr="000718AF">
        <w:rPr>
          <w:rFonts w:ascii="Arial" w:hAnsi="Arial" w:cs="Arial"/>
          <w:lang w:val="ru-RU"/>
        </w:rPr>
        <w:t xml:space="preserve"> кога заступа_______________________________________ (у даљем тексту: «</w:t>
      </w:r>
      <w:r w:rsidRPr="000718AF">
        <w:rPr>
          <w:rFonts w:ascii="Arial" w:hAnsi="Arial" w:cs="Arial"/>
          <w:bCs/>
          <w:iCs/>
          <w:lang w:val="ru-RU"/>
        </w:rPr>
        <w:t>Испоручилац</w:t>
      </w:r>
      <w:r w:rsidRPr="000718AF">
        <w:rPr>
          <w:rFonts w:ascii="Arial" w:hAnsi="Arial" w:cs="Arial"/>
          <w:lang w:val="ru-RU"/>
        </w:rPr>
        <w:t>») са подизвођачем</w:t>
      </w:r>
    </w:p>
    <w:p w:rsidR="009D1B53" w:rsidRPr="000718AF" w:rsidRDefault="009D1B53" w:rsidP="000718AF">
      <w:pPr>
        <w:spacing w:line="240" w:lineRule="auto"/>
        <w:ind w:left="360"/>
        <w:rPr>
          <w:rFonts w:ascii="Arial" w:hAnsi="Arial" w:cs="Arial"/>
          <w:lang w:val="ru-RU"/>
        </w:rPr>
      </w:pPr>
    </w:p>
    <w:p w:rsidR="009D1B53" w:rsidRPr="000718AF" w:rsidRDefault="009D1B53" w:rsidP="000718AF">
      <w:pPr>
        <w:spacing w:line="240" w:lineRule="auto"/>
        <w:ind w:left="360" w:firstLine="360"/>
        <w:rPr>
          <w:rFonts w:ascii="Arial" w:hAnsi="Arial" w:cs="Arial"/>
          <w:lang w:val="ru-RU"/>
        </w:rPr>
      </w:pPr>
      <w:r w:rsidRPr="000718AF">
        <w:rPr>
          <w:rFonts w:ascii="Arial" w:hAnsi="Arial" w:cs="Arial"/>
          <w:lang w:val="ru-RU"/>
        </w:rPr>
        <w:t>_________________________________________________________</w:t>
      </w:r>
      <w:r w:rsidR="00794336">
        <w:rPr>
          <w:rFonts w:ascii="Arial" w:hAnsi="Arial" w:cs="Arial"/>
          <w:lang w:val="ru-RU"/>
        </w:rPr>
        <w:t>______</w:t>
      </w:r>
      <w:r w:rsidRPr="000718AF">
        <w:rPr>
          <w:rFonts w:ascii="Arial" w:hAnsi="Arial" w:cs="Arial"/>
          <w:lang w:val="ru-RU"/>
        </w:rPr>
        <w:t xml:space="preserve">___, </w:t>
      </w:r>
    </w:p>
    <w:p w:rsidR="009D1B53" w:rsidRPr="000718AF" w:rsidRDefault="009D1B53" w:rsidP="000718AF">
      <w:pPr>
        <w:spacing w:line="240" w:lineRule="auto"/>
        <w:ind w:left="360" w:firstLine="708"/>
        <w:jc w:val="center"/>
        <w:rPr>
          <w:rFonts w:ascii="Arial" w:hAnsi="Arial" w:cs="Arial"/>
          <w:lang w:val="ru-RU"/>
        </w:rPr>
      </w:pPr>
      <w:r w:rsidRPr="000718AF">
        <w:rPr>
          <w:rFonts w:ascii="Arial" w:hAnsi="Arial" w:cs="Arial"/>
          <w:i/>
          <w:iCs/>
        </w:rPr>
        <w:t>назив подизвођача</w:t>
      </w:r>
    </w:p>
    <w:p w:rsidR="009D1B53" w:rsidRPr="000718AF" w:rsidRDefault="009D1B53" w:rsidP="000718AF">
      <w:pPr>
        <w:pStyle w:val="ListParagraph"/>
        <w:tabs>
          <w:tab w:val="left" w:pos="720"/>
        </w:tabs>
        <w:spacing w:line="240" w:lineRule="auto"/>
        <w:rPr>
          <w:rFonts w:ascii="Arial" w:hAnsi="Arial" w:cs="Arial"/>
          <w:bCs/>
          <w:iCs/>
          <w:lang w:val="ru-RU"/>
        </w:rPr>
      </w:pPr>
      <w:r w:rsidRPr="000718AF">
        <w:rPr>
          <w:rFonts w:ascii="Arial" w:hAnsi="Arial" w:cs="Arial"/>
          <w:lang w:val="ru-RU"/>
        </w:rPr>
        <w:t>адреса:</w:t>
      </w:r>
      <w:r w:rsidRPr="000718AF">
        <w:rPr>
          <w:rFonts w:ascii="Arial" w:hAnsi="Arial" w:cs="Arial"/>
          <w:bCs/>
          <w:iCs/>
          <w:lang w:val="ru-RU"/>
        </w:rPr>
        <w:t>_</w:t>
      </w:r>
      <w:r w:rsidR="00C21892">
        <w:rPr>
          <w:rFonts w:ascii="Arial" w:hAnsi="Arial" w:cs="Arial"/>
          <w:bCs/>
          <w:iCs/>
          <w:lang w:val="ru-RU"/>
        </w:rPr>
        <w:t>_______________________________</w:t>
      </w:r>
      <w:r w:rsidRPr="000718AF">
        <w:rPr>
          <w:rFonts w:ascii="Arial" w:hAnsi="Arial" w:cs="Arial"/>
          <w:bCs/>
          <w:iCs/>
          <w:lang w:val="ru-RU"/>
        </w:rPr>
        <w:t>___,</w:t>
      </w:r>
      <w:r w:rsidR="00C21892">
        <w:rPr>
          <w:rFonts w:ascii="Arial" w:hAnsi="Arial" w:cs="Arial"/>
          <w:bCs/>
          <w:iCs/>
          <w:lang w:val="ru-RU"/>
        </w:rPr>
        <w:t xml:space="preserve"> </w:t>
      </w:r>
      <w:r w:rsidRPr="000718AF">
        <w:rPr>
          <w:rFonts w:ascii="Arial" w:hAnsi="Arial" w:cs="Arial"/>
          <w:bCs/>
          <w:iCs/>
          <w:lang w:val="ru-RU"/>
        </w:rPr>
        <w:t>ПИБ:______________,</w:t>
      </w:r>
      <w:r w:rsidR="00C21892">
        <w:rPr>
          <w:rFonts w:ascii="Arial" w:hAnsi="Arial" w:cs="Arial"/>
          <w:bCs/>
          <w:iCs/>
          <w:lang w:val="ru-RU"/>
        </w:rPr>
        <w:t xml:space="preserve"> </w:t>
      </w:r>
      <w:r w:rsidRPr="000718AF">
        <w:rPr>
          <w:rFonts w:ascii="Arial" w:hAnsi="Arial" w:cs="Arial"/>
          <w:bCs/>
          <w:iCs/>
          <w:lang w:val="ru-RU"/>
        </w:rPr>
        <w:t>матични број: _____________</w:t>
      </w:r>
    </w:p>
    <w:p w:rsidR="009D1B53" w:rsidRPr="000718AF" w:rsidRDefault="009D1B53" w:rsidP="000718AF">
      <w:pPr>
        <w:pStyle w:val="ListParagraph"/>
        <w:spacing w:line="240" w:lineRule="auto"/>
        <w:jc w:val="both"/>
        <w:rPr>
          <w:rFonts w:ascii="Arial" w:hAnsi="Arial" w:cs="Arial"/>
          <w:bCs/>
          <w:iCs/>
          <w:lang w:val="ru-RU"/>
        </w:rPr>
      </w:pPr>
    </w:p>
    <w:p w:rsidR="00F52A12" w:rsidRPr="000718AF" w:rsidRDefault="00F52A12" w:rsidP="000718AF">
      <w:pPr>
        <w:pStyle w:val="Default"/>
        <w:rPr>
          <w:lang w:val="ru-RU"/>
        </w:rPr>
      </w:pPr>
      <w:r w:rsidRPr="000718AF">
        <w:rPr>
          <w:lang w:val="ru-RU"/>
        </w:rPr>
        <w:t xml:space="preserve">Уговорне стране констатују: </w:t>
      </w:r>
    </w:p>
    <w:p w:rsidR="00962AD0" w:rsidRPr="000718AF" w:rsidRDefault="00F52A12" w:rsidP="000718AF">
      <w:pPr>
        <w:pStyle w:val="ListParagraph"/>
        <w:numPr>
          <w:ilvl w:val="0"/>
          <w:numId w:val="35"/>
        </w:numPr>
        <w:suppressAutoHyphens w:val="0"/>
        <w:spacing w:line="240" w:lineRule="auto"/>
        <w:ind w:left="1440" w:hanging="163"/>
        <w:jc w:val="both"/>
        <w:rPr>
          <w:rFonts w:ascii="Arial" w:hAnsi="Arial" w:cs="Arial"/>
          <w:iCs/>
          <w:lang w:val="ru-RU"/>
        </w:rPr>
      </w:pPr>
      <w:r w:rsidRPr="000718AF">
        <w:rPr>
          <w:rFonts w:ascii="Arial" w:hAnsi="Arial" w:cs="Arial"/>
          <w:iCs/>
          <w:lang w:val="ru-RU"/>
        </w:rPr>
        <w:t xml:space="preserve">Да је </w:t>
      </w:r>
      <w:r w:rsidRPr="000718AF">
        <w:rPr>
          <w:rFonts w:ascii="Arial" w:hAnsi="Arial" w:cs="Arial"/>
          <w:iCs/>
          <w:lang w:val="sr-Cyrl-CS"/>
        </w:rPr>
        <w:t>Наручилац</w:t>
      </w:r>
      <w:r w:rsidRPr="000718AF">
        <w:rPr>
          <w:rFonts w:ascii="Arial" w:hAnsi="Arial" w:cs="Arial"/>
          <w:iCs/>
          <w:lang w:val="ru-RU"/>
        </w:rPr>
        <w:t xml:space="preserve">, на основу члана </w:t>
      </w:r>
      <w:r w:rsidRPr="000718AF">
        <w:rPr>
          <w:rFonts w:ascii="Arial" w:hAnsi="Arial" w:cs="Arial"/>
          <w:iCs/>
          <w:lang w:val="sr-Cyrl-CS"/>
        </w:rPr>
        <w:t>39</w:t>
      </w:r>
      <w:r w:rsidRPr="000718AF">
        <w:rPr>
          <w:rFonts w:ascii="Arial" w:hAnsi="Arial" w:cs="Arial"/>
          <w:iCs/>
          <w:lang w:val="ru-RU"/>
        </w:rPr>
        <w:t>. Закона о јавним набавкама (''Сл. гласник РС'' 124/12</w:t>
      </w:r>
      <w:r w:rsidRPr="000718AF">
        <w:rPr>
          <w:rFonts w:ascii="Arial" w:hAnsi="Arial" w:cs="Arial"/>
          <w:iCs/>
          <w:lang w:val="sr-Cyrl-CS"/>
        </w:rPr>
        <w:t xml:space="preserve">, </w:t>
      </w:r>
      <w:r w:rsidRPr="000718AF">
        <w:rPr>
          <w:rFonts w:ascii="Arial" w:eastAsia="TimesNewRomanPSMT" w:hAnsi="Arial" w:cs="Arial"/>
          <w:lang w:val="ru-RU"/>
        </w:rPr>
        <w:t>14/15 и 68/15</w:t>
      </w:r>
      <w:r w:rsidRPr="000718AF">
        <w:rPr>
          <w:rFonts w:ascii="Arial" w:hAnsi="Arial" w:cs="Arial"/>
          <w:iCs/>
          <w:lang w:val="ru-RU"/>
        </w:rPr>
        <w:t xml:space="preserve">) спровео поступак јавне набавке </w:t>
      </w:r>
      <w:r w:rsidRPr="000718AF">
        <w:rPr>
          <w:rFonts w:ascii="Arial" w:hAnsi="Arial" w:cs="Arial"/>
          <w:iCs/>
          <w:lang w:val="sr-Cyrl-CS"/>
        </w:rPr>
        <w:t xml:space="preserve">мале вредности добара </w:t>
      </w:r>
      <w:r w:rsidR="009D1B53" w:rsidRPr="000718AF">
        <w:rPr>
          <w:rFonts w:ascii="Arial" w:hAnsi="Arial" w:cs="Arial"/>
          <w:b/>
          <w:lang w:val="ru-RU"/>
        </w:rPr>
        <w:t xml:space="preserve">- </w:t>
      </w:r>
      <w:r w:rsidR="00133C67" w:rsidRPr="000718AF">
        <w:rPr>
          <w:rFonts w:ascii="Arial" w:hAnsi="Arial" w:cs="Arial"/>
          <w:b/>
          <w:lang w:val="sr-Cyrl-CS"/>
        </w:rPr>
        <w:t>Набавка добара за покретање, развој и унапређење доходовних активности ИРЛ</w:t>
      </w:r>
      <w:r w:rsidR="00962AD0" w:rsidRPr="000718AF">
        <w:rPr>
          <w:rFonts w:ascii="Arial" w:hAnsi="Arial" w:cs="Arial"/>
          <w:b/>
          <w:lang w:val="hr-HR"/>
        </w:rPr>
        <w:t xml:space="preserve">, </w:t>
      </w:r>
      <w:r w:rsidR="00962AD0" w:rsidRPr="000718AF">
        <w:rPr>
          <w:rFonts w:ascii="Arial" w:hAnsi="Arial" w:cs="Arial"/>
        </w:rPr>
        <w:t xml:space="preserve">интерни број </w:t>
      </w:r>
      <w:r w:rsidR="00962AD0" w:rsidRPr="000718AF">
        <w:rPr>
          <w:rFonts w:ascii="Arial" w:hAnsi="Arial" w:cs="Arial"/>
          <w:lang w:val="sr-Cyrl-CS"/>
        </w:rPr>
        <w:t xml:space="preserve">ЈНМВ </w:t>
      </w:r>
      <w:r w:rsidR="00794336">
        <w:rPr>
          <w:rFonts w:ascii="Arial" w:hAnsi="Arial" w:cs="Arial"/>
          <w:lang w:val="sr-Cyrl-CS"/>
        </w:rPr>
        <w:t>8</w:t>
      </w:r>
      <w:r w:rsidR="00962AD0" w:rsidRPr="000718AF">
        <w:rPr>
          <w:rFonts w:ascii="Arial" w:hAnsi="Arial" w:cs="Arial"/>
          <w:lang w:val="sr-Cyrl-CS"/>
        </w:rPr>
        <w:t>/</w:t>
      </w:r>
      <w:r w:rsidR="009D1B53" w:rsidRPr="000718AF">
        <w:rPr>
          <w:rFonts w:ascii="Arial" w:hAnsi="Arial" w:cs="Arial"/>
          <w:lang w:val="sr-Cyrl-CS"/>
        </w:rPr>
        <w:t>20</w:t>
      </w:r>
      <w:r w:rsidR="00962AD0" w:rsidRPr="000718AF">
        <w:rPr>
          <w:rFonts w:ascii="Arial" w:hAnsi="Arial" w:cs="Arial"/>
          <w:lang w:val="sr-Cyrl-CS"/>
        </w:rPr>
        <w:t xml:space="preserve">, </w:t>
      </w:r>
      <w:r w:rsidR="00962AD0" w:rsidRPr="000718AF">
        <w:rPr>
          <w:rFonts w:ascii="Arial" w:hAnsi="Arial" w:cs="Arial"/>
          <w:lang w:val="ru-RU"/>
        </w:rPr>
        <w:t>наведене у Плану јавн</w:t>
      </w:r>
      <w:r w:rsidR="00133C67" w:rsidRPr="000718AF">
        <w:rPr>
          <w:rFonts w:ascii="Arial" w:hAnsi="Arial" w:cs="Arial"/>
          <w:lang w:val="ru-RU"/>
        </w:rPr>
        <w:t>их набавки под бројем 1.1.4</w:t>
      </w:r>
      <w:r w:rsidR="00962AD0" w:rsidRPr="000718AF">
        <w:rPr>
          <w:rFonts w:ascii="Arial" w:hAnsi="Arial" w:cs="Arial"/>
          <w:lang w:val="ru-RU"/>
        </w:rPr>
        <w:t>/</w:t>
      </w:r>
      <w:r w:rsidR="009D1B53" w:rsidRPr="000718AF">
        <w:rPr>
          <w:rFonts w:ascii="Arial" w:hAnsi="Arial" w:cs="Arial"/>
          <w:lang w:val="ru-RU"/>
        </w:rPr>
        <w:t>20</w:t>
      </w:r>
    </w:p>
    <w:p w:rsidR="009D1B53" w:rsidRPr="000718AF" w:rsidRDefault="007E2C7F" w:rsidP="000718AF">
      <w:pPr>
        <w:pStyle w:val="Default"/>
        <w:numPr>
          <w:ilvl w:val="0"/>
          <w:numId w:val="35"/>
        </w:numPr>
        <w:tabs>
          <w:tab w:val="left" w:pos="1260"/>
        </w:tabs>
        <w:ind w:left="1440" w:hanging="180"/>
        <w:jc w:val="both"/>
      </w:pPr>
      <w:r w:rsidRPr="000718AF">
        <w:t>Д</w:t>
      </w:r>
      <w:r w:rsidR="009D1B53" w:rsidRPr="000718AF">
        <w:t>а</w:t>
      </w:r>
      <w:r w:rsidR="00C21892">
        <w:rPr>
          <w:lang/>
        </w:rPr>
        <w:t xml:space="preserve"> </w:t>
      </w:r>
      <w:r w:rsidR="009D1B53" w:rsidRPr="000718AF">
        <w:t xml:space="preserve">је </w:t>
      </w:r>
      <w:r w:rsidR="009D1B53" w:rsidRPr="000718AF">
        <w:rPr>
          <w:bCs/>
          <w:iCs/>
          <w:lang w:val="ru-RU"/>
        </w:rPr>
        <w:t>Испоручилац</w:t>
      </w:r>
      <w:r w:rsidR="009D1B53" w:rsidRPr="000718AF">
        <w:t xml:space="preserve"> доставио понуду број ............................................</w:t>
      </w:r>
      <w:r w:rsidRPr="000718AF">
        <w:t xml:space="preserve">.... </w:t>
      </w:r>
      <w:r w:rsidR="009D1B53" w:rsidRPr="000718AF">
        <w:t>од .................................................. (заводни бр.</w:t>
      </w:r>
      <w:r w:rsidR="00C21892">
        <w:rPr>
          <w:lang/>
        </w:rPr>
        <w:t xml:space="preserve"> </w:t>
      </w:r>
      <w:r w:rsidR="009D1B53" w:rsidRPr="000718AF">
        <w:rPr>
          <w:bCs/>
          <w:iCs/>
          <w:lang w:val="ru-RU"/>
        </w:rPr>
        <w:t>Испоручиоца</w:t>
      </w:r>
      <w:r w:rsidR="009D1B53" w:rsidRPr="000718AF">
        <w:t xml:space="preserve">), која у потпуности испуњава услове из конкурсне документације, налази се у прилогу и саставни је део овог уговора; </w:t>
      </w:r>
    </w:p>
    <w:p w:rsidR="009D1B53" w:rsidRPr="000718AF" w:rsidRDefault="009D1B53" w:rsidP="000718AF">
      <w:pPr>
        <w:pStyle w:val="ListParagraph"/>
        <w:numPr>
          <w:ilvl w:val="0"/>
          <w:numId w:val="35"/>
        </w:numPr>
        <w:spacing w:line="240" w:lineRule="auto"/>
        <w:ind w:left="1440" w:hanging="180"/>
        <w:jc w:val="both"/>
        <w:rPr>
          <w:rFonts w:ascii="Arial" w:eastAsia="Times New Roman" w:hAnsi="Arial" w:cs="Arial"/>
          <w:bCs/>
          <w:color w:val="auto"/>
          <w:kern w:val="0"/>
          <w:lang w:val="sr-Cyrl-CS" w:eastAsia="en-US"/>
        </w:rPr>
      </w:pPr>
      <w:r w:rsidRPr="000718AF">
        <w:rPr>
          <w:rFonts w:ascii="Arial" w:hAnsi="Arial" w:cs="Arial"/>
          <w:bCs/>
          <w:iCs/>
        </w:rPr>
        <w:t>да су с</w:t>
      </w:r>
      <w:r w:rsidRPr="000718AF">
        <w:rPr>
          <w:rFonts w:ascii="Arial" w:hAnsi="Arial" w:cs="Arial"/>
          <w:bCs/>
          <w:iCs/>
          <w:lang w:val="sr-Cyrl-CS"/>
        </w:rPr>
        <w:t xml:space="preserve">редства за реализацију предметне јавне набавке обезбеђена </w:t>
      </w:r>
      <w:r w:rsidRPr="000718AF">
        <w:rPr>
          <w:rFonts w:ascii="Arial" w:eastAsiaTheme="minorHAnsi" w:hAnsi="Arial" w:cs="Arial"/>
          <w:color w:val="auto"/>
          <w:kern w:val="0"/>
          <w:lang w:val="sr-Cyrl-CS" w:eastAsia="en-US"/>
        </w:rPr>
        <w:t>Одлуком о буџету општине Баточина за 2020.годину,</w:t>
      </w:r>
      <w:r w:rsidR="001336FC">
        <w:rPr>
          <w:rFonts w:ascii="Arial" w:eastAsiaTheme="minorHAnsi" w:hAnsi="Arial" w:cs="Arial"/>
          <w:color w:val="auto"/>
          <w:kern w:val="0"/>
          <w:lang w:eastAsia="en-US"/>
        </w:rPr>
        <w:t xml:space="preserve"> </w:t>
      </w:r>
      <w:r w:rsidRPr="000718AF">
        <w:rPr>
          <w:rFonts w:ascii="Arial" w:eastAsiaTheme="minorHAnsi" w:hAnsi="Arial" w:cs="Arial"/>
          <w:color w:val="auto"/>
          <w:lang w:val="sr-Cyrl-CS" w:eastAsia="en-US"/>
        </w:rPr>
        <w:t xml:space="preserve">на разделу 4, глава 4.01, функција </w:t>
      </w:r>
      <w:r w:rsidR="00133C67" w:rsidRPr="000718AF">
        <w:rPr>
          <w:rFonts w:ascii="Arial" w:eastAsiaTheme="minorHAnsi" w:hAnsi="Arial" w:cs="Arial"/>
          <w:color w:val="auto"/>
          <w:lang w:val="sr-Cyrl-CS" w:eastAsia="en-US"/>
        </w:rPr>
        <w:t>090</w:t>
      </w:r>
      <w:r w:rsidRPr="000718AF">
        <w:rPr>
          <w:rFonts w:ascii="Arial" w:eastAsiaTheme="minorHAnsi" w:hAnsi="Arial" w:cs="Arial"/>
          <w:color w:val="auto"/>
          <w:lang w:val="sr-Cyrl-CS" w:eastAsia="en-US"/>
        </w:rPr>
        <w:t>,</w:t>
      </w:r>
      <w:r w:rsidR="00C21892">
        <w:rPr>
          <w:rFonts w:ascii="Arial" w:eastAsiaTheme="minorHAnsi" w:hAnsi="Arial" w:cs="Arial"/>
          <w:color w:val="auto"/>
          <w:lang w:val="sr-Cyrl-CS" w:eastAsia="en-US"/>
        </w:rPr>
        <w:t xml:space="preserve"> </w:t>
      </w:r>
      <w:r w:rsidRPr="000718AF">
        <w:rPr>
          <w:rFonts w:ascii="Arial" w:eastAsiaTheme="minorHAnsi" w:hAnsi="Arial" w:cs="Arial"/>
          <w:color w:val="auto"/>
          <w:lang w:val="sr-Cyrl-CS" w:eastAsia="en-US"/>
        </w:rPr>
        <w:t>ПА 000</w:t>
      </w:r>
      <w:r w:rsidR="00133C67" w:rsidRPr="000718AF">
        <w:rPr>
          <w:rFonts w:ascii="Arial" w:eastAsiaTheme="minorHAnsi" w:hAnsi="Arial" w:cs="Arial"/>
          <w:color w:val="auto"/>
          <w:lang w:val="sr-Cyrl-CS" w:eastAsia="en-US"/>
        </w:rPr>
        <w:t>1</w:t>
      </w:r>
      <w:r w:rsidRPr="000718AF">
        <w:rPr>
          <w:rFonts w:ascii="Arial" w:eastAsiaTheme="minorHAnsi" w:hAnsi="Arial" w:cs="Arial"/>
          <w:color w:val="auto"/>
          <w:lang w:val="sr-Cyrl-CS" w:eastAsia="en-US"/>
        </w:rPr>
        <w:t xml:space="preserve"> – </w:t>
      </w:r>
      <w:r w:rsidR="00133C67" w:rsidRPr="000718AF">
        <w:rPr>
          <w:rFonts w:ascii="Arial" w:eastAsiaTheme="minorHAnsi" w:hAnsi="Arial" w:cs="Arial"/>
          <w:color w:val="auto"/>
          <w:lang w:val="sr-Cyrl-CS" w:eastAsia="en-US"/>
        </w:rPr>
        <w:t>Једнократне помоћи и други облици помоћи</w:t>
      </w:r>
      <w:r w:rsidRPr="000718AF">
        <w:rPr>
          <w:rFonts w:ascii="Arial" w:eastAsiaTheme="minorHAnsi" w:hAnsi="Arial" w:cs="Arial"/>
          <w:color w:val="auto"/>
          <w:lang w:val="sr-Cyrl-CS" w:eastAsia="en-US"/>
        </w:rPr>
        <w:t>, позиција 0</w:t>
      </w:r>
      <w:r w:rsidR="00133C67" w:rsidRPr="000718AF">
        <w:rPr>
          <w:rFonts w:ascii="Arial" w:eastAsiaTheme="minorHAnsi" w:hAnsi="Arial" w:cs="Arial"/>
          <w:color w:val="auto"/>
          <w:lang w:val="sr-Cyrl-CS" w:eastAsia="en-US"/>
        </w:rPr>
        <w:t>91</w:t>
      </w:r>
      <w:r w:rsidRPr="000718AF">
        <w:rPr>
          <w:rFonts w:ascii="Arial" w:eastAsiaTheme="minorHAnsi" w:hAnsi="Arial" w:cs="Arial"/>
          <w:color w:val="auto"/>
          <w:lang w:val="sr-Cyrl-CS" w:eastAsia="en-US"/>
        </w:rPr>
        <w:t xml:space="preserve">, економска класификација </w:t>
      </w:r>
      <w:r w:rsidR="00133C67" w:rsidRPr="000718AF">
        <w:rPr>
          <w:rFonts w:ascii="Arial" w:eastAsiaTheme="minorHAnsi" w:hAnsi="Arial" w:cs="Arial"/>
          <w:color w:val="auto"/>
          <w:lang w:val="sr-Cyrl-CS" w:eastAsia="en-US"/>
        </w:rPr>
        <w:t xml:space="preserve">472 </w:t>
      </w:r>
      <w:r w:rsidRPr="000718AF">
        <w:rPr>
          <w:rFonts w:ascii="Arial" w:eastAsiaTheme="minorHAnsi" w:hAnsi="Arial" w:cs="Arial"/>
          <w:color w:val="auto"/>
          <w:lang w:val="sr-Cyrl-CS" w:eastAsia="en-US"/>
        </w:rPr>
        <w:t>–</w:t>
      </w:r>
      <w:r w:rsidR="00C21892">
        <w:rPr>
          <w:rFonts w:ascii="Arial" w:eastAsiaTheme="minorHAnsi" w:hAnsi="Arial" w:cs="Arial"/>
          <w:color w:val="auto"/>
          <w:lang w:val="sr-Cyrl-CS" w:eastAsia="en-US"/>
        </w:rPr>
        <w:t xml:space="preserve"> </w:t>
      </w:r>
      <w:r w:rsidR="00133C67" w:rsidRPr="000718AF">
        <w:rPr>
          <w:rFonts w:ascii="Arial" w:hAnsi="Arial" w:cs="Arial"/>
          <w:bCs/>
          <w:color w:val="auto"/>
          <w:lang w:val="sr-Cyrl-CS" w:eastAsia="en-US"/>
        </w:rPr>
        <w:t>Накнада за социјалну заштиту из буџета</w:t>
      </w:r>
      <w:r w:rsidR="00794336">
        <w:rPr>
          <w:rFonts w:ascii="Arial" w:hAnsi="Arial" w:cs="Arial"/>
          <w:bCs/>
          <w:color w:val="auto"/>
          <w:lang w:val="sr-Cyrl-CS" w:eastAsia="en-US"/>
        </w:rPr>
        <w:t xml:space="preserve"> и Уговором </w:t>
      </w:r>
      <w:r w:rsidR="00C21892">
        <w:rPr>
          <w:rFonts w:ascii="Arial" w:hAnsi="Arial" w:cs="Arial"/>
          <w:bCs/>
          <w:color w:val="auto"/>
          <w:lang w:val="sr-Cyrl-CS" w:eastAsia="en-US"/>
        </w:rPr>
        <w:t xml:space="preserve">о </w:t>
      </w:r>
      <w:r w:rsidR="00794336">
        <w:rPr>
          <w:rFonts w:ascii="Arial" w:hAnsi="Arial" w:cs="Arial"/>
          <w:bCs/>
          <w:color w:val="auto"/>
          <w:lang w:val="sr-Cyrl-CS" w:eastAsia="en-US"/>
        </w:rPr>
        <w:t>сарадњи на реали</w:t>
      </w:r>
      <w:r w:rsidR="00D33528">
        <w:rPr>
          <w:rFonts w:ascii="Arial" w:hAnsi="Arial" w:cs="Arial"/>
          <w:bCs/>
          <w:color w:val="auto"/>
          <w:lang w:val="sr-Cyrl-CS" w:eastAsia="en-US"/>
        </w:rPr>
        <w:t xml:space="preserve">зацији помоћи интерно расељеним лицима док су у расељеништву кроз деделу доходовних активности, број Уговора 401-111/19-01 од 16.05.2019. године и Анексом 1 Уговора број 9-9/437 од 23. маја 2019. године, број </w:t>
      </w:r>
      <w:r w:rsidR="00C21892">
        <w:rPr>
          <w:rFonts w:ascii="Arial" w:hAnsi="Arial" w:cs="Arial"/>
          <w:bCs/>
          <w:color w:val="auto"/>
          <w:lang w:val="sr-Cyrl-CS" w:eastAsia="en-US"/>
        </w:rPr>
        <w:t>А</w:t>
      </w:r>
      <w:r w:rsidR="00D33528">
        <w:rPr>
          <w:rFonts w:ascii="Arial" w:hAnsi="Arial" w:cs="Arial"/>
          <w:bCs/>
          <w:color w:val="auto"/>
          <w:lang w:val="sr-Cyrl-CS" w:eastAsia="en-US"/>
        </w:rPr>
        <w:t>некса 401-111/19-01 од 18.06.2020. године</w:t>
      </w:r>
      <w:r w:rsidRPr="000718AF">
        <w:rPr>
          <w:rFonts w:ascii="Arial" w:hAnsi="Arial" w:cs="Arial"/>
          <w:bCs/>
          <w:color w:val="auto"/>
          <w:lang w:val="sr-Cyrl-CS" w:eastAsia="en-US"/>
        </w:rPr>
        <w:t>;</w:t>
      </w:r>
    </w:p>
    <w:p w:rsidR="009D1B53" w:rsidRPr="000718AF" w:rsidRDefault="009D1B53" w:rsidP="000718AF">
      <w:pPr>
        <w:pStyle w:val="Default"/>
        <w:numPr>
          <w:ilvl w:val="0"/>
          <w:numId w:val="35"/>
        </w:numPr>
        <w:ind w:left="1440" w:hanging="163"/>
        <w:jc w:val="both"/>
        <w:rPr>
          <w:lang w:val="sr-Cyrl-CS"/>
        </w:rPr>
      </w:pPr>
      <w:r w:rsidRPr="000718AF">
        <w:t>да је Наручилац Одлуком о додели уговора број.................................................. (попуњава Наручилац) доделио уговор за јавну набав</w:t>
      </w:r>
      <w:r w:rsidR="007E2C7F" w:rsidRPr="000718AF">
        <w:t>ку</w:t>
      </w:r>
      <w:r w:rsidRPr="000718AF">
        <w:rPr>
          <w:lang w:val="sr-Cyrl-CS"/>
        </w:rPr>
        <w:t xml:space="preserve"> добара - </w:t>
      </w:r>
      <w:r w:rsidR="00133C67" w:rsidRPr="000718AF">
        <w:rPr>
          <w:b/>
          <w:lang w:val="sr-Cyrl-CS"/>
        </w:rPr>
        <w:t>Набавка добара за покретање, развој и унапређење доходовних активности ИРЛ</w:t>
      </w:r>
      <w:r w:rsidR="00C21892">
        <w:rPr>
          <w:b/>
          <w:lang w:val="sr-Cyrl-CS"/>
        </w:rPr>
        <w:t xml:space="preserve"> </w:t>
      </w:r>
      <w:r w:rsidRPr="000718AF">
        <w:rPr>
          <w:b/>
          <w:bCs/>
        </w:rPr>
        <w:t xml:space="preserve">– </w:t>
      </w:r>
      <w:r w:rsidRPr="000718AF">
        <w:rPr>
          <w:bCs/>
          <w:lang w:val="sr-Cyrl-CS"/>
        </w:rPr>
        <w:t xml:space="preserve">интерни број </w:t>
      </w:r>
      <w:r w:rsidRPr="000718AF">
        <w:rPr>
          <w:bCs/>
        </w:rPr>
        <w:t>ЈН</w:t>
      </w:r>
      <w:r w:rsidRPr="000718AF">
        <w:rPr>
          <w:bCs/>
          <w:lang w:val="sr-Cyrl-CS"/>
        </w:rPr>
        <w:t>М</w:t>
      </w:r>
      <w:r w:rsidRPr="000718AF">
        <w:rPr>
          <w:bCs/>
        </w:rPr>
        <w:t xml:space="preserve">В </w:t>
      </w:r>
      <w:r w:rsidR="00D33528">
        <w:rPr>
          <w:bCs/>
          <w:lang w:val="sr-Cyrl-CS"/>
        </w:rPr>
        <w:t>8</w:t>
      </w:r>
      <w:r w:rsidRPr="000718AF">
        <w:rPr>
          <w:bCs/>
        </w:rPr>
        <w:t>/20</w:t>
      </w:r>
      <w:r w:rsidRPr="000718AF">
        <w:t xml:space="preserve">, </w:t>
      </w:r>
      <w:r w:rsidRPr="000718AF">
        <w:rPr>
          <w:lang w:val="sr-Cyrl-CS"/>
        </w:rPr>
        <w:t>наведене у Плану јавних набавки под бројем 1.1.</w:t>
      </w:r>
      <w:r w:rsidR="00133C67" w:rsidRPr="000718AF">
        <w:rPr>
          <w:lang w:val="sr-Cyrl-CS"/>
        </w:rPr>
        <w:t>4</w:t>
      </w:r>
      <w:r w:rsidRPr="000718AF">
        <w:rPr>
          <w:lang w:val="sr-Cyrl-CS"/>
        </w:rPr>
        <w:t>/20</w:t>
      </w:r>
      <w:r w:rsidRPr="00D33528">
        <w:rPr>
          <w:lang w:val="sr-Cyrl-CS"/>
        </w:rPr>
        <w:t>.</w:t>
      </w:r>
    </w:p>
    <w:p w:rsidR="009D1B53" w:rsidRPr="000718AF" w:rsidRDefault="009D1B53" w:rsidP="000718AF">
      <w:pPr>
        <w:spacing w:line="240" w:lineRule="auto"/>
        <w:jc w:val="center"/>
        <w:rPr>
          <w:rFonts w:ascii="Arial" w:hAnsi="Arial" w:cs="Arial"/>
          <w:b/>
          <w:bCs/>
          <w:i/>
          <w:iCs/>
          <w:lang w:val="ru-RU"/>
        </w:rPr>
      </w:pPr>
    </w:p>
    <w:p w:rsidR="00F52A12" w:rsidRPr="000718AF" w:rsidRDefault="009D1B53" w:rsidP="000718AF">
      <w:pPr>
        <w:tabs>
          <w:tab w:val="center" w:pos="4819"/>
          <w:tab w:val="left" w:pos="5705"/>
        </w:tabs>
        <w:spacing w:line="240" w:lineRule="auto"/>
        <w:rPr>
          <w:rFonts w:ascii="Arial" w:hAnsi="Arial" w:cs="Arial"/>
          <w:b/>
          <w:bCs/>
          <w:iCs/>
          <w:lang w:val="ru-RU"/>
        </w:rPr>
      </w:pPr>
      <w:r w:rsidRPr="000718AF">
        <w:rPr>
          <w:rFonts w:ascii="Arial" w:hAnsi="Arial" w:cs="Arial"/>
          <w:b/>
          <w:bCs/>
          <w:iCs/>
          <w:lang w:val="ru-RU"/>
        </w:rPr>
        <w:tab/>
      </w:r>
      <w:r w:rsidR="00F52A12" w:rsidRPr="000718AF">
        <w:rPr>
          <w:rFonts w:ascii="Arial" w:hAnsi="Arial" w:cs="Arial"/>
          <w:b/>
          <w:bCs/>
          <w:iCs/>
          <w:lang w:val="ru-RU"/>
        </w:rPr>
        <w:t>Члан 1.</w:t>
      </w:r>
      <w:r w:rsidRPr="000718AF">
        <w:rPr>
          <w:rFonts w:ascii="Arial" w:hAnsi="Arial" w:cs="Arial"/>
          <w:b/>
          <w:bCs/>
          <w:iCs/>
          <w:lang w:val="ru-RU"/>
        </w:rPr>
        <w:tab/>
      </w:r>
    </w:p>
    <w:p w:rsidR="009D1B53" w:rsidRPr="000718AF" w:rsidRDefault="009D1B53" w:rsidP="000718AF">
      <w:pPr>
        <w:tabs>
          <w:tab w:val="center" w:pos="4819"/>
          <w:tab w:val="left" w:pos="5705"/>
        </w:tabs>
        <w:spacing w:line="240" w:lineRule="auto"/>
        <w:rPr>
          <w:rFonts w:ascii="Arial" w:hAnsi="Arial" w:cs="Arial"/>
          <w:b/>
          <w:bCs/>
          <w:iCs/>
          <w:lang w:val="ru-RU"/>
        </w:rPr>
      </w:pPr>
    </w:p>
    <w:p w:rsidR="009D1B53" w:rsidRPr="000718AF" w:rsidRDefault="00F52A12" w:rsidP="000718AF">
      <w:pPr>
        <w:suppressAutoHyphens w:val="0"/>
        <w:autoSpaceDE w:val="0"/>
        <w:autoSpaceDN w:val="0"/>
        <w:adjustRightInd w:val="0"/>
        <w:spacing w:line="240" w:lineRule="auto"/>
        <w:jc w:val="both"/>
        <w:rPr>
          <w:rFonts w:ascii="Arial" w:hAnsi="Arial" w:cs="Arial"/>
          <w:lang w:val="sr-Cyrl-CS"/>
        </w:rPr>
      </w:pPr>
      <w:r w:rsidRPr="000718AF">
        <w:rPr>
          <w:rFonts w:ascii="Arial" w:hAnsi="Arial" w:cs="Arial"/>
          <w:lang w:val="ru-RU"/>
        </w:rPr>
        <w:tab/>
      </w:r>
      <w:r w:rsidRPr="000718AF">
        <w:rPr>
          <w:rFonts w:ascii="Arial" w:hAnsi="Arial" w:cs="Arial"/>
          <w:lang w:val="sr-Latn-CS"/>
        </w:rPr>
        <w:t>Предмет овог Уговора је</w:t>
      </w:r>
      <w:r w:rsidRPr="000718AF">
        <w:rPr>
          <w:rFonts w:ascii="Arial" w:eastAsia="Times New Roman" w:hAnsi="Arial" w:cs="Arial"/>
          <w:color w:val="auto"/>
          <w:kern w:val="0"/>
          <w:lang w:val="ru-RU" w:eastAsia="en-US"/>
        </w:rPr>
        <w:t xml:space="preserve"> набавка </w:t>
      </w:r>
      <w:r w:rsidR="00133C67" w:rsidRPr="000718AF">
        <w:rPr>
          <w:rFonts w:ascii="Arial" w:eastAsia="Times New Roman" w:hAnsi="Arial" w:cs="Arial"/>
          <w:color w:val="auto"/>
          <w:kern w:val="0"/>
          <w:lang w:val="ru-RU" w:eastAsia="en-US"/>
        </w:rPr>
        <w:t xml:space="preserve">добара за покретање, развој и унапређење доходовне активности </w:t>
      </w:r>
      <w:r w:rsidR="00962AD0" w:rsidRPr="000718AF">
        <w:rPr>
          <w:rFonts w:ascii="Arial" w:hAnsi="Arial" w:cs="Arial"/>
          <w:lang w:val="ru-RU"/>
        </w:rPr>
        <w:t>за интерно расељена лица,</w:t>
      </w:r>
      <w:r w:rsidR="00C21892">
        <w:rPr>
          <w:rFonts w:ascii="Arial" w:hAnsi="Arial" w:cs="Arial"/>
          <w:lang w:val="ru-RU"/>
        </w:rPr>
        <w:t xml:space="preserve"> </w:t>
      </w:r>
      <w:r w:rsidR="00682289">
        <w:rPr>
          <w:rFonts w:ascii="Arial" w:eastAsia="Times New Roman" w:hAnsi="Arial" w:cs="Arial"/>
          <w:color w:val="auto"/>
          <w:kern w:val="0"/>
          <w:lang w:val="ru-RU" w:eastAsia="en-US"/>
        </w:rPr>
        <w:t>односно на адресе 10</w:t>
      </w:r>
      <w:r w:rsidRPr="000718AF">
        <w:rPr>
          <w:rFonts w:ascii="Arial" w:eastAsia="Times New Roman" w:hAnsi="Arial" w:cs="Arial"/>
          <w:color w:val="auto"/>
          <w:kern w:val="0"/>
          <w:lang w:val="ru-RU" w:eastAsia="en-US"/>
        </w:rPr>
        <w:t xml:space="preserve"> корисника </w:t>
      </w:r>
      <w:r w:rsidR="00682289">
        <w:rPr>
          <w:rFonts w:ascii="Arial" w:eastAsia="Times New Roman" w:hAnsi="Arial" w:cs="Arial"/>
          <w:color w:val="auto"/>
          <w:kern w:val="0"/>
          <w:lang w:val="ru-RU" w:eastAsia="en-US"/>
        </w:rPr>
        <w:t>на територији општине Баточина</w:t>
      </w:r>
      <w:r w:rsidR="00AA341A">
        <w:rPr>
          <w:rFonts w:ascii="Arial" w:eastAsia="Times New Roman" w:hAnsi="Arial" w:cs="Arial"/>
          <w:color w:val="auto"/>
          <w:kern w:val="0"/>
          <w:lang w:val="ru-RU" w:eastAsia="en-US"/>
        </w:rPr>
        <w:t xml:space="preserve">, </w:t>
      </w:r>
      <w:r w:rsidRPr="000718AF">
        <w:rPr>
          <w:rFonts w:ascii="Arial" w:eastAsia="Times New Roman" w:hAnsi="Arial" w:cs="Arial"/>
          <w:color w:val="auto"/>
          <w:kern w:val="0"/>
          <w:lang w:val="ru-RU" w:eastAsia="en-US"/>
        </w:rPr>
        <w:t xml:space="preserve">са превозом и </w:t>
      </w:r>
      <w:r w:rsidRPr="00682289">
        <w:rPr>
          <w:rFonts w:ascii="Arial" w:eastAsia="Times New Roman" w:hAnsi="Arial" w:cs="Arial"/>
          <w:color w:val="auto"/>
          <w:kern w:val="0"/>
          <w:lang w:val="ru-RU" w:eastAsia="en-US"/>
        </w:rPr>
        <w:t>истоваром</w:t>
      </w:r>
      <w:r w:rsidR="00682289">
        <w:rPr>
          <w:rFonts w:ascii="Arial" w:eastAsia="Times New Roman" w:hAnsi="Arial" w:cs="Arial"/>
          <w:color w:val="auto"/>
          <w:kern w:val="0"/>
          <w:lang w:val="ru-RU" w:eastAsia="en-US"/>
        </w:rPr>
        <w:t>,</w:t>
      </w:r>
      <w:r w:rsidRPr="00682289">
        <w:rPr>
          <w:rFonts w:ascii="Arial" w:eastAsia="Times New Roman" w:hAnsi="Arial" w:cs="Arial"/>
          <w:color w:val="auto"/>
          <w:kern w:val="0"/>
          <w:lang w:val="ru-RU" w:eastAsia="en-US"/>
        </w:rPr>
        <w:t xml:space="preserve"> п</w:t>
      </w:r>
      <w:r w:rsidRPr="000718AF">
        <w:rPr>
          <w:rFonts w:ascii="Arial" w:eastAsia="Times New Roman" w:hAnsi="Arial" w:cs="Arial"/>
          <w:color w:val="auto"/>
          <w:kern w:val="0"/>
          <w:lang w:val="ru-RU" w:eastAsia="en-US"/>
        </w:rPr>
        <w:t xml:space="preserve">рема спецификацији из конкурсне документације </w:t>
      </w:r>
      <w:r w:rsidRPr="000718AF">
        <w:rPr>
          <w:rFonts w:ascii="Arial" w:hAnsi="Arial" w:cs="Arial"/>
          <w:lang w:val="ru-RU"/>
        </w:rPr>
        <w:t xml:space="preserve">и усвојеној понуди </w:t>
      </w:r>
      <w:r w:rsidR="006769CC" w:rsidRPr="000718AF">
        <w:rPr>
          <w:rFonts w:ascii="Arial" w:hAnsi="Arial" w:cs="Arial"/>
          <w:lang w:val="ru-RU"/>
        </w:rPr>
        <w:t>Испоручиоца</w:t>
      </w:r>
      <w:r w:rsidRPr="000718AF">
        <w:rPr>
          <w:rFonts w:ascii="Arial" w:hAnsi="Arial" w:cs="Arial"/>
          <w:lang w:val="ru-RU"/>
        </w:rPr>
        <w:t>,</w:t>
      </w:r>
      <w:r w:rsidR="009D1B53" w:rsidRPr="000718AF">
        <w:rPr>
          <w:rFonts w:ascii="Arial" w:hAnsi="Arial" w:cs="Arial"/>
          <w:lang w:val="ru-RU"/>
        </w:rPr>
        <w:t xml:space="preserve"> број ______ од ___________ 2020</w:t>
      </w:r>
      <w:r w:rsidRPr="000718AF">
        <w:rPr>
          <w:rFonts w:ascii="Arial" w:hAnsi="Arial" w:cs="Arial"/>
          <w:lang w:val="ru-RU"/>
        </w:rPr>
        <w:t>. године</w:t>
      </w:r>
      <w:r w:rsidRPr="000718AF">
        <w:rPr>
          <w:rFonts w:ascii="Arial" w:hAnsi="Arial" w:cs="Arial"/>
          <w:lang w:val="sr-Cyrl-CS"/>
        </w:rPr>
        <w:t>.</w:t>
      </w:r>
    </w:p>
    <w:p w:rsidR="0077042F" w:rsidRPr="000718AF" w:rsidRDefault="0077042F" w:rsidP="000718AF">
      <w:pPr>
        <w:suppressAutoHyphens w:val="0"/>
        <w:autoSpaceDE w:val="0"/>
        <w:autoSpaceDN w:val="0"/>
        <w:adjustRightInd w:val="0"/>
        <w:spacing w:line="240" w:lineRule="auto"/>
        <w:jc w:val="both"/>
        <w:rPr>
          <w:rFonts w:ascii="Arial" w:hAnsi="Arial" w:cs="Arial"/>
          <w:lang w:val="sr-Cyrl-CS"/>
        </w:rPr>
      </w:pPr>
    </w:p>
    <w:p w:rsidR="009D1B53" w:rsidRPr="000718AF" w:rsidRDefault="00F52A12" w:rsidP="001336FC">
      <w:pPr>
        <w:spacing w:line="240" w:lineRule="auto"/>
        <w:jc w:val="center"/>
        <w:rPr>
          <w:rFonts w:ascii="Arial" w:hAnsi="Arial" w:cs="Arial"/>
          <w:b/>
          <w:bCs/>
          <w:iCs/>
          <w:lang w:val="ru-RU"/>
        </w:rPr>
      </w:pPr>
      <w:r w:rsidRPr="000718AF">
        <w:rPr>
          <w:rFonts w:ascii="Arial" w:hAnsi="Arial" w:cs="Arial"/>
          <w:b/>
          <w:bCs/>
          <w:iCs/>
          <w:lang w:val="ru-RU"/>
        </w:rPr>
        <w:t>Члан 2.</w:t>
      </w:r>
    </w:p>
    <w:p w:rsidR="00133C67" w:rsidRPr="000718AF" w:rsidRDefault="00133C67" w:rsidP="000718AF">
      <w:pPr>
        <w:spacing w:line="240" w:lineRule="auto"/>
        <w:jc w:val="both"/>
        <w:rPr>
          <w:rFonts w:ascii="Arial" w:hAnsi="Arial" w:cs="Arial"/>
          <w:b/>
          <w:bCs/>
          <w:iCs/>
          <w:lang w:val="ru-RU"/>
        </w:rPr>
      </w:pPr>
    </w:p>
    <w:p w:rsidR="00F52A12" w:rsidRPr="000718AF" w:rsidRDefault="00F52A12" w:rsidP="000718AF">
      <w:pPr>
        <w:suppressAutoHyphens w:val="0"/>
        <w:autoSpaceDE w:val="0"/>
        <w:autoSpaceDN w:val="0"/>
        <w:adjustRightInd w:val="0"/>
        <w:spacing w:line="240" w:lineRule="auto"/>
        <w:ind w:firstLine="720"/>
        <w:jc w:val="both"/>
        <w:rPr>
          <w:rFonts w:ascii="Arial" w:eastAsia="Times New Roman" w:hAnsi="Arial" w:cs="Arial"/>
          <w:color w:val="auto"/>
          <w:kern w:val="0"/>
          <w:lang w:val="ru-RU" w:eastAsia="en-US"/>
        </w:rPr>
      </w:pPr>
      <w:r w:rsidRPr="000718AF">
        <w:rPr>
          <w:rFonts w:ascii="Arial" w:eastAsia="Times New Roman" w:hAnsi="Arial" w:cs="Arial"/>
          <w:color w:val="auto"/>
          <w:kern w:val="0"/>
          <w:lang w:val="ru-RU" w:eastAsia="en-US"/>
        </w:rPr>
        <w:t xml:space="preserve">Укупна уговорена вредност износи _____________ </w:t>
      </w:r>
      <w:r w:rsidR="007E2C7F" w:rsidRPr="000718AF">
        <w:rPr>
          <w:rFonts w:ascii="Arial" w:eastAsia="Times New Roman" w:hAnsi="Arial" w:cs="Arial"/>
          <w:color w:val="auto"/>
          <w:kern w:val="0"/>
          <w:lang w:val="ru-RU" w:eastAsia="en-US"/>
        </w:rPr>
        <w:t xml:space="preserve">(словима:__________________________) </w:t>
      </w:r>
      <w:r w:rsidRPr="000718AF">
        <w:rPr>
          <w:rFonts w:ascii="Arial" w:eastAsia="Times New Roman" w:hAnsi="Arial" w:cs="Arial"/>
          <w:color w:val="auto"/>
          <w:kern w:val="0"/>
          <w:lang w:val="ru-RU" w:eastAsia="en-US"/>
        </w:rPr>
        <w:t xml:space="preserve">динара без ПДВ-а, односно </w:t>
      </w:r>
      <w:r w:rsidR="007E2C7F" w:rsidRPr="000718AF">
        <w:rPr>
          <w:rFonts w:ascii="Arial" w:eastAsia="Times New Roman" w:hAnsi="Arial" w:cs="Arial"/>
          <w:color w:val="auto"/>
          <w:kern w:val="0"/>
          <w:lang w:val="ru-RU" w:eastAsia="en-US"/>
        </w:rPr>
        <w:lastRenderedPageBreak/>
        <w:t xml:space="preserve">___________________ (словима: ________________________) </w:t>
      </w:r>
      <w:r w:rsidRPr="000718AF">
        <w:rPr>
          <w:rFonts w:ascii="Arial" w:eastAsia="Times New Roman" w:hAnsi="Arial" w:cs="Arial"/>
          <w:color w:val="auto"/>
          <w:kern w:val="0"/>
          <w:lang w:val="ru-RU" w:eastAsia="en-US"/>
        </w:rPr>
        <w:t xml:space="preserve">са ПДВ-ом износи _____________ динара. </w:t>
      </w:r>
    </w:p>
    <w:p w:rsidR="00F52A12" w:rsidRPr="000718AF" w:rsidRDefault="00F52A12" w:rsidP="000718AF">
      <w:pPr>
        <w:suppressAutoHyphens w:val="0"/>
        <w:autoSpaceDE w:val="0"/>
        <w:autoSpaceDN w:val="0"/>
        <w:adjustRightInd w:val="0"/>
        <w:spacing w:line="240" w:lineRule="auto"/>
        <w:ind w:firstLine="720"/>
        <w:jc w:val="both"/>
        <w:rPr>
          <w:rFonts w:ascii="Arial" w:eastAsia="Times New Roman" w:hAnsi="Arial" w:cs="Arial"/>
          <w:color w:val="auto"/>
          <w:kern w:val="0"/>
          <w:lang w:val="ru-RU" w:eastAsia="en-US"/>
        </w:rPr>
      </w:pPr>
      <w:r w:rsidRPr="000718AF">
        <w:rPr>
          <w:rFonts w:ascii="Arial" w:eastAsia="Times New Roman" w:hAnsi="Arial" w:cs="Arial"/>
          <w:color w:val="auto"/>
          <w:kern w:val="0"/>
          <w:lang w:val="ru-RU" w:eastAsia="en-US"/>
        </w:rPr>
        <w:t xml:space="preserve">У цену су урачунати сви пратећи трошкови везани за испоруку (паковање, утовар, превоз, истовар и сл.) на адреси корисника помоћи на територији општине </w:t>
      </w:r>
      <w:r w:rsidR="009D1B53" w:rsidRPr="000718AF">
        <w:rPr>
          <w:rFonts w:ascii="Arial" w:eastAsia="Times New Roman" w:hAnsi="Arial" w:cs="Arial"/>
          <w:color w:val="auto"/>
          <w:kern w:val="0"/>
          <w:lang w:val="ru-RU" w:eastAsia="en-US"/>
        </w:rPr>
        <w:t>Баточина</w:t>
      </w:r>
      <w:r w:rsidRPr="000718AF">
        <w:rPr>
          <w:rFonts w:ascii="Arial" w:eastAsia="Times New Roman" w:hAnsi="Arial" w:cs="Arial"/>
          <w:color w:val="auto"/>
          <w:kern w:val="0"/>
          <w:lang w:val="ru-RU" w:eastAsia="en-US"/>
        </w:rPr>
        <w:t xml:space="preserve"> и они неће бити посебно испостављени. </w:t>
      </w:r>
    </w:p>
    <w:p w:rsidR="000718AF" w:rsidRPr="00D33528" w:rsidRDefault="000718AF" w:rsidP="00D33528">
      <w:pPr>
        <w:spacing w:line="240" w:lineRule="auto"/>
        <w:rPr>
          <w:rFonts w:ascii="Arial" w:hAnsi="Arial" w:cs="Arial"/>
          <w:b/>
          <w:bCs/>
          <w:iCs/>
          <w:lang w:val="sr-Cyrl-CS"/>
        </w:rPr>
      </w:pPr>
    </w:p>
    <w:p w:rsidR="00F52A12" w:rsidRPr="000718AF" w:rsidRDefault="00F52A12" w:rsidP="000718AF">
      <w:pPr>
        <w:spacing w:line="240" w:lineRule="auto"/>
        <w:jc w:val="center"/>
        <w:rPr>
          <w:rFonts w:ascii="Arial" w:hAnsi="Arial" w:cs="Arial"/>
          <w:b/>
          <w:bCs/>
          <w:iCs/>
          <w:lang w:val="ru-RU"/>
        </w:rPr>
      </w:pPr>
      <w:r w:rsidRPr="000718AF">
        <w:rPr>
          <w:rFonts w:ascii="Arial" w:hAnsi="Arial" w:cs="Arial"/>
          <w:b/>
          <w:bCs/>
          <w:iCs/>
          <w:lang w:val="ru-RU"/>
        </w:rPr>
        <w:t>Члан 3.</w:t>
      </w:r>
    </w:p>
    <w:p w:rsidR="009D1B53" w:rsidRPr="000718AF" w:rsidRDefault="009D1B53" w:rsidP="000718AF">
      <w:pPr>
        <w:spacing w:line="240" w:lineRule="auto"/>
        <w:jc w:val="center"/>
        <w:rPr>
          <w:rFonts w:ascii="Arial" w:hAnsi="Arial" w:cs="Arial"/>
          <w:b/>
          <w:bCs/>
          <w:iCs/>
          <w:lang w:val="ru-RU"/>
        </w:rPr>
      </w:pPr>
    </w:p>
    <w:p w:rsidR="0018565D" w:rsidRPr="000718AF" w:rsidRDefault="0018565D" w:rsidP="000718AF">
      <w:pPr>
        <w:pStyle w:val="Default"/>
        <w:ind w:firstLine="720"/>
        <w:jc w:val="both"/>
        <w:rPr>
          <w:lang w:val="sr-Cyrl-CS"/>
        </w:rPr>
      </w:pPr>
      <w:r w:rsidRPr="000718AF">
        <w:rPr>
          <w:lang w:val="sr-Cyrl-CS"/>
        </w:rPr>
        <w:t>Испоручилац</w:t>
      </w:r>
      <w:r w:rsidRPr="000718AF">
        <w:t xml:space="preserve"> се обавезује да </w:t>
      </w:r>
      <w:r w:rsidRPr="000718AF">
        <w:rPr>
          <w:lang w:val="sr-Cyrl-CS"/>
        </w:rPr>
        <w:t>Наручиоцу</w:t>
      </w:r>
      <w:r w:rsidR="00D122F3">
        <w:rPr>
          <w:lang w:val="sr-Cyrl-CS"/>
        </w:rPr>
        <w:t xml:space="preserve"> </w:t>
      </w:r>
      <w:r w:rsidRPr="000718AF">
        <w:rPr>
          <w:lang w:val="sr-Cyrl-CS"/>
        </w:rPr>
        <w:t xml:space="preserve">односно кориснику добара </w:t>
      </w:r>
      <w:r w:rsidRPr="000718AF">
        <w:t>испоручује добра</w:t>
      </w:r>
      <w:r w:rsidRPr="000718AF">
        <w:rPr>
          <w:lang w:val="sr-Cyrl-CS"/>
        </w:rPr>
        <w:t xml:space="preserve"> дата у спецификацији конкурсне документације, у складу са ценама и условима из прихваћене понуде Испоручиоца која је саставни део овог уговора.</w:t>
      </w:r>
    </w:p>
    <w:p w:rsidR="0018565D" w:rsidRPr="000718AF" w:rsidRDefault="0018565D" w:rsidP="000718AF">
      <w:pPr>
        <w:pStyle w:val="Default"/>
        <w:ind w:firstLine="720"/>
        <w:jc w:val="both"/>
        <w:rPr>
          <w:rFonts w:eastAsia="TimesNewRoman"/>
          <w:color w:val="auto"/>
          <w:lang w:val="sr-Cyrl-CS" w:eastAsia="en-GB"/>
        </w:rPr>
      </w:pPr>
      <w:r w:rsidRPr="000718AF">
        <w:rPr>
          <w:lang w:val="sr-Cyrl-CS"/>
        </w:rPr>
        <w:t xml:space="preserve">Испоручилац </w:t>
      </w:r>
      <w:r w:rsidRPr="000718AF">
        <w:rPr>
          <w:rFonts w:eastAsia="TimesNewRoman"/>
          <w:color w:val="auto"/>
          <w:lang w:val="en-GB" w:eastAsia="en-GB"/>
        </w:rPr>
        <w:t>је дужан да испоручи добра, на адресе франко корисници у року од</w:t>
      </w:r>
      <w:r w:rsidR="00D122F3">
        <w:rPr>
          <w:rFonts w:eastAsia="TimesNewRoman"/>
          <w:color w:val="auto"/>
          <w:lang w:eastAsia="en-GB"/>
        </w:rPr>
        <w:t xml:space="preserve"> </w:t>
      </w:r>
      <w:r w:rsidRPr="000718AF">
        <w:rPr>
          <w:rFonts w:eastAsia="TimesNewRoman"/>
          <w:color w:val="auto"/>
          <w:lang w:val="en-GB" w:eastAsia="en-GB"/>
        </w:rPr>
        <w:t>____</w:t>
      </w:r>
      <w:r w:rsidR="00D122F3">
        <w:rPr>
          <w:rFonts w:eastAsia="TimesNewRoman"/>
          <w:color w:val="auto"/>
          <w:lang w:eastAsia="en-GB"/>
        </w:rPr>
        <w:t xml:space="preserve"> </w:t>
      </w:r>
      <w:r w:rsidRPr="000718AF">
        <w:rPr>
          <w:rFonts w:eastAsia="TimesNewRoman"/>
          <w:color w:val="auto"/>
          <w:lang w:val="en-GB" w:eastAsia="en-GB"/>
        </w:rPr>
        <w:t>дана од</w:t>
      </w:r>
      <w:r w:rsidR="00D122F3">
        <w:rPr>
          <w:rFonts w:eastAsia="TimesNewRoman"/>
          <w:color w:val="auto"/>
          <w:lang w:eastAsia="en-GB"/>
        </w:rPr>
        <w:t xml:space="preserve"> </w:t>
      </w:r>
      <w:r w:rsidRPr="000718AF">
        <w:rPr>
          <w:rFonts w:eastAsia="TimesNewRoman"/>
          <w:color w:val="auto"/>
          <w:lang w:val="en-GB" w:eastAsia="en-GB"/>
        </w:rPr>
        <w:t>дана закључења уговора</w:t>
      </w:r>
      <w:r w:rsidRPr="000718AF">
        <w:rPr>
          <w:rFonts w:eastAsia="TimesNewRoman"/>
          <w:color w:val="auto"/>
          <w:lang w:val="sr-Cyrl-CS" w:eastAsia="en-GB"/>
        </w:rPr>
        <w:t>.</w:t>
      </w:r>
    </w:p>
    <w:p w:rsidR="0018565D" w:rsidRPr="000718AF" w:rsidRDefault="0018565D" w:rsidP="000718AF">
      <w:pPr>
        <w:pStyle w:val="Default"/>
        <w:ind w:firstLine="720"/>
        <w:jc w:val="both"/>
        <w:rPr>
          <w:lang w:val="sr-Cyrl-CS"/>
        </w:rPr>
      </w:pPr>
      <w:r w:rsidRPr="00AA341A">
        <w:rPr>
          <w:noProof/>
          <w:color w:val="auto"/>
          <w:lang w:val="sr-Cyrl-CS"/>
        </w:rPr>
        <w:t>Г</w:t>
      </w:r>
      <w:r w:rsidRPr="00AA341A">
        <w:rPr>
          <w:noProof/>
          <w:color w:val="auto"/>
        </w:rPr>
        <w:t>aрaнтни рoк зa</w:t>
      </w:r>
      <w:r w:rsidR="00D33528" w:rsidRPr="00AA341A">
        <w:rPr>
          <w:lang w:val="ru-RU" w:eastAsia="en-US"/>
        </w:rPr>
        <w:t xml:space="preserve"> сва понуђена добра је гарантни рок који даје произвођач.</w:t>
      </w:r>
    </w:p>
    <w:p w:rsidR="0018565D" w:rsidRPr="000718AF" w:rsidRDefault="0018565D" w:rsidP="000718AF">
      <w:pPr>
        <w:pStyle w:val="Default"/>
        <w:ind w:firstLine="720"/>
        <w:jc w:val="both"/>
        <w:rPr>
          <w:lang w:val="sr-Cyrl-CS"/>
        </w:rPr>
      </w:pPr>
      <w:r w:rsidRPr="000718AF">
        <w:rPr>
          <w:lang w:val="sr-Cyrl-CS"/>
        </w:rPr>
        <w:t>Испоручилац се обавезује да ће испоручена добра бити нова, неоштећена, у исправном стању односно да ће бити запакована у оригиналним паковањима произвођача.</w:t>
      </w:r>
    </w:p>
    <w:p w:rsidR="0018565D" w:rsidRPr="000718AF" w:rsidRDefault="0018565D" w:rsidP="000718AF">
      <w:pPr>
        <w:spacing w:line="240" w:lineRule="auto"/>
        <w:jc w:val="center"/>
        <w:rPr>
          <w:rFonts w:ascii="Arial" w:hAnsi="Arial" w:cs="Arial"/>
          <w:b/>
          <w:bCs/>
          <w:iCs/>
          <w:lang w:val="ru-RU"/>
        </w:rPr>
      </w:pPr>
    </w:p>
    <w:p w:rsidR="0018565D" w:rsidRPr="000718AF" w:rsidRDefault="0018565D" w:rsidP="000718AF">
      <w:pPr>
        <w:spacing w:line="240" w:lineRule="auto"/>
        <w:jc w:val="center"/>
        <w:rPr>
          <w:rFonts w:ascii="Arial" w:hAnsi="Arial" w:cs="Arial"/>
          <w:b/>
          <w:lang w:val="sr-Cyrl-CS"/>
        </w:rPr>
      </w:pPr>
      <w:r w:rsidRPr="000718AF">
        <w:rPr>
          <w:rFonts w:ascii="Arial" w:hAnsi="Arial" w:cs="Arial"/>
          <w:b/>
          <w:lang w:val="sr-Cyrl-CS"/>
        </w:rPr>
        <w:t>Члан 4.</w:t>
      </w:r>
    </w:p>
    <w:p w:rsidR="0018565D" w:rsidRPr="000718AF" w:rsidRDefault="0018565D" w:rsidP="000718AF">
      <w:pPr>
        <w:spacing w:line="240" w:lineRule="auto"/>
        <w:ind w:firstLine="567"/>
        <w:jc w:val="center"/>
        <w:rPr>
          <w:rFonts w:ascii="Arial" w:hAnsi="Arial" w:cs="Arial"/>
          <w:b/>
          <w:lang w:val="sr-Cyrl-CS"/>
        </w:rPr>
      </w:pPr>
    </w:p>
    <w:p w:rsidR="0018565D" w:rsidRPr="000718AF" w:rsidRDefault="0018565D" w:rsidP="000718AF">
      <w:pPr>
        <w:suppressAutoHyphens w:val="0"/>
        <w:autoSpaceDE w:val="0"/>
        <w:autoSpaceDN w:val="0"/>
        <w:adjustRightInd w:val="0"/>
        <w:spacing w:line="240" w:lineRule="auto"/>
        <w:ind w:firstLine="567"/>
        <w:jc w:val="both"/>
        <w:rPr>
          <w:rFonts w:ascii="Arial" w:eastAsia="TimesNewRoman" w:hAnsi="Arial" w:cs="Arial"/>
          <w:color w:val="auto"/>
          <w:kern w:val="0"/>
          <w:lang w:val="en-GB" w:eastAsia="en-GB"/>
        </w:rPr>
      </w:pPr>
      <w:r w:rsidRPr="000718AF">
        <w:rPr>
          <w:rFonts w:ascii="Arial" w:eastAsia="TimesNewRoman" w:hAnsi="Arial" w:cs="Arial"/>
          <w:color w:val="auto"/>
          <w:kern w:val="0"/>
          <w:lang w:val="en-GB" w:eastAsia="en-GB"/>
        </w:rPr>
        <w:t>Примопредаја д</w:t>
      </w:r>
      <w:r w:rsidR="00D33528">
        <w:rPr>
          <w:rFonts w:ascii="Arial" w:eastAsia="TimesNewRoman" w:hAnsi="Arial" w:cs="Arial"/>
          <w:color w:val="auto"/>
          <w:kern w:val="0"/>
          <w:lang w:val="en-GB" w:eastAsia="en-GB"/>
        </w:rPr>
        <w:t>обара биће извршена по испоруци</w:t>
      </w:r>
      <w:r w:rsidRPr="000718AF">
        <w:rPr>
          <w:rFonts w:ascii="Arial" w:eastAsia="TimesNewRoman" w:hAnsi="Arial" w:cs="Arial"/>
          <w:color w:val="auto"/>
          <w:kern w:val="0"/>
          <w:lang w:eastAsia="en-GB"/>
        </w:rPr>
        <w:t xml:space="preserve">, </w:t>
      </w:r>
      <w:r w:rsidRPr="000718AF">
        <w:rPr>
          <w:rFonts w:ascii="Arial" w:eastAsia="TimesNewRoman" w:hAnsi="Arial" w:cs="Arial"/>
          <w:color w:val="auto"/>
          <w:kern w:val="0"/>
          <w:lang w:val="en-GB" w:eastAsia="en-GB"/>
        </w:rPr>
        <w:t>уз обавезно присуство представника Наручиоца и у присуству представника Испоручиоца.</w:t>
      </w:r>
      <w:r w:rsidR="00E27703">
        <w:rPr>
          <w:rFonts w:ascii="Arial" w:eastAsia="TimesNewRoman" w:hAnsi="Arial" w:cs="Arial"/>
          <w:color w:val="auto"/>
          <w:kern w:val="0"/>
          <w:lang w:eastAsia="en-GB"/>
        </w:rPr>
        <w:t xml:space="preserve"> </w:t>
      </w:r>
      <w:r w:rsidRPr="000718AF">
        <w:rPr>
          <w:rFonts w:ascii="Arial" w:eastAsia="TimesNewRoman" w:hAnsi="Arial" w:cs="Arial"/>
          <w:color w:val="auto"/>
          <w:kern w:val="0"/>
          <w:lang w:val="en-GB" w:eastAsia="en-GB"/>
        </w:rPr>
        <w:t>Приликом испоруке Испоручилац је дужан да преда</w:t>
      </w:r>
      <w:r w:rsidR="00E27703">
        <w:rPr>
          <w:rFonts w:ascii="Arial" w:eastAsia="TimesNewRoman" w:hAnsi="Arial" w:cs="Arial"/>
          <w:color w:val="auto"/>
          <w:kern w:val="0"/>
          <w:lang w:eastAsia="en-GB"/>
        </w:rPr>
        <w:t xml:space="preserve"> </w:t>
      </w:r>
      <w:r w:rsidRPr="000718AF">
        <w:rPr>
          <w:rFonts w:ascii="Arial" w:eastAsia="TimesNewRoman" w:hAnsi="Arial" w:cs="Arial"/>
          <w:color w:val="auto"/>
          <w:kern w:val="0"/>
          <w:lang w:eastAsia="en-GB"/>
        </w:rPr>
        <w:t>представнику</w:t>
      </w:r>
      <w:r w:rsidRPr="000718AF">
        <w:rPr>
          <w:rFonts w:ascii="Arial" w:eastAsia="TimesNewRoman" w:hAnsi="Arial" w:cs="Arial"/>
          <w:color w:val="auto"/>
          <w:kern w:val="0"/>
          <w:lang w:val="en-GB" w:eastAsia="en-GB"/>
        </w:rPr>
        <w:t xml:space="preserve"> Наручиоца Отпремницу.</w:t>
      </w:r>
    </w:p>
    <w:p w:rsidR="0018565D" w:rsidRPr="000718AF" w:rsidRDefault="0018565D" w:rsidP="000718AF">
      <w:pPr>
        <w:suppressAutoHyphens w:val="0"/>
        <w:autoSpaceDE w:val="0"/>
        <w:autoSpaceDN w:val="0"/>
        <w:adjustRightInd w:val="0"/>
        <w:spacing w:line="240" w:lineRule="auto"/>
        <w:ind w:firstLine="567"/>
        <w:jc w:val="both"/>
        <w:rPr>
          <w:rFonts w:ascii="Arial" w:eastAsia="TimesNewRoman" w:hAnsi="Arial" w:cs="Arial"/>
          <w:color w:val="auto"/>
          <w:kern w:val="0"/>
          <w:lang w:val="en-GB" w:eastAsia="en-GB"/>
        </w:rPr>
      </w:pPr>
      <w:r w:rsidRPr="000718AF">
        <w:rPr>
          <w:rFonts w:ascii="Arial" w:eastAsia="TimesNewRoman" w:hAnsi="Arial" w:cs="Arial"/>
          <w:color w:val="auto"/>
          <w:kern w:val="0"/>
          <w:lang w:val="en-GB" w:eastAsia="en-GB"/>
        </w:rPr>
        <w:t xml:space="preserve">Плаћање по овом уговору биће извршеноу року до 45 дана од дана </w:t>
      </w:r>
      <w:r w:rsidR="00AA341A">
        <w:rPr>
          <w:rFonts w:ascii="Arial" w:eastAsia="TimesNewRoman" w:hAnsi="Arial" w:cs="Arial"/>
          <w:color w:val="auto"/>
          <w:kern w:val="0"/>
          <w:lang w:eastAsia="en-GB"/>
        </w:rPr>
        <w:t>регистровања рачуна у ЦРФ</w:t>
      </w:r>
      <w:r w:rsidR="00E27703">
        <w:rPr>
          <w:rFonts w:ascii="Arial" w:eastAsia="TimesNewRoman" w:hAnsi="Arial" w:cs="Arial"/>
          <w:color w:val="auto"/>
          <w:kern w:val="0"/>
          <w:lang w:eastAsia="en-GB"/>
        </w:rPr>
        <w:t>-у</w:t>
      </w:r>
      <w:r w:rsidR="00AA341A">
        <w:rPr>
          <w:rFonts w:ascii="Arial" w:eastAsia="TimesNewRoman" w:hAnsi="Arial" w:cs="Arial"/>
          <w:color w:val="auto"/>
          <w:kern w:val="0"/>
          <w:lang w:eastAsia="en-GB"/>
        </w:rPr>
        <w:t xml:space="preserve"> и </w:t>
      </w:r>
      <w:r w:rsidRPr="000718AF">
        <w:rPr>
          <w:rFonts w:ascii="Arial" w:eastAsia="TimesNewRoman" w:hAnsi="Arial" w:cs="Arial"/>
          <w:color w:val="auto"/>
          <w:kern w:val="0"/>
          <w:lang w:val="en-GB" w:eastAsia="en-GB"/>
        </w:rPr>
        <w:t>пријема уредног</w:t>
      </w:r>
      <w:r w:rsidR="00E27703">
        <w:rPr>
          <w:rFonts w:ascii="Arial" w:eastAsia="TimesNewRoman" w:hAnsi="Arial" w:cs="Arial"/>
          <w:color w:val="auto"/>
          <w:kern w:val="0"/>
          <w:lang w:eastAsia="en-GB"/>
        </w:rPr>
        <w:t xml:space="preserve"> </w:t>
      </w:r>
      <w:r w:rsidRPr="000718AF">
        <w:rPr>
          <w:rFonts w:ascii="Arial" w:eastAsia="TimesNewRoman" w:hAnsi="Arial" w:cs="Arial"/>
          <w:color w:val="auto"/>
          <w:kern w:val="0"/>
          <w:lang w:val="en-GB" w:eastAsia="en-GB"/>
        </w:rPr>
        <w:t>документа (рачуна и отпремнице) од стране Наручиоца</w:t>
      </w:r>
      <w:r w:rsidR="00E27703">
        <w:rPr>
          <w:rFonts w:ascii="Arial" w:eastAsia="TimesNewRoman" w:hAnsi="Arial" w:cs="Arial"/>
          <w:color w:val="auto"/>
          <w:kern w:val="0"/>
          <w:lang w:eastAsia="en-GB"/>
        </w:rPr>
        <w:t xml:space="preserve"> </w:t>
      </w:r>
      <w:r w:rsidRPr="000718AF">
        <w:rPr>
          <w:rFonts w:ascii="Arial" w:eastAsiaTheme="minorHAnsi" w:hAnsi="Arial" w:cs="Arial"/>
          <w:color w:val="auto"/>
          <w:lang w:val="sr-Cyrl-CS" w:eastAsia="en-US"/>
        </w:rPr>
        <w:t>уплатом</w:t>
      </w:r>
      <w:r w:rsidRPr="000718AF">
        <w:rPr>
          <w:rFonts w:ascii="Arial" w:hAnsi="Arial" w:cs="Arial"/>
          <w:color w:val="auto"/>
        </w:rPr>
        <w:t xml:space="preserve"> на рачун Испоручиоца бр. ______________</w:t>
      </w:r>
      <w:r w:rsidRPr="000718AF">
        <w:rPr>
          <w:rFonts w:ascii="Arial" w:hAnsi="Arial" w:cs="Arial"/>
          <w:bCs/>
          <w:iCs/>
          <w:lang w:val="ru-RU"/>
        </w:rPr>
        <w:t xml:space="preserve"> код </w:t>
      </w:r>
      <w:r w:rsidRPr="000718AF">
        <w:rPr>
          <w:rFonts w:ascii="Arial" w:hAnsi="Arial" w:cs="Arial"/>
          <w:bCs/>
          <w:iCs/>
          <w:lang w:val="sr-Cyrl-CS"/>
        </w:rPr>
        <w:t>_________________ банке</w:t>
      </w:r>
      <w:r w:rsidRPr="000718AF">
        <w:rPr>
          <w:rFonts w:ascii="Arial" w:eastAsia="TimesNewRoman" w:hAnsi="Arial" w:cs="Arial"/>
          <w:color w:val="auto"/>
          <w:kern w:val="0"/>
          <w:lang w:val="en-GB" w:eastAsia="en-GB"/>
        </w:rPr>
        <w:t>.</w:t>
      </w:r>
    </w:p>
    <w:p w:rsidR="0018565D" w:rsidRPr="000718AF" w:rsidRDefault="0018565D" w:rsidP="000718AF">
      <w:pPr>
        <w:spacing w:line="240" w:lineRule="auto"/>
        <w:jc w:val="center"/>
        <w:rPr>
          <w:rFonts w:ascii="Arial" w:hAnsi="Arial" w:cs="Arial"/>
          <w:b/>
          <w:bCs/>
          <w:iCs/>
          <w:lang w:val="ru-RU"/>
        </w:rPr>
      </w:pPr>
    </w:p>
    <w:p w:rsidR="009D1B53" w:rsidRDefault="00F52A12" w:rsidP="000718AF">
      <w:pPr>
        <w:spacing w:line="240" w:lineRule="auto"/>
        <w:jc w:val="center"/>
        <w:rPr>
          <w:rFonts w:ascii="Arial" w:hAnsi="Arial" w:cs="Arial"/>
          <w:b/>
          <w:bCs/>
          <w:iCs/>
        </w:rPr>
      </w:pPr>
      <w:r w:rsidRPr="000718AF">
        <w:rPr>
          <w:rFonts w:ascii="Arial" w:hAnsi="Arial" w:cs="Arial"/>
          <w:b/>
          <w:bCs/>
          <w:iCs/>
          <w:lang w:val="ru-RU"/>
        </w:rPr>
        <w:t xml:space="preserve">Члан </w:t>
      </w:r>
      <w:r w:rsidR="0018565D" w:rsidRPr="000718AF">
        <w:rPr>
          <w:rFonts w:ascii="Arial" w:hAnsi="Arial" w:cs="Arial"/>
          <w:b/>
          <w:bCs/>
          <w:iCs/>
          <w:lang w:val="ru-RU"/>
        </w:rPr>
        <w:t>5</w:t>
      </w:r>
      <w:r w:rsidRPr="000718AF">
        <w:rPr>
          <w:rFonts w:ascii="Arial" w:hAnsi="Arial" w:cs="Arial"/>
          <w:b/>
          <w:bCs/>
          <w:iCs/>
          <w:lang w:val="ru-RU"/>
        </w:rPr>
        <w:t>.</w:t>
      </w:r>
    </w:p>
    <w:p w:rsidR="000718AF" w:rsidRPr="000718AF" w:rsidRDefault="000718AF" w:rsidP="000718AF">
      <w:pPr>
        <w:spacing w:line="240" w:lineRule="auto"/>
        <w:jc w:val="center"/>
        <w:rPr>
          <w:rFonts w:ascii="Arial" w:hAnsi="Arial" w:cs="Arial"/>
          <w:b/>
          <w:bCs/>
          <w:iCs/>
        </w:rPr>
      </w:pPr>
    </w:p>
    <w:p w:rsidR="009D1B53" w:rsidRPr="000718AF" w:rsidRDefault="009D1B53" w:rsidP="000718AF">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0718AF">
        <w:rPr>
          <w:rFonts w:ascii="Arial" w:hAnsi="Arial" w:cs="Arial"/>
          <w:bCs/>
          <w:color w:val="auto"/>
        </w:rPr>
        <w:t>Испоручилац</w:t>
      </w:r>
      <w:r w:rsidR="00E27703">
        <w:rPr>
          <w:rFonts w:ascii="Arial" w:hAnsi="Arial" w:cs="Arial"/>
          <w:bCs/>
          <w:color w:val="auto"/>
          <w:lang/>
        </w:rPr>
        <w:t xml:space="preserve"> </w:t>
      </w:r>
      <w:r w:rsidRPr="000718AF">
        <w:rPr>
          <w:rFonts w:ascii="Arial" w:eastAsiaTheme="minorHAnsi" w:hAnsi="Arial" w:cs="Arial"/>
          <w:kern w:val="0"/>
          <w:lang w:eastAsia="en-US"/>
        </w:rPr>
        <w:t xml:space="preserve">се обавезује да приликом потписивања овог уговора преда </w:t>
      </w:r>
      <w:r w:rsidRPr="000718AF">
        <w:rPr>
          <w:rFonts w:ascii="Arial" w:eastAsiaTheme="minorHAnsi" w:hAnsi="Arial" w:cs="Arial"/>
          <w:kern w:val="0"/>
          <w:lang w:val="sr-Cyrl-CS" w:eastAsia="en-US"/>
        </w:rPr>
        <w:t>Наручиоцу</w:t>
      </w:r>
      <w:r w:rsidRPr="000718AF">
        <w:rPr>
          <w:rFonts w:ascii="Arial" w:eastAsiaTheme="minorHAnsi" w:hAnsi="Arial" w:cs="Arial"/>
          <w:kern w:val="0"/>
          <w:lang w:eastAsia="en-US"/>
        </w:rPr>
        <w:t xml:space="preserve">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0718AF">
        <w:rPr>
          <w:rFonts w:ascii="Arial" w:eastAsiaTheme="minorHAnsi" w:hAnsi="Arial" w:cs="Arial"/>
          <w:i/>
          <w:iCs/>
          <w:kern w:val="0"/>
          <w:lang w:eastAsia="en-US"/>
        </w:rPr>
        <w:t xml:space="preserve">. </w:t>
      </w:r>
      <w:r w:rsidRPr="000718AF">
        <w:rPr>
          <w:rFonts w:ascii="Arial" w:eastAsiaTheme="minorHAnsi" w:hAnsi="Arial" w:cs="Arial"/>
          <w:kern w:val="0"/>
          <w:lang w:eastAsia="en-US"/>
        </w:rPr>
        <w:t xml:space="preserve">Меница мора бити са клаузулама </w:t>
      </w:r>
      <w:r w:rsidRPr="000718AF">
        <w:rPr>
          <w:rFonts w:ascii="Arial" w:eastAsiaTheme="minorHAnsi" w:hAnsi="Arial" w:cs="Arial"/>
          <w:b/>
          <w:bCs/>
          <w:i/>
          <w:iCs/>
          <w:kern w:val="0"/>
          <w:lang w:eastAsia="en-US"/>
        </w:rPr>
        <w:t xml:space="preserve">– </w:t>
      </w:r>
      <w:r w:rsidRPr="000718AF">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w:t>
      </w:r>
      <w:r w:rsidRPr="000718AF">
        <w:rPr>
          <w:rFonts w:ascii="Arial" w:eastAsiaTheme="minorHAnsi" w:hAnsi="Arial" w:cs="Arial"/>
          <w:kern w:val="0"/>
          <w:lang w:val="sr-Cyrl-CS" w:eastAsia="en-US"/>
        </w:rPr>
        <w:t>3</w:t>
      </w:r>
      <w:r w:rsidRPr="000718AF">
        <w:rPr>
          <w:rFonts w:ascii="Arial" w:eastAsiaTheme="minorHAnsi" w:hAnsi="Arial" w:cs="Arial"/>
          <w:kern w:val="0"/>
          <w:lang w:eastAsia="en-US"/>
        </w:rPr>
        <w:t>0 дана дужим од уговореног рока за реализацију предмета набавке.</w:t>
      </w:r>
    </w:p>
    <w:p w:rsidR="0018565D" w:rsidRPr="000718AF" w:rsidRDefault="0018565D" w:rsidP="000718AF">
      <w:pPr>
        <w:suppressAutoHyphens w:val="0"/>
        <w:autoSpaceDE w:val="0"/>
        <w:autoSpaceDN w:val="0"/>
        <w:adjustRightInd w:val="0"/>
        <w:spacing w:line="240" w:lineRule="auto"/>
        <w:ind w:firstLine="720"/>
        <w:jc w:val="both"/>
        <w:rPr>
          <w:rFonts w:ascii="Arial" w:eastAsiaTheme="minorHAnsi" w:hAnsi="Arial" w:cs="Arial"/>
          <w:kern w:val="0"/>
          <w:lang w:val="sr-Cyrl-CS" w:eastAsia="en-US"/>
        </w:rPr>
      </w:pPr>
      <w:r w:rsidRPr="000718AF">
        <w:rPr>
          <w:rFonts w:ascii="Arial" w:hAnsi="Arial" w:cs="Arial"/>
          <w:lang w:val="ru-RU"/>
        </w:rPr>
        <w:t xml:space="preserve">Приликом примопредаје, Испоручилац се обавезује да Наручиоцу </w:t>
      </w:r>
      <w:r w:rsidRPr="000718AF">
        <w:rPr>
          <w:rFonts w:ascii="Arial" w:eastAsiaTheme="minorHAnsi" w:hAnsi="Arial" w:cs="Arial"/>
          <w:lang w:eastAsia="en-US"/>
        </w:rPr>
        <w:t xml:space="preserve">меницу са меничним овлашћењем </w:t>
      </w:r>
      <w:r w:rsidRPr="000718AF">
        <w:rPr>
          <w:rFonts w:ascii="Arial" w:hAnsi="Arial" w:cs="Arial"/>
        </w:rPr>
        <w:t xml:space="preserve">за отклањање недостатака у гарантном року, </w:t>
      </w:r>
      <w:r w:rsidRPr="000718AF">
        <w:rPr>
          <w:rFonts w:ascii="Arial" w:eastAsiaTheme="minorHAnsi" w:hAnsi="Arial" w:cs="Arial"/>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0718AF">
        <w:rPr>
          <w:rFonts w:ascii="Arial" w:eastAsiaTheme="minorHAnsi" w:hAnsi="Arial" w:cs="Arial"/>
          <w:i/>
          <w:iCs/>
          <w:lang w:eastAsia="en-US"/>
        </w:rPr>
        <w:t xml:space="preserve">. </w:t>
      </w:r>
      <w:r w:rsidRPr="000718AF">
        <w:rPr>
          <w:rFonts w:ascii="Arial" w:eastAsiaTheme="minorHAnsi" w:hAnsi="Arial" w:cs="Arial"/>
          <w:lang w:eastAsia="en-US"/>
        </w:rPr>
        <w:t xml:space="preserve">Меница мора бити са клаузулама </w:t>
      </w:r>
      <w:r w:rsidRPr="000718AF">
        <w:rPr>
          <w:rFonts w:ascii="Arial" w:eastAsiaTheme="minorHAnsi" w:hAnsi="Arial" w:cs="Arial"/>
          <w:b/>
          <w:bCs/>
          <w:i/>
          <w:iCs/>
          <w:lang w:eastAsia="en-US"/>
        </w:rPr>
        <w:t xml:space="preserve">– </w:t>
      </w:r>
      <w:r w:rsidRPr="000718AF">
        <w:rPr>
          <w:rFonts w:ascii="Arial" w:eastAsiaTheme="minorHAnsi" w:hAnsi="Arial" w:cs="Arial"/>
          <w:lang w:eastAsia="en-US"/>
        </w:rPr>
        <w:t xml:space="preserve">безусловна, неопозива, наплатива на први позив и без права на приговор у корист Наручиоца, у вредности </w:t>
      </w:r>
      <w:r w:rsidRPr="000718AF">
        <w:rPr>
          <w:rFonts w:ascii="Arial" w:hAnsi="Arial" w:cs="Arial"/>
        </w:rPr>
        <w:t xml:space="preserve">од 5% од укупне вредности </w:t>
      </w:r>
      <w:r w:rsidRPr="000718AF">
        <w:rPr>
          <w:rFonts w:ascii="Arial" w:hAnsi="Arial" w:cs="Arial"/>
        </w:rPr>
        <w:lastRenderedPageBreak/>
        <w:t>уговора</w:t>
      </w:r>
      <w:r w:rsidRPr="000718AF">
        <w:rPr>
          <w:rFonts w:ascii="Arial" w:eastAsiaTheme="minorHAnsi" w:hAnsi="Arial" w:cs="Arial"/>
          <w:kern w:val="0"/>
          <w:lang w:eastAsia="en-US"/>
        </w:rPr>
        <w:t xml:space="preserve"> без пдв-а, са роком важења </w:t>
      </w:r>
      <w:r w:rsidRPr="000718AF">
        <w:rPr>
          <w:rFonts w:ascii="Arial" w:eastAsiaTheme="minorHAnsi" w:hAnsi="Arial" w:cs="Arial"/>
          <w:kern w:val="0"/>
          <w:lang w:val="sr-Cyrl-CS" w:eastAsia="en-US"/>
        </w:rPr>
        <w:t>3</w:t>
      </w:r>
      <w:r w:rsidRPr="000718AF">
        <w:rPr>
          <w:rFonts w:ascii="Arial" w:eastAsiaTheme="minorHAnsi" w:hAnsi="Arial" w:cs="Arial"/>
          <w:kern w:val="0"/>
          <w:lang w:eastAsia="en-US"/>
        </w:rPr>
        <w:t>0 дана дужим од уговореног гарантног рока,</w:t>
      </w:r>
      <w:r w:rsidR="00E27703">
        <w:rPr>
          <w:rFonts w:ascii="Arial" w:eastAsiaTheme="minorHAnsi" w:hAnsi="Arial" w:cs="Arial"/>
          <w:kern w:val="0"/>
          <w:lang w:eastAsia="en-US"/>
        </w:rPr>
        <w:t xml:space="preserve"> </w:t>
      </w:r>
      <w:r w:rsidRPr="000718AF">
        <w:rPr>
          <w:rFonts w:ascii="Arial" w:eastAsiaTheme="minorHAnsi" w:hAnsi="Arial" w:cs="Arial"/>
          <w:kern w:val="0"/>
          <w:lang w:eastAsia="en-US"/>
        </w:rPr>
        <w:t>утврђеног на основу потписаног Записника о комплетном извршењу посла</w:t>
      </w:r>
      <w:r w:rsidRPr="000718AF">
        <w:rPr>
          <w:rFonts w:ascii="Arial" w:eastAsiaTheme="minorHAnsi" w:hAnsi="Arial" w:cs="Arial"/>
          <w:kern w:val="0"/>
          <w:lang w:val="sr-Cyrl-CS" w:eastAsia="en-US"/>
        </w:rPr>
        <w:t>.</w:t>
      </w:r>
    </w:p>
    <w:p w:rsidR="009D1B53" w:rsidRPr="000718AF" w:rsidRDefault="0018565D" w:rsidP="000718AF">
      <w:pPr>
        <w:pStyle w:val="Default"/>
        <w:ind w:firstLine="720"/>
        <w:jc w:val="both"/>
      </w:pPr>
      <w:r w:rsidRPr="000718AF">
        <w:t>Наручилац ће бланко меницу за отклањање недостатака у гарантном року уновчити у случају да Испоручилац добара не изврши обавезу отклањања недостатака у гарантном року.</w:t>
      </w:r>
    </w:p>
    <w:p w:rsidR="00AA341A" w:rsidRDefault="00AA341A" w:rsidP="000718AF">
      <w:pPr>
        <w:pStyle w:val="Default"/>
        <w:ind w:firstLine="720"/>
        <w:jc w:val="both"/>
        <w:rPr>
          <w:lang/>
        </w:rPr>
      </w:pPr>
      <w:r>
        <w:rPr>
          <w:lang/>
        </w:rPr>
        <w:t>У случају различитих гарантних рокова за уговорена добра, Испоручилац се обавезује да изда одговарајући број меница за отклањање недостатака у гарантном року, при чему се у свему мора придржавати захтева Наручиоца из овог члана, који се односе на одговарајућу вредност менице, рок важења и пратећу документацију.</w:t>
      </w:r>
    </w:p>
    <w:p w:rsidR="0018565D" w:rsidRPr="00AA341A" w:rsidRDefault="0018565D" w:rsidP="000718AF">
      <w:pPr>
        <w:pStyle w:val="Default"/>
        <w:ind w:firstLine="720"/>
        <w:jc w:val="both"/>
        <w:rPr>
          <w:lang/>
        </w:rPr>
      </w:pPr>
    </w:p>
    <w:p w:rsidR="000718AF" w:rsidRDefault="00F52A12" w:rsidP="000718AF">
      <w:pPr>
        <w:spacing w:line="240" w:lineRule="auto"/>
        <w:jc w:val="center"/>
        <w:rPr>
          <w:rFonts w:ascii="Arial" w:hAnsi="Arial" w:cs="Arial"/>
          <w:b/>
          <w:bCs/>
          <w:iCs/>
        </w:rPr>
      </w:pPr>
      <w:r w:rsidRPr="000718AF">
        <w:rPr>
          <w:rFonts w:ascii="Arial" w:hAnsi="Arial" w:cs="Arial"/>
          <w:b/>
          <w:bCs/>
          <w:iCs/>
          <w:lang w:val="ru-RU"/>
        </w:rPr>
        <w:t xml:space="preserve">Члан </w:t>
      </w:r>
      <w:r w:rsidR="0018565D" w:rsidRPr="000718AF">
        <w:rPr>
          <w:rFonts w:ascii="Arial" w:hAnsi="Arial" w:cs="Arial"/>
          <w:b/>
          <w:bCs/>
          <w:iCs/>
          <w:lang w:val="ru-RU"/>
        </w:rPr>
        <w:t>6</w:t>
      </w:r>
      <w:r w:rsidRPr="000718AF">
        <w:rPr>
          <w:rFonts w:ascii="Arial" w:hAnsi="Arial" w:cs="Arial"/>
          <w:b/>
          <w:bCs/>
          <w:iCs/>
          <w:lang w:val="ru-RU"/>
        </w:rPr>
        <w:t>.</w:t>
      </w:r>
    </w:p>
    <w:p w:rsidR="000718AF" w:rsidRDefault="000718AF" w:rsidP="000718AF">
      <w:pPr>
        <w:spacing w:line="240" w:lineRule="auto"/>
        <w:jc w:val="center"/>
        <w:rPr>
          <w:rFonts w:ascii="Arial" w:hAnsi="Arial" w:cs="Arial"/>
          <w:b/>
          <w:bCs/>
          <w:iCs/>
        </w:rPr>
      </w:pPr>
    </w:p>
    <w:p w:rsidR="0018565D" w:rsidRPr="000718AF" w:rsidRDefault="0018565D" w:rsidP="000718AF">
      <w:pPr>
        <w:spacing w:line="240" w:lineRule="auto"/>
        <w:ind w:firstLine="708"/>
        <w:jc w:val="both"/>
        <w:rPr>
          <w:rFonts w:ascii="Arial" w:hAnsi="Arial" w:cs="Arial"/>
          <w:lang w:val="sr-Cyrl-CS"/>
        </w:rPr>
      </w:pPr>
      <w:r w:rsidRPr="000718AF">
        <w:rPr>
          <w:rFonts w:ascii="Arial" w:hAnsi="Arial" w:cs="Arial"/>
          <w:lang w:val="sr-Cyrl-CS"/>
        </w:rPr>
        <w:t xml:space="preserve">Наручилац </w:t>
      </w:r>
      <w:r w:rsidRPr="000718AF">
        <w:rPr>
          <w:rFonts w:ascii="Arial" w:hAnsi="Arial" w:cs="Arial"/>
        </w:rPr>
        <w:t>има право на рекламацију квалитета и количине испоручене робе, у ком случају је дужан да уложи приговор без одлагања, одмах приликом преузимања робе</w:t>
      </w:r>
      <w:r w:rsidRPr="000718AF">
        <w:rPr>
          <w:rFonts w:ascii="Arial" w:hAnsi="Arial" w:cs="Arial"/>
          <w:lang w:val="sr-Cyrl-CS"/>
        </w:rPr>
        <w:t>, као и у фази екслоатације</w:t>
      </w:r>
      <w:r w:rsidRPr="000718AF">
        <w:rPr>
          <w:rFonts w:ascii="Arial" w:hAnsi="Arial" w:cs="Arial"/>
        </w:rPr>
        <w:t>, а у случају приговора на квалитет у року од 24 часа од сазнања за недостатак.</w:t>
      </w:r>
    </w:p>
    <w:p w:rsidR="0018565D" w:rsidRPr="000718AF" w:rsidRDefault="0018565D" w:rsidP="000718AF">
      <w:pPr>
        <w:spacing w:line="240" w:lineRule="auto"/>
        <w:ind w:firstLine="708"/>
        <w:jc w:val="both"/>
        <w:rPr>
          <w:rFonts w:ascii="Arial" w:hAnsi="Arial" w:cs="Arial"/>
          <w:lang w:val="sr-Cyrl-CS"/>
        </w:rPr>
      </w:pPr>
      <w:r w:rsidRPr="000718AF">
        <w:rPr>
          <w:rFonts w:ascii="Arial" w:eastAsia="Times New Roman" w:hAnsi="Arial" w:cs="Arial"/>
          <w:color w:val="auto"/>
          <w:kern w:val="0"/>
          <w:lang w:eastAsia="en-US"/>
        </w:rPr>
        <w:t>Испоручилац одговара за све материјалне недостатке и неправилности које имају добра те је</w:t>
      </w:r>
      <w:r w:rsidR="00E27703">
        <w:rPr>
          <w:rFonts w:ascii="Arial" w:eastAsia="Times New Roman" w:hAnsi="Arial" w:cs="Arial"/>
          <w:color w:val="auto"/>
          <w:kern w:val="0"/>
          <w:lang w:eastAsia="en-US"/>
        </w:rPr>
        <w:t xml:space="preserve"> </w:t>
      </w:r>
      <w:r w:rsidRPr="000718AF">
        <w:rPr>
          <w:rFonts w:ascii="Arial" w:eastAsia="Times New Roman" w:hAnsi="Arial" w:cs="Arial"/>
          <w:color w:val="auto"/>
          <w:kern w:val="0"/>
          <w:lang w:eastAsia="en-US"/>
        </w:rPr>
        <w:t xml:space="preserve">дужан да добра замени одмах по благовременом захтеву </w:t>
      </w:r>
      <w:r w:rsidR="00E27703">
        <w:rPr>
          <w:rFonts w:ascii="Arial" w:eastAsia="Times New Roman" w:hAnsi="Arial" w:cs="Arial"/>
          <w:color w:val="auto"/>
          <w:kern w:val="0"/>
          <w:lang w:eastAsia="en-US"/>
        </w:rPr>
        <w:t>Н</w:t>
      </w:r>
      <w:r w:rsidRPr="000718AF">
        <w:rPr>
          <w:rFonts w:ascii="Arial" w:eastAsia="Times New Roman" w:hAnsi="Arial" w:cs="Arial"/>
          <w:color w:val="auto"/>
          <w:kern w:val="0"/>
          <w:lang w:eastAsia="en-US"/>
        </w:rPr>
        <w:t>аручиоца, а најкасније у року од 24</w:t>
      </w:r>
      <w:r w:rsidR="00E27703">
        <w:rPr>
          <w:rFonts w:ascii="Arial" w:eastAsia="Times New Roman" w:hAnsi="Arial" w:cs="Arial"/>
          <w:color w:val="auto"/>
          <w:kern w:val="0"/>
          <w:lang w:eastAsia="en-US"/>
        </w:rPr>
        <w:t xml:space="preserve"> </w:t>
      </w:r>
      <w:r w:rsidRPr="000718AF">
        <w:rPr>
          <w:rFonts w:ascii="Arial" w:eastAsia="Times New Roman" w:hAnsi="Arial" w:cs="Arial"/>
          <w:color w:val="auto"/>
          <w:kern w:val="0"/>
          <w:lang w:eastAsia="en-US"/>
        </w:rPr>
        <w:t>сата од дана примљене рекламације</w:t>
      </w:r>
      <w:r w:rsidRPr="000718AF">
        <w:rPr>
          <w:rFonts w:ascii="Arial" w:eastAsia="Times New Roman" w:hAnsi="Arial" w:cs="Arial"/>
          <w:color w:val="auto"/>
          <w:kern w:val="0"/>
          <w:lang w:val="sr-Cyrl-CS" w:eastAsia="en-US"/>
        </w:rPr>
        <w:t>.</w:t>
      </w:r>
    </w:p>
    <w:p w:rsidR="009D1B53" w:rsidRPr="000718AF" w:rsidRDefault="009D1B53" w:rsidP="000718AF">
      <w:pPr>
        <w:suppressAutoHyphens w:val="0"/>
        <w:autoSpaceDE w:val="0"/>
        <w:autoSpaceDN w:val="0"/>
        <w:adjustRightInd w:val="0"/>
        <w:spacing w:line="240" w:lineRule="auto"/>
        <w:ind w:firstLine="720"/>
        <w:jc w:val="both"/>
        <w:rPr>
          <w:rFonts w:ascii="Arial" w:eastAsia="Times New Roman" w:hAnsi="Arial" w:cs="Arial"/>
          <w:color w:val="auto"/>
          <w:kern w:val="0"/>
          <w:lang w:val="ru-RU" w:eastAsia="en-US"/>
        </w:rPr>
      </w:pPr>
    </w:p>
    <w:p w:rsidR="000718AF" w:rsidRPr="000718AF" w:rsidRDefault="000718AF" w:rsidP="000718AF">
      <w:pPr>
        <w:autoSpaceDE w:val="0"/>
        <w:spacing w:line="240" w:lineRule="auto"/>
        <w:jc w:val="center"/>
        <w:rPr>
          <w:rFonts w:ascii="Arial" w:eastAsia="Times New Roman" w:hAnsi="Arial" w:cs="Arial"/>
          <w:b/>
          <w:bCs/>
        </w:rPr>
      </w:pPr>
      <w:r w:rsidRPr="000718AF">
        <w:rPr>
          <w:rFonts w:ascii="Arial" w:eastAsia="Times New Roman" w:hAnsi="Arial" w:cs="Arial"/>
          <w:b/>
          <w:bCs/>
        </w:rPr>
        <w:t xml:space="preserve">Члан </w:t>
      </w:r>
      <w:r w:rsidRPr="000718AF">
        <w:rPr>
          <w:rFonts w:ascii="Arial" w:eastAsia="Times New Roman" w:hAnsi="Arial" w:cs="Arial"/>
          <w:b/>
          <w:bCs/>
          <w:lang w:val="sr-Cyrl-CS"/>
        </w:rPr>
        <w:t>7</w:t>
      </w:r>
      <w:r w:rsidRPr="000718AF">
        <w:rPr>
          <w:rFonts w:ascii="Arial" w:eastAsia="Times New Roman" w:hAnsi="Arial" w:cs="Arial"/>
          <w:b/>
          <w:bCs/>
        </w:rPr>
        <w:t>.</w:t>
      </w:r>
    </w:p>
    <w:p w:rsidR="000718AF" w:rsidRPr="000718AF" w:rsidRDefault="000718AF" w:rsidP="000718AF">
      <w:pPr>
        <w:autoSpaceDE w:val="0"/>
        <w:spacing w:line="240" w:lineRule="auto"/>
        <w:jc w:val="center"/>
        <w:rPr>
          <w:rFonts w:ascii="Arial" w:hAnsi="Arial" w:cs="Arial"/>
          <w:bCs/>
        </w:rPr>
      </w:pPr>
    </w:p>
    <w:p w:rsidR="000718AF" w:rsidRPr="000718AF" w:rsidRDefault="000718AF" w:rsidP="000718AF">
      <w:pPr>
        <w:spacing w:line="240" w:lineRule="auto"/>
        <w:jc w:val="both"/>
        <w:rPr>
          <w:rFonts w:ascii="Arial" w:hAnsi="Arial" w:cs="Arial"/>
          <w:bCs/>
        </w:rPr>
      </w:pPr>
      <w:r w:rsidRPr="000718AF">
        <w:rPr>
          <w:rFonts w:ascii="Arial" w:hAnsi="Arial" w:cs="Arial"/>
          <w:bCs/>
        </w:rPr>
        <w:tab/>
        <w:t>Уговорне стране су сагласне да измене и допуне уговора врше уз обостарну сагласност и у писменој форми, у складу са позитивним прописима.</w:t>
      </w:r>
    </w:p>
    <w:p w:rsidR="000718AF" w:rsidRPr="000718AF" w:rsidRDefault="000718AF" w:rsidP="000718AF">
      <w:pPr>
        <w:spacing w:line="240" w:lineRule="auto"/>
        <w:rPr>
          <w:rFonts w:ascii="Arial" w:hAnsi="Arial" w:cs="Arial"/>
          <w:bCs/>
          <w:lang w:val="sr-Cyrl-CS"/>
        </w:rPr>
      </w:pPr>
    </w:p>
    <w:p w:rsidR="000718AF" w:rsidRPr="000718AF" w:rsidRDefault="000718AF" w:rsidP="000718AF">
      <w:pPr>
        <w:spacing w:line="240" w:lineRule="auto"/>
        <w:jc w:val="center"/>
        <w:rPr>
          <w:rFonts w:ascii="Arial" w:hAnsi="Arial" w:cs="Arial"/>
          <w:b/>
          <w:bCs/>
        </w:rPr>
      </w:pPr>
      <w:r w:rsidRPr="000718AF">
        <w:rPr>
          <w:rFonts w:ascii="Arial" w:hAnsi="Arial" w:cs="Arial"/>
          <w:b/>
          <w:bCs/>
        </w:rPr>
        <w:t xml:space="preserve">Члан </w:t>
      </w:r>
      <w:r w:rsidRPr="000718AF">
        <w:rPr>
          <w:rFonts w:ascii="Arial" w:hAnsi="Arial" w:cs="Arial"/>
          <w:b/>
          <w:bCs/>
          <w:lang w:val="sr-Cyrl-CS"/>
        </w:rPr>
        <w:t>8</w:t>
      </w:r>
      <w:r w:rsidRPr="000718AF">
        <w:rPr>
          <w:rFonts w:ascii="Arial" w:hAnsi="Arial" w:cs="Arial"/>
          <w:b/>
          <w:bCs/>
        </w:rPr>
        <w:t>.</w:t>
      </w:r>
    </w:p>
    <w:p w:rsidR="000718AF" w:rsidRPr="000718AF" w:rsidRDefault="000718AF" w:rsidP="000718AF">
      <w:pPr>
        <w:spacing w:line="240" w:lineRule="auto"/>
        <w:jc w:val="center"/>
        <w:rPr>
          <w:rFonts w:ascii="Arial" w:hAnsi="Arial" w:cs="Arial"/>
        </w:rPr>
      </w:pPr>
    </w:p>
    <w:p w:rsidR="000718AF" w:rsidRPr="000718AF" w:rsidRDefault="000718AF" w:rsidP="000718AF">
      <w:pPr>
        <w:spacing w:line="240" w:lineRule="auto"/>
        <w:jc w:val="both"/>
        <w:rPr>
          <w:rFonts w:ascii="Arial" w:hAnsi="Arial" w:cs="Arial"/>
          <w:lang w:val="sr-Cyrl-CS"/>
        </w:rPr>
      </w:pPr>
      <w:r w:rsidRPr="000718AF">
        <w:rPr>
          <w:rFonts w:ascii="Arial" w:hAnsi="Arial" w:cs="Arial"/>
        </w:rPr>
        <w:tab/>
      </w:r>
      <w:r w:rsidRPr="000718AF">
        <w:rPr>
          <w:rFonts w:ascii="Arial" w:hAnsi="Arial" w:cs="Arial"/>
          <w:lang w:val="sr-Cyrl-CS"/>
        </w:rPr>
        <w:t>За с</w:t>
      </w:r>
      <w:r w:rsidRPr="000718AF">
        <w:rPr>
          <w:rFonts w:ascii="Arial" w:hAnsi="Arial" w:cs="Arial"/>
        </w:rPr>
        <w:t>ве што није изричито регулисано овим Уговором, примениће се одредбе позитивних законских прописа и пословних обичаја.</w:t>
      </w:r>
    </w:p>
    <w:p w:rsidR="000718AF" w:rsidRPr="000718AF" w:rsidRDefault="000718AF" w:rsidP="000718AF">
      <w:pPr>
        <w:spacing w:line="240" w:lineRule="auto"/>
        <w:jc w:val="both"/>
        <w:rPr>
          <w:rFonts w:ascii="Arial" w:hAnsi="Arial" w:cs="Arial"/>
          <w:lang w:val="sr-Cyrl-CS"/>
        </w:rPr>
      </w:pPr>
    </w:p>
    <w:p w:rsidR="000718AF" w:rsidRPr="000718AF" w:rsidRDefault="000718AF" w:rsidP="000718AF">
      <w:pPr>
        <w:spacing w:line="240" w:lineRule="auto"/>
        <w:jc w:val="center"/>
        <w:rPr>
          <w:rFonts w:ascii="Arial" w:hAnsi="Arial" w:cs="Arial"/>
          <w:b/>
        </w:rPr>
      </w:pPr>
      <w:r w:rsidRPr="000718AF">
        <w:rPr>
          <w:rFonts w:ascii="Arial" w:hAnsi="Arial" w:cs="Arial"/>
          <w:b/>
        </w:rPr>
        <w:t xml:space="preserve">Члан </w:t>
      </w:r>
      <w:r w:rsidRPr="000718AF">
        <w:rPr>
          <w:rFonts w:ascii="Arial" w:hAnsi="Arial" w:cs="Arial"/>
          <w:b/>
          <w:lang w:val="sr-Cyrl-CS"/>
        </w:rPr>
        <w:t>9</w:t>
      </w:r>
      <w:r w:rsidRPr="000718AF">
        <w:rPr>
          <w:rFonts w:ascii="Arial" w:hAnsi="Arial" w:cs="Arial"/>
          <w:b/>
        </w:rPr>
        <w:t>.</w:t>
      </w:r>
    </w:p>
    <w:p w:rsidR="000718AF" w:rsidRPr="000718AF" w:rsidRDefault="000718AF" w:rsidP="000718AF">
      <w:pPr>
        <w:spacing w:line="240" w:lineRule="auto"/>
        <w:jc w:val="center"/>
        <w:rPr>
          <w:rFonts w:ascii="Arial" w:hAnsi="Arial" w:cs="Arial"/>
        </w:rPr>
      </w:pPr>
    </w:p>
    <w:p w:rsidR="000718AF" w:rsidRPr="000718AF" w:rsidRDefault="000718AF" w:rsidP="000718AF">
      <w:pPr>
        <w:spacing w:line="240" w:lineRule="auto"/>
        <w:jc w:val="both"/>
        <w:rPr>
          <w:rFonts w:ascii="Arial" w:hAnsi="Arial" w:cs="Arial"/>
          <w:lang w:val="sr-Cyrl-CS"/>
        </w:rPr>
      </w:pPr>
      <w:r w:rsidRPr="000718AF">
        <w:rPr>
          <w:rFonts w:ascii="Arial" w:hAnsi="Arial" w:cs="Arial"/>
        </w:rPr>
        <w:tab/>
        <w:t xml:space="preserve"> 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
    <w:p w:rsidR="000718AF" w:rsidRPr="000718AF" w:rsidRDefault="000718AF" w:rsidP="000718AF">
      <w:pPr>
        <w:spacing w:line="240" w:lineRule="auto"/>
        <w:jc w:val="both"/>
        <w:rPr>
          <w:rFonts w:ascii="Arial" w:hAnsi="Arial" w:cs="Arial"/>
          <w:lang w:val="sr-Cyrl-CS"/>
        </w:rPr>
      </w:pPr>
    </w:p>
    <w:p w:rsidR="000718AF" w:rsidRPr="000718AF" w:rsidRDefault="000718AF" w:rsidP="000718AF">
      <w:pPr>
        <w:spacing w:line="240" w:lineRule="auto"/>
        <w:jc w:val="center"/>
        <w:rPr>
          <w:rFonts w:ascii="Arial" w:hAnsi="Arial" w:cs="Arial"/>
          <w:b/>
        </w:rPr>
      </w:pPr>
      <w:r w:rsidRPr="000718AF">
        <w:rPr>
          <w:rFonts w:ascii="Arial" w:hAnsi="Arial" w:cs="Arial"/>
          <w:b/>
        </w:rPr>
        <w:t xml:space="preserve">Члан </w:t>
      </w:r>
      <w:r w:rsidRPr="000718AF">
        <w:rPr>
          <w:rFonts w:ascii="Arial" w:hAnsi="Arial" w:cs="Arial"/>
          <w:b/>
          <w:lang w:val="sr-Cyrl-CS"/>
        </w:rPr>
        <w:t>10</w:t>
      </w:r>
      <w:r w:rsidRPr="000718AF">
        <w:rPr>
          <w:rFonts w:ascii="Arial" w:hAnsi="Arial" w:cs="Arial"/>
          <w:b/>
        </w:rPr>
        <w:t>.</w:t>
      </w:r>
    </w:p>
    <w:p w:rsidR="000718AF" w:rsidRPr="000718AF" w:rsidRDefault="000718AF" w:rsidP="000718AF">
      <w:pPr>
        <w:spacing w:line="240" w:lineRule="auto"/>
        <w:rPr>
          <w:rFonts w:ascii="Arial" w:hAnsi="Arial" w:cs="Arial"/>
          <w:lang w:val="sr-Cyrl-CS"/>
        </w:rPr>
      </w:pPr>
    </w:p>
    <w:p w:rsidR="000718AF" w:rsidRPr="000718AF" w:rsidRDefault="000718AF" w:rsidP="000718AF">
      <w:pPr>
        <w:spacing w:line="240" w:lineRule="auto"/>
        <w:ind w:firstLine="567"/>
        <w:jc w:val="both"/>
        <w:rPr>
          <w:rFonts w:ascii="Arial" w:hAnsi="Arial" w:cs="Arial"/>
          <w:lang w:val="sr-Cyrl-CS"/>
        </w:rPr>
      </w:pPr>
      <w:r w:rsidRPr="000718AF">
        <w:rPr>
          <w:rFonts w:ascii="Arial" w:hAnsi="Arial" w:cs="Arial"/>
          <w:bCs/>
          <w:iCs/>
          <w:lang w:val="ru-RU"/>
        </w:rPr>
        <w:t xml:space="preserve">Овај уговор је сачињен </w:t>
      </w:r>
      <w:r w:rsidRPr="000718AF">
        <w:rPr>
          <w:rFonts w:ascii="Arial" w:hAnsi="Arial" w:cs="Arial"/>
          <w:lang w:val="sr-Cyrl-CS"/>
        </w:rPr>
        <w:t>у 5</w:t>
      </w:r>
      <w:r w:rsidRPr="000718AF">
        <w:rPr>
          <w:rFonts w:ascii="Arial" w:hAnsi="Arial" w:cs="Arial"/>
        </w:rPr>
        <w:t xml:space="preserve"> (</w:t>
      </w:r>
      <w:r w:rsidRPr="000718AF">
        <w:rPr>
          <w:rFonts w:ascii="Arial" w:hAnsi="Arial" w:cs="Arial"/>
          <w:lang w:val="sr-Cyrl-CS"/>
        </w:rPr>
        <w:t>пет</w:t>
      </w:r>
      <w:r w:rsidRPr="000718AF">
        <w:rPr>
          <w:rFonts w:ascii="Arial" w:hAnsi="Arial" w:cs="Arial"/>
        </w:rPr>
        <w:t xml:space="preserve">) </w:t>
      </w:r>
      <w:r w:rsidRPr="000718AF">
        <w:rPr>
          <w:rFonts w:ascii="Arial" w:hAnsi="Arial" w:cs="Arial"/>
          <w:lang w:val="sr-Cyrl-CS"/>
        </w:rPr>
        <w:t xml:space="preserve">истоветних </w:t>
      </w:r>
      <w:r w:rsidRPr="000718AF">
        <w:rPr>
          <w:rFonts w:ascii="Arial" w:hAnsi="Arial" w:cs="Arial"/>
        </w:rPr>
        <w:t xml:space="preserve">примерка од којих 3 (три) припадају Наручиоцу, а 2 (два) </w:t>
      </w:r>
      <w:r w:rsidRPr="000718AF">
        <w:rPr>
          <w:rFonts w:ascii="Arial" w:hAnsi="Arial" w:cs="Arial"/>
          <w:lang w:val="sr-Cyrl-CS"/>
        </w:rPr>
        <w:t>Испоручиоцу.</w:t>
      </w:r>
    </w:p>
    <w:p w:rsidR="008A2F62" w:rsidRPr="000718AF" w:rsidRDefault="008A2F62" w:rsidP="000718AF">
      <w:pPr>
        <w:pStyle w:val="Heading2"/>
        <w:tabs>
          <w:tab w:val="clear" w:pos="0"/>
          <w:tab w:val="left" w:pos="7740"/>
        </w:tabs>
        <w:spacing w:line="240" w:lineRule="auto"/>
        <w:jc w:val="left"/>
        <w:rPr>
          <w:rFonts w:ascii="Arial" w:eastAsia="Arial Unicode MS" w:hAnsi="Arial" w:cs="Arial"/>
          <w:b w:val="0"/>
          <w:iCs/>
          <w:sz w:val="24"/>
          <w:lang w:val="sr-Cyrl-CS"/>
        </w:rPr>
      </w:pPr>
    </w:p>
    <w:p w:rsidR="008A2F62" w:rsidRPr="000718AF" w:rsidRDefault="008A2F62" w:rsidP="000718AF">
      <w:pPr>
        <w:pStyle w:val="Heading2"/>
        <w:tabs>
          <w:tab w:val="clear" w:pos="0"/>
          <w:tab w:val="left" w:pos="7740"/>
        </w:tabs>
        <w:spacing w:line="240" w:lineRule="auto"/>
        <w:ind w:left="567" w:firstLine="0"/>
        <w:jc w:val="left"/>
        <w:rPr>
          <w:rFonts w:ascii="Arial" w:hAnsi="Arial" w:cs="Arial"/>
          <w:sz w:val="24"/>
          <w:lang w:val="ru-RU"/>
        </w:rPr>
      </w:pPr>
      <w:r w:rsidRPr="000718AF">
        <w:rPr>
          <w:rFonts w:ascii="Arial" w:hAnsi="Arial" w:cs="Arial"/>
          <w:sz w:val="24"/>
          <w:lang w:val="ru-RU"/>
        </w:rPr>
        <w:t xml:space="preserve">НАРУЧИЛАЦ </w:t>
      </w:r>
      <w:r w:rsidR="001336FC">
        <w:rPr>
          <w:rFonts w:ascii="Arial" w:hAnsi="Arial" w:cs="Arial"/>
          <w:sz w:val="24"/>
        </w:rPr>
        <w:t xml:space="preserve">                                             </w:t>
      </w:r>
      <w:r w:rsidR="00817464" w:rsidRPr="000718AF">
        <w:rPr>
          <w:rFonts w:ascii="Arial" w:hAnsi="Arial" w:cs="Arial"/>
          <w:sz w:val="24"/>
          <w:lang w:val="ru-RU"/>
        </w:rPr>
        <w:t>ИСПОРУЧИЛАЦ</w:t>
      </w:r>
      <w:r w:rsidR="001336FC">
        <w:rPr>
          <w:rFonts w:ascii="Arial" w:hAnsi="Arial" w:cs="Arial"/>
          <w:sz w:val="24"/>
        </w:rPr>
        <w:t xml:space="preserve"> </w:t>
      </w:r>
      <w:r w:rsidR="00817464" w:rsidRPr="000718AF">
        <w:rPr>
          <w:rFonts w:ascii="Arial" w:hAnsi="Arial" w:cs="Arial"/>
          <w:sz w:val="24"/>
          <w:lang w:val="ru-RU"/>
        </w:rPr>
        <w:t>ДОБАРА</w:t>
      </w:r>
      <w:r w:rsidRPr="000718AF">
        <w:rPr>
          <w:rFonts w:ascii="Arial" w:hAnsi="Arial" w:cs="Arial"/>
          <w:sz w:val="24"/>
          <w:lang w:val="ru-RU"/>
        </w:rPr>
        <w:tab/>
      </w:r>
    </w:p>
    <w:p w:rsidR="008A2F62" w:rsidRPr="000718AF" w:rsidRDefault="008A2F62" w:rsidP="000718AF">
      <w:pPr>
        <w:spacing w:line="240" w:lineRule="auto"/>
        <w:jc w:val="both"/>
        <w:rPr>
          <w:rFonts w:ascii="Arial" w:hAnsi="Arial" w:cs="Arial"/>
          <w:lang w:val="sr-Cyrl-CS"/>
        </w:rPr>
      </w:pPr>
      <w:r w:rsidRPr="000718AF">
        <w:rPr>
          <w:rFonts w:ascii="Arial" w:hAnsi="Arial" w:cs="Arial"/>
          <w:lang w:val="sr-Cyrl-CS"/>
        </w:rPr>
        <w:t xml:space="preserve">   ________________________                        __________________________</w:t>
      </w:r>
    </w:p>
    <w:p w:rsidR="008A2F62" w:rsidRPr="000718AF" w:rsidRDefault="003D5DB4" w:rsidP="000718AF">
      <w:pPr>
        <w:spacing w:line="240" w:lineRule="auto"/>
        <w:jc w:val="both"/>
        <w:rPr>
          <w:rFonts w:ascii="Arial" w:hAnsi="Arial" w:cs="Arial"/>
          <w:lang w:val="sr-Cyrl-CS"/>
        </w:rPr>
      </w:pPr>
      <w:r w:rsidRPr="000718AF">
        <w:rPr>
          <w:rFonts w:ascii="Arial" w:hAnsi="Arial" w:cs="Arial"/>
          <w:lang w:val="sr-Cyrl-CS"/>
        </w:rPr>
        <w:t xml:space="preserve">  </w:t>
      </w:r>
      <w:r w:rsidR="001336FC">
        <w:rPr>
          <w:rFonts w:ascii="Arial" w:hAnsi="Arial" w:cs="Arial"/>
        </w:rPr>
        <w:t xml:space="preserve">  </w:t>
      </w:r>
      <w:r w:rsidRPr="000718AF">
        <w:rPr>
          <w:rFonts w:ascii="Arial" w:hAnsi="Arial" w:cs="Arial"/>
          <w:lang w:val="sr-Cyrl-CS"/>
        </w:rPr>
        <w:t>Нина Јевтић</w:t>
      </w:r>
      <w:r w:rsidR="008A2F62" w:rsidRPr="000718AF">
        <w:rPr>
          <w:rFonts w:ascii="Arial" w:hAnsi="Arial" w:cs="Arial"/>
          <w:lang w:val="sr-Cyrl-CS"/>
        </w:rPr>
        <w:t xml:space="preserve">, </w:t>
      </w:r>
      <w:r w:rsidRPr="000718AF">
        <w:rPr>
          <w:rFonts w:ascii="Arial" w:hAnsi="Arial" w:cs="Arial"/>
          <w:lang w:val="sr-Cyrl-CS"/>
        </w:rPr>
        <w:t>начелница</w:t>
      </w:r>
    </w:p>
    <w:p w:rsidR="008A2F62" w:rsidRPr="000718AF" w:rsidRDefault="008A2F62" w:rsidP="000718AF">
      <w:pPr>
        <w:suppressAutoHyphens w:val="0"/>
        <w:autoSpaceDE w:val="0"/>
        <w:autoSpaceDN w:val="0"/>
        <w:adjustRightInd w:val="0"/>
        <w:spacing w:line="240" w:lineRule="auto"/>
        <w:rPr>
          <w:rFonts w:ascii="Arial" w:eastAsia="Times New Roman" w:hAnsi="Arial" w:cs="Arial"/>
          <w:color w:val="auto"/>
          <w:kern w:val="0"/>
          <w:lang w:eastAsia="en-US"/>
        </w:rPr>
      </w:pPr>
    </w:p>
    <w:p w:rsidR="008A2F62" w:rsidRPr="000718AF" w:rsidRDefault="008A2F62" w:rsidP="000718AF">
      <w:pPr>
        <w:pStyle w:val="ListParagraph"/>
        <w:tabs>
          <w:tab w:val="left" w:pos="680"/>
        </w:tabs>
        <w:spacing w:line="240" w:lineRule="auto"/>
        <w:ind w:left="0"/>
        <w:jc w:val="both"/>
        <w:rPr>
          <w:rFonts w:ascii="Arial" w:eastAsia="TimesNewRomanPSMT" w:hAnsi="Arial" w:cs="Arial"/>
          <w:bCs/>
          <w:lang w:val="ru-RU"/>
        </w:rPr>
      </w:pPr>
    </w:p>
    <w:p w:rsidR="00E662F8" w:rsidRPr="000718AF" w:rsidRDefault="00E662F8" w:rsidP="000718AF">
      <w:pPr>
        <w:spacing w:line="240" w:lineRule="auto"/>
        <w:jc w:val="both"/>
        <w:rPr>
          <w:rFonts w:ascii="Arial" w:hAnsi="Arial" w:cs="Arial"/>
          <w:bCs/>
          <w:i/>
          <w:iCs/>
          <w:color w:val="auto"/>
          <w:lang w:val="sr-Cyrl-CS"/>
        </w:rPr>
      </w:pPr>
      <w:r w:rsidRPr="000718AF">
        <w:rPr>
          <w:rFonts w:ascii="Arial" w:eastAsia="TimesNewRomanPSMT" w:hAnsi="Arial" w:cs="Arial"/>
          <w:bCs/>
          <w:i/>
          <w:u w:val="single"/>
          <w:lang w:val="ru-RU"/>
        </w:rPr>
        <w:t>Напомена</w:t>
      </w:r>
      <w:r w:rsidRPr="000718AF">
        <w:rPr>
          <w:rFonts w:ascii="Arial" w:eastAsia="TimesNewRomanPSMT" w:hAnsi="Arial" w:cs="Arial"/>
          <w:bCs/>
          <w:i/>
          <w:lang w:val="ru-RU"/>
        </w:rPr>
        <w:t>:</w:t>
      </w:r>
      <w:r w:rsidRPr="000718AF">
        <w:rPr>
          <w:rFonts w:ascii="Arial" w:hAnsi="Arial" w:cs="Arial"/>
          <w:i/>
          <w:iCs/>
          <w:color w:val="auto"/>
        </w:rPr>
        <w:t>М</w:t>
      </w:r>
      <w:r w:rsidRPr="000718AF">
        <w:rPr>
          <w:rFonts w:ascii="Arial" w:hAnsi="Arial" w:cs="Arial"/>
          <w:bCs/>
          <w:i/>
          <w:iCs/>
          <w:color w:val="auto"/>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0718AF">
        <w:rPr>
          <w:rFonts w:ascii="Arial" w:hAnsi="Arial" w:cs="Arial"/>
          <w:bCs/>
          <w:i/>
          <w:iCs/>
          <w:color w:val="auto"/>
          <w:lang w:val="sr-Cyrl-CS"/>
        </w:rPr>
        <w:t xml:space="preserve">то </w:t>
      </w:r>
      <w:r w:rsidRPr="000718AF">
        <w:rPr>
          <w:rFonts w:ascii="Arial" w:hAnsi="Arial" w:cs="Arial"/>
          <w:bCs/>
          <w:i/>
          <w:iCs/>
          <w:color w:val="auto"/>
        </w:rPr>
        <w:t>може представљати негативну референцу према члану 82. став 1. тачка 3. ЗЈН</w:t>
      </w:r>
      <w:r w:rsidR="00830E80" w:rsidRPr="000718AF">
        <w:rPr>
          <w:rFonts w:ascii="Arial" w:hAnsi="Arial" w:cs="Arial"/>
          <w:bCs/>
          <w:i/>
          <w:iCs/>
          <w:color w:val="auto"/>
        </w:rPr>
        <w:t>.</w:t>
      </w:r>
    </w:p>
    <w:p w:rsidR="00523699" w:rsidRPr="00E27703" w:rsidRDefault="00523699" w:rsidP="00134106">
      <w:pPr>
        <w:pStyle w:val="ListParagraph"/>
        <w:tabs>
          <w:tab w:val="left" w:pos="680"/>
        </w:tabs>
        <w:ind w:left="0"/>
        <w:jc w:val="both"/>
        <w:rPr>
          <w:rFonts w:ascii="Arial" w:eastAsia="TimesNewRomanPSMT" w:hAnsi="Arial" w:cs="Arial"/>
          <w:bCs/>
          <w:lang/>
        </w:rPr>
      </w:pPr>
    </w:p>
    <w:p w:rsidR="004D49B2" w:rsidRDefault="004D49B2" w:rsidP="004D49B2">
      <w:pPr>
        <w:shd w:val="clear" w:color="auto" w:fill="C6D9F1"/>
        <w:jc w:val="center"/>
        <w:rPr>
          <w:rFonts w:ascii="Arial" w:hAnsi="Arial" w:cs="Arial"/>
          <w:b/>
          <w:bCs/>
          <w:i/>
          <w:iCs/>
        </w:rPr>
      </w:pPr>
      <w:r>
        <w:rPr>
          <w:rFonts w:ascii="Arial" w:hAnsi="Arial" w:cs="Arial"/>
          <w:b/>
          <w:bCs/>
          <w:i/>
          <w:iCs/>
          <w:sz w:val="28"/>
          <w:szCs w:val="28"/>
          <w:lang w:val="sr-Latn-CS"/>
        </w:rPr>
        <w:lastRenderedPageBreak/>
        <w:t>IX</w:t>
      </w:r>
      <w:r w:rsidR="00752E87">
        <w:rPr>
          <w:rFonts w:ascii="Arial" w:hAnsi="Arial" w:cs="Arial"/>
          <w:b/>
          <w:bCs/>
          <w:i/>
          <w:iCs/>
          <w:sz w:val="28"/>
          <w:szCs w:val="28"/>
          <w:lang/>
        </w:rPr>
        <w:t xml:space="preserve"> </w:t>
      </w:r>
      <w:r>
        <w:rPr>
          <w:rFonts w:ascii="Arial" w:hAnsi="Arial" w:cs="Arial"/>
          <w:b/>
          <w:bCs/>
          <w:i/>
          <w:iCs/>
          <w:sz w:val="28"/>
          <w:szCs w:val="28"/>
        </w:rPr>
        <w:t>МЕНИЧНО ОВЛАШЋЕЊЕ</w:t>
      </w:r>
    </w:p>
    <w:p w:rsidR="004D49B2" w:rsidRDefault="004D49B2" w:rsidP="004D49B2">
      <w:pPr>
        <w:shd w:val="clear" w:color="auto" w:fill="C6D9F1"/>
        <w:jc w:val="center"/>
        <w:rPr>
          <w:rFonts w:ascii="Arial" w:hAnsi="Arial" w:cs="Arial"/>
          <w:b/>
          <w:bCs/>
          <w:i/>
          <w:iCs/>
          <w:lang w:val="ru-RU"/>
        </w:rPr>
      </w:pPr>
    </w:p>
    <w:p w:rsidR="004D49B2" w:rsidRDefault="004D49B2" w:rsidP="004D49B2">
      <w:pPr>
        <w:jc w:val="both"/>
        <w:rPr>
          <w:rFonts w:ascii="Arial" w:hAnsi="Arial" w:cs="Arial"/>
        </w:rPr>
      </w:pPr>
    </w:p>
    <w:p w:rsidR="004D49B2" w:rsidRDefault="004D49B2" w:rsidP="004D49B2">
      <w:pPr>
        <w:jc w:val="both"/>
        <w:rPr>
          <w:rFonts w:ascii="Arial" w:hAnsi="Arial" w:cs="Arial"/>
        </w:rPr>
      </w:pPr>
      <w:r>
        <w:rPr>
          <w:rFonts w:ascii="Arial" w:hAnsi="Arial" w:cs="Arial"/>
        </w:rPr>
        <w:t xml:space="preserve">На основу Закона о меници и тачака 1, 2 и 6. Одлуке о облику, садржини и начину коришћења јединствених инструмената платног промета Дужник ________________________________________________ из _____________________, ул. ________________________________, матични број: _____________________, ПИБ: __________________, тек.рачун: _______________________ код ____________________ </w:t>
      </w:r>
    </w:p>
    <w:p w:rsidR="004D49B2" w:rsidRDefault="004D49B2" w:rsidP="004D49B2">
      <w:pPr>
        <w:jc w:val="both"/>
        <w:rPr>
          <w:rFonts w:ascii="Arial" w:hAnsi="Arial" w:cs="Arial"/>
        </w:rPr>
      </w:pPr>
    </w:p>
    <w:p w:rsidR="004D49B2" w:rsidRPr="00A806CF" w:rsidRDefault="004D49B2" w:rsidP="004D49B2">
      <w:pPr>
        <w:jc w:val="center"/>
        <w:rPr>
          <w:rFonts w:ascii="Arial" w:hAnsi="Arial" w:cs="Arial"/>
          <w:lang w:val="sr-Cyrl-CS"/>
        </w:rPr>
      </w:pPr>
      <w:r>
        <w:rPr>
          <w:rFonts w:ascii="Arial" w:hAnsi="Arial" w:cs="Arial"/>
        </w:rPr>
        <w:t>ИЗДАЈЕ</w:t>
      </w:r>
    </w:p>
    <w:p w:rsidR="004D49B2" w:rsidRDefault="004D49B2" w:rsidP="004D49B2">
      <w:pPr>
        <w:jc w:val="center"/>
        <w:rPr>
          <w:rFonts w:ascii="Arial" w:hAnsi="Arial" w:cs="Arial"/>
          <w:b/>
        </w:rPr>
      </w:pPr>
      <w:r>
        <w:rPr>
          <w:rFonts w:ascii="Arial" w:hAnsi="Arial" w:cs="Arial"/>
          <w:b/>
        </w:rPr>
        <w:t>МЕНИЧНО ОВЛАШЋЕЊЕ ЗА КОРИСНИКА БЛАНКО СОПСТВЕНЕ МЕНИЦЕ</w:t>
      </w:r>
    </w:p>
    <w:p w:rsidR="004D49B2" w:rsidRDefault="004D49B2" w:rsidP="004D49B2">
      <w:pPr>
        <w:jc w:val="both"/>
        <w:rPr>
          <w:rFonts w:ascii="Arial" w:hAnsi="Arial" w:cs="Arial"/>
        </w:rPr>
      </w:pPr>
    </w:p>
    <w:p w:rsidR="004D49B2" w:rsidRPr="00A806CF" w:rsidRDefault="004D49B2" w:rsidP="004D49B2">
      <w:pPr>
        <w:jc w:val="both"/>
        <w:rPr>
          <w:rFonts w:ascii="Arial" w:hAnsi="Arial" w:cs="Arial"/>
          <w:lang w:val="sr-Cyrl-CS"/>
        </w:rPr>
      </w:pPr>
      <w:r>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Pr>
          <w:rFonts w:ascii="Arial" w:hAnsi="Arial" w:cs="Arial"/>
          <w:lang w:val="ru-RU"/>
        </w:rPr>
        <w:t>броја ЈНМВ</w:t>
      </w:r>
      <w:r w:rsidR="00E27703">
        <w:rPr>
          <w:rFonts w:ascii="Arial" w:hAnsi="Arial" w:cs="Arial"/>
          <w:lang w:val="ru-RU"/>
        </w:rPr>
        <w:t xml:space="preserve"> </w:t>
      </w:r>
      <w:r w:rsidR="00D33528">
        <w:rPr>
          <w:rFonts w:ascii="Arial" w:hAnsi="Arial" w:cs="Arial"/>
          <w:lang w:val="sr-Cyrl-CS"/>
        </w:rPr>
        <w:t>8</w:t>
      </w:r>
      <w:r>
        <w:rPr>
          <w:rFonts w:ascii="Arial" w:hAnsi="Arial" w:cs="Arial"/>
          <w:lang w:val="sr-Cyrl-CS"/>
        </w:rPr>
        <w:t>/20</w:t>
      </w:r>
      <w:r>
        <w:rPr>
          <w:rFonts w:ascii="Arial" w:hAnsi="Arial" w:cs="Arial"/>
          <w:i/>
          <w:iCs/>
        </w:rPr>
        <w:t>,</w:t>
      </w:r>
      <w:r w:rsidR="00E27703">
        <w:rPr>
          <w:rFonts w:ascii="Arial" w:hAnsi="Arial" w:cs="Arial"/>
          <w:i/>
          <w:iCs/>
          <w:lang/>
        </w:rPr>
        <w:t xml:space="preserve"> </w:t>
      </w:r>
      <w:r>
        <w:rPr>
          <w:rFonts w:ascii="Arial" w:hAnsi="Arial" w:cs="Arial"/>
          <w:lang w:val="ru-RU"/>
        </w:rPr>
        <w:t xml:space="preserve">наведене у Плану јавних набавки под бројем 1.1.4/20 </w:t>
      </w:r>
      <w:r>
        <w:rPr>
          <w:rFonts w:ascii="Arial" w:hAnsi="Arial" w:cs="Arial"/>
        </w:rPr>
        <w:t>–</w:t>
      </w:r>
      <w:r w:rsidR="00E27703">
        <w:rPr>
          <w:rFonts w:ascii="Arial" w:hAnsi="Arial" w:cs="Arial"/>
          <w:lang/>
        </w:rPr>
        <w:t xml:space="preserve"> </w:t>
      </w:r>
      <w:r w:rsidRPr="00D33528">
        <w:rPr>
          <w:rFonts w:ascii="Arial" w:hAnsi="Arial" w:cs="Arial"/>
          <w:bCs/>
          <w:color w:val="auto"/>
          <w:lang w:val="sr-Cyrl-CS"/>
        </w:rPr>
        <w:t xml:space="preserve">Набавка </w:t>
      </w:r>
      <w:r w:rsidR="00D33528" w:rsidRPr="00D33528">
        <w:rPr>
          <w:rFonts w:ascii="Arial" w:hAnsi="Arial" w:cs="Arial"/>
          <w:lang w:val="sr-Cyrl-CS"/>
        </w:rPr>
        <w:t>добара за покретање, развој и унапређење доходовних активности ИРЛ</w:t>
      </w:r>
      <w:r w:rsidRPr="00D33528">
        <w:rPr>
          <w:rFonts w:ascii="Arial" w:hAnsi="Arial" w:cs="Arial"/>
          <w:lang w:val="ru-RU"/>
        </w:rPr>
        <w:t xml:space="preserve">, </w:t>
      </w:r>
      <w:r w:rsidRPr="00D33528">
        <w:rPr>
          <w:rFonts w:ascii="Arial" w:hAnsi="Arial" w:cs="Arial"/>
        </w:rPr>
        <w:t>серијског</w:t>
      </w:r>
      <w:r>
        <w:rPr>
          <w:rFonts w:ascii="Arial" w:hAnsi="Arial" w:cs="Arial"/>
        </w:rPr>
        <w:t xml:space="preserve"> броја ________________ и ОВЛАШЋУЈЕМО повериоца (наручиоца), Република Србија, Општина Баточина, Општинска управа, ул. Краља Петра I 3</w:t>
      </w:r>
      <w:r>
        <w:rPr>
          <w:rFonts w:ascii="Arial" w:hAnsi="Arial" w:cs="Arial"/>
          <w:lang w:val="sr-Cyrl-CS"/>
        </w:rPr>
        <w:t>2</w:t>
      </w:r>
      <w:r>
        <w:rPr>
          <w:rFonts w:ascii="Arial" w:hAnsi="Arial" w:cs="Arial"/>
        </w:rPr>
        <w:t>, 34227 Баточина, да предату меницу може попунити на износ од 10 % од вредности понуде без ПДВ-а, што укупно износи _____________________ динара. 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 из ___________________________, ул. _______________________________, матични бр. _____________________, ПИБ: _________________, а у кокрист повериоца, Република Србија, Општина Баточина, Општинска управа, ул. Краља Петра I 3</w:t>
      </w:r>
      <w:r>
        <w:rPr>
          <w:rFonts w:ascii="Arial" w:hAnsi="Arial" w:cs="Arial"/>
          <w:lang w:val="sr-Cyrl-CS"/>
        </w:rPr>
        <w:t>2</w:t>
      </w:r>
      <w:r>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 Дужник се одриче права на повлачење овог овлашћења, на стављање приговора на задужење и на сторнирање задужења по овом основу за наплату. 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 Меница је потписана од стране овлашћеног лица за заступање. Ово менично писмо – овлашћење сачињено је у 2 (два) истоветна примерка, од којих је 1 (један) примерак за повериоца, а 1 (један) за дужника.  </w:t>
      </w:r>
    </w:p>
    <w:p w:rsidR="004D49B2" w:rsidRDefault="004D49B2" w:rsidP="004D49B2">
      <w:pPr>
        <w:jc w:val="both"/>
        <w:rPr>
          <w:rFonts w:ascii="Arial" w:hAnsi="Arial" w:cs="Arial"/>
          <w:b/>
          <w:lang w:val="sr-Cyrl-CS"/>
        </w:rPr>
      </w:pPr>
    </w:p>
    <w:p w:rsidR="004D49B2" w:rsidRPr="00602FAC" w:rsidRDefault="004D49B2" w:rsidP="004D49B2">
      <w:pPr>
        <w:jc w:val="both"/>
        <w:rPr>
          <w:rFonts w:ascii="Arial" w:hAnsi="Arial" w:cs="Arial"/>
          <w:b/>
          <w:lang w:val="sr-Cyrl-CS"/>
        </w:rPr>
      </w:pPr>
      <w:r>
        <w:rPr>
          <w:rFonts w:ascii="Arial" w:hAnsi="Arial" w:cs="Arial"/>
          <w:b/>
        </w:rPr>
        <w:t>У ______________                                                             ИЗДАВАЛАЦ МЕНИЦЕ</w:t>
      </w:r>
    </w:p>
    <w:p w:rsidR="004D49B2" w:rsidRDefault="004D49B2" w:rsidP="004D49B2">
      <w:pPr>
        <w:jc w:val="both"/>
        <w:rPr>
          <w:rFonts w:ascii="Arial" w:hAnsi="Arial" w:cs="Arial"/>
          <w:b/>
          <w:lang w:val="sr-Cyrl-CS"/>
        </w:rPr>
      </w:pPr>
    </w:p>
    <w:p w:rsidR="004D49B2" w:rsidRDefault="004D49B2" w:rsidP="004D49B2">
      <w:pPr>
        <w:jc w:val="both"/>
        <w:rPr>
          <w:rFonts w:ascii="Arial" w:hAnsi="Arial" w:cs="Arial"/>
          <w:b/>
        </w:rPr>
      </w:pPr>
      <w:r>
        <w:rPr>
          <w:rFonts w:ascii="Arial" w:hAnsi="Arial" w:cs="Arial"/>
          <w:b/>
        </w:rPr>
        <w:t xml:space="preserve">Датум:____________              М.П.                       ___________________________   </w:t>
      </w:r>
    </w:p>
    <w:p w:rsidR="004D49B2" w:rsidRDefault="004D49B2" w:rsidP="004D49B2">
      <w:pPr>
        <w:jc w:val="both"/>
        <w:rPr>
          <w:rFonts w:ascii="Arial" w:hAnsi="Arial" w:cs="Arial"/>
          <w:b/>
        </w:rPr>
      </w:pPr>
    </w:p>
    <w:p w:rsidR="004D49B2" w:rsidRPr="00E237C0" w:rsidRDefault="004D49B2" w:rsidP="004D49B2">
      <w:pPr>
        <w:jc w:val="both"/>
        <w:rPr>
          <w:rFonts w:ascii="Arial" w:hAnsi="Arial" w:cs="Arial"/>
          <w:bCs/>
          <w:i/>
          <w:iCs/>
          <w:color w:val="auto"/>
          <w:lang w:val="sr-Cyrl-CS"/>
        </w:rPr>
      </w:pPr>
    </w:p>
    <w:p w:rsidR="004D49B2" w:rsidRPr="006869BD" w:rsidRDefault="004D49B2" w:rsidP="00134106">
      <w:pPr>
        <w:pStyle w:val="ListParagraph"/>
        <w:tabs>
          <w:tab w:val="left" w:pos="680"/>
        </w:tabs>
        <w:ind w:left="0"/>
        <w:jc w:val="both"/>
        <w:rPr>
          <w:rFonts w:ascii="Arial" w:eastAsia="TimesNewRomanPSMT" w:hAnsi="Arial" w:cs="Arial"/>
          <w:bCs/>
          <w:lang w:val="ru-RU"/>
        </w:rPr>
      </w:pPr>
    </w:p>
    <w:p w:rsidR="000718AF" w:rsidRDefault="000718AF" w:rsidP="00134106">
      <w:pPr>
        <w:pStyle w:val="ListParagraph"/>
        <w:tabs>
          <w:tab w:val="left" w:pos="680"/>
        </w:tabs>
        <w:ind w:left="0"/>
        <w:jc w:val="both"/>
        <w:rPr>
          <w:rFonts w:ascii="Arial" w:eastAsia="TimesNewRomanPSMT" w:hAnsi="Arial" w:cs="Arial"/>
          <w:bCs/>
        </w:rPr>
      </w:pPr>
    </w:p>
    <w:p w:rsidR="001336FC" w:rsidRDefault="001336FC" w:rsidP="00134106">
      <w:pPr>
        <w:pStyle w:val="ListParagraph"/>
        <w:tabs>
          <w:tab w:val="left" w:pos="680"/>
        </w:tabs>
        <w:ind w:left="0"/>
        <w:jc w:val="both"/>
        <w:rPr>
          <w:rFonts w:ascii="Arial" w:eastAsia="TimesNewRomanPSMT" w:hAnsi="Arial" w:cs="Arial"/>
          <w:bCs/>
        </w:rPr>
      </w:pPr>
    </w:p>
    <w:p w:rsidR="001336FC" w:rsidRPr="001336FC" w:rsidRDefault="001336FC" w:rsidP="00134106">
      <w:pPr>
        <w:pStyle w:val="ListParagraph"/>
        <w:tabs>
          <w:tab w:val="left" w:pos="680"/>
        </w:tabs>
        <w:ind w:left="0"/>
        <w:jc w:val="both"/>
        <w:rPr>
          <w:rFonts w:ascii="Arial" w:eastAsia="TimesNewRomanPSMT" w:hAnsi="Arial" w:cs="Arial"/>
          <w:bCs/>
        </w:rPr>
      </w:pPr>
    </w:p>
    <w:p w:rsidR="00134106" w:rsidRPr="006869BD" w:rsidRDefault="00445503" w:rsidP="00134106">
      <w:pPr>
        <w:shd w:val="clear" w:color="auto" w:fill="C6D9F1"/>
        <w:jc w:val="center"/>
        <w:rPr>
          <w:rFonts w:ascii="Arial" w:hAnsi="Arial" w:cs="Arial"/>
          <w:b/>
          <w:bCs/>
          <w:i/>
          <w:iCs/>
          <w:sz w:val="28"/>
          <w:szCs w:val="28"/>
          <w:lang w:val="ru-RU"/>
        </w:rPr>
      </w:pPr>
      <w:r w:rsidRPr="006869BD">
        <w:rPr>
          <w:rFonts w:ascii="Arial" w:hAnsi="Arial" w:cs="Arial"/>
          <w:b/>
          <w:bCs/>
          <w:i/>
          <w:iCs/>
          <w:sz w:val="28"/>
          <w:szCs w:val="28"/>
        </w:rPr>
        <w:t>I</w:t>
      </w:r>
      <w:r w:rsidR="00384EAE" w:rsidRPr="006869BD">
        <w:rPr>
          <w:rFonts w:ascii="Arial" w:hAnsi="Arial" w:cs="Arial"/>
          <w:b/>
          <w:bCs/>
          <w:i/>
          <w:iCs/>
          <w:sz w:val="28"/>
          <w:szCs w:val="28"/>
          <w:lang w:val="sr-Latn-CS"/>
        </w:rPr>
        <w:t>X</w:t>
      </w:r>
      <w:r w:rsidR="00134106" w:rsidRPr="006869BD">
        <w:rPr>
          <w:rFonts w:ascii="Arial" w:hAnsi="Arial" w:cs="Arial"/>
          <w:b/>
          <w:bCs/>
          <w:i/>
          <w:iCs/>
          <w:sz w:val="28"/>
          <w:szCs w:val="28"/>
          <w:lang w:val="ru-RU"/>
        </w:rPr>
        <w:t xml:space="preserve">  УПУТСТВО ПОНУЂАЧИМА КАКО ДА САЧИНЕ ПОНУДУ</w:t>
      </w:r>
    </w:p>
    <w:p w:rsidR="00134106" w:rsidRPr="006869BD" w:rsidRDefault="00134106" w:rsidP="00134106">
      <w:pPr>
        <w:shd w:val="clear" w:color="auto" w:fill="C6D9F1"/>
        <w:jc w:val="center"/>
        <w:rPr>
          <w:rFonts w:ascii="Arial" w:hAnsi="Arial" w:cs="Arial"/>
          <w:b/>
          <w:bCs/>
          <w:i/>
          <w:iCs/>
          <w:sz w:val="28"/>
          <w:szCs w:val="28"/>
          <w:lang w:val="ru-RU"/>
        </w:rPr>
      </w:pPr>
    </w:p>
    <w:p w:rsidR="00134106" w:rsidRPr="006869BD" w:rsidRDefault="00134106" w:rsidP="00134106">
      <w:pPr>
        <w:jc w:val="both"/>
        <w:rPr>
          <w:rFonts w:ascii="Arial" w:hAnsi="Arial" w:cs="Arial"/>
          <w:b/>
          <w:bCs/>
          <w:i/>
          <w:iCs/>
          <w:sz w:val="28"/>
          <w:szCs w:val="28"/>
          <w:lang w:val="ru-RU"/>
        </w:rPr>
      </w:pPr>
    </w:p>
    <w:p w:rsidR="00134106" w:rsidRPr="006869BD" w:rsidRDefault="00134106" w:rsidP="00134106">
      <w:pPr>
        <w:jc w:val="both"/>
        <w:rPr>
          <w:rFonts w:ascii="Arial" w:hAnsi="Arial" w:cs="Arial"/>
          <w:b/>
          <w:bCs/>
          <w:i/>
          <w:iCs/>
          <w:lang w:val="ru-RU"/>
        </w:rPr>
      </w:pPr>
      <w:r w:rsidRPr="006869BD">
        <w:rPr>
          <w:rFonts w:ascii="Arial" w:hAnsi="Arial" w:cs="Arial"/>
          <w:b/>
          <w:bCs/>
          <w:i/>
          <w:iCs/>
          <w:lang w:val="ru-RU"/>
        </w:rPr>
        <w:t>1. ПОДАЦИ О ЈЕЗИКУ НА КОЈЕМ ПОНУДА МОРА ДА БУДЕ САСТАВЉЕНА</w:t>
      </w:r>
    </w:p>
    <w:p w:rsidR="00134106" w:rsidRPr="006869BD" w:rsidRDefault="00134106" w:rsidP="00134106">
      <w:pPr>
        <w:jc w:val="both"/>
        <w:rPr>
          <w:rFonts w:ascii="Arial" w:hAnsi="Arial" w:cs="Arial"/>
          <w:b/>
          <w:bCs/>
          <w:i/>
          <w:iCs/>
          <w:lang w:val="ru-RU"/>
        </w:rPr>
      </w:pPr>
    </w:p>
    <w:p w:rsidR="00134106" w:rsidRPr="006869BD" w:rsidRDefault="00134106" w:rsidP="00134106">
      <w:pPr>
        <w:jc w:val="both"/>
        <w:rPr>
          <w:rFonts w:ascii="Arial" w:hAnsi="Arial" w:cs="Arial"/>
          <w:b/>
          <w:bCs/>
          <w:i/>
          <w:iCs/>
          <w:lang w:val="ru-RU"/>
        </w:rPr>
      </w:pPr>
      <w:r w:rsidRPr="006869BD">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134106" w:rsidRPr="006869BD" w:rsidRDefault="00134106" w:rsidP="00134106">
      <w:pPr>
        <w:jc w:val="both"/>
        <w:rPr>
          <w:rFonts w:ascii="Arial" w:hAnsi="Arial" w:cs="Arial"/>
          <w:lang w:val="sr-Cyrl-CS"/>
        </w:rPr>
      </w:pPr>
    </w:p>
    <w:p w:rsidR="00134106" w:rsidRPr="006869BD" w:rsidRDefault="00134106" w:rsidP="00134106">
      <w:pPr>
        <w:jc w:val="both"/>
        <w:rPr>
          <w:rFonts w:ascii="Arial" w:eastAsia="TimesNewRomanPSMT" w:hAnsi="Arial" w:cs="Arial"/>
          <w:bCs/>
          <w:lang w:val="ru-RU"/>
        </w:rPr>
      </w:pPr>
      <w:r w:rsidRPr="006869BD">
        <w:rPr>
          <w:rFonts w:ascii="Arial" w:hAnsi="Arial" w:cs="Arial"/>
          <w:b/>
          <w:bCs/>
          <w:i/>
          <w:iCs/>
          <w:lang w:val="ru-RU"/>
        </w:rPr>
        <w:t>2. НАЧИН НА КОЈИ ПОНУДА МОРА ДА БУДЕ САЧИЊЕНА</w:t>
      </w:r>
    </w:p>
    <w:p w:rsidR="00134106" w:rsidRPr="006869BD" w:rsidRDefault="00134106" w:rsidP="00134106">
      <w:pPr>
        <w:jc w:val="both"/>
        <w:rPr>
          <w:rFonts w:ascii="Arial" w:eastAsia="TimesNewRomanPSMT" w:hAnsi="Arial" w:cs="Arial"/>
          <w:bCs/>
          <w:lang w:val="ru-RU"/>
        </w:rPr>
      </w:pPr>
    </w:p>
    <w:p w:rsidR="00134106" w:rsidRPr="006869BD" w:rsidRDefault="00134106" w:rsidP="00134106">
      <w:pPr>
        <w:jc w:val="both"/>
        <w:rPr>
          <w:rFonts w:ascii="Arial" w:eastAsia="TimesNewRomanPSMT" w:hAnsi="Arial" w:cs="Arial"/>
          <w:bCs/>
          <w:lang w:val="ru-RU"/>
        </w:rPr>
      </w:pPr>
      <w:r w:rsidRPr="006869BD">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34106" w:rsidRPr="006869BD" w:rsidRDefault="00134106" w:rsidP="00134106">
      <w:pPr>
        <w:jc w:val="both"/>
        <w:rPr>
          <w:rFonts w:ascii="Arial" w:eastAsia="TimesNewRomanPSMT" w:hAnsi="Arial" w:cs="Arial"/>
          <w:bCs/>
          <w:lang w:val="ru-RU"/>
        </w:rPr>
      </w:pPr>
      <w:r w:rsidRPr="006869BD">
        <w:rPr>
          <w:rFonts w:ascii="Arial" w:eastAsia="TimesNewRomanPSMT" w:hAnsi="Arial" w:cs="Arial"/>
          <w:bCs/>
          <w:lang w:val="ru-RU"/>
        </w:rPr>
        <w:t>На полеђини коверте или на кутији навести назив</w:t>
      </w:r>
      <w:r w:rsidRPr="006869BD">
        <w:rPr>
          <w:rFonts w:ascii="Arial" w:eastAsia="TimesNewRomanPSMT" w:hAnsi="Arial" w:cs="Arial"/>
          <w:bCs/>
          <w:lang w:val="sr-Cyrl-CS"/>
        </w:rPr>
        <w:t xml:space="preserve"> и адресу</w:t>
      </w:r>
      <w:r w:rsidRPr="006869BD">
        <w:rPr>
          <w:rFonts w:ascii="Arial" w:eastAsia="TimesNewRomanPSMT" w:hAnsi="Arial" w:cs="Arial"/>
          <w:bCs/>
          <w:lang w:val="ru-RU"/>
        </w:rPr>
        <w:t xml:space="preserve"> понуђача. </w:t>
      </w:r>
    </w:p>
    <w:p w:rsidR="00134106" w:rsidRPr="006869BD" w:rsidRDefault="00134106" w:rsidP="00134106">
      <w:pPr>
        <w:jc w:val="both"/>
        <w:rPr>
          <w:rFonts w:ascii="Arial" w:eastAsia="TimesNewRomanPSMT" w:hAnsi="Arial" w:cs="Arial"/>
          <w:bCs/>
          <w:lang w:val="ru-RU"/>
        </w:rPr>
      </w:pPr>
      <w:r w:rsidRPr="006869BD">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6869BD" w:rsidRDefault="00134106" w:rsidP="00822A10">
      <w:pPr>
        <w:jc w:val="both"/>
        <w:rPr>
          <w:rFonts w:ascii="Arial" w:hAnsi="Arial" w:cs="Arial"/>
          <w:b/>
          <w:lang w:val="sr-Cyrl-CS"/>
        </w:rPr>
      </w:pPr>
      <w:r w:rsidRPr="006869BD">
        <w:rPr>
          <w:rFonts w:ascii="Arial" w:eastAsia="TimesNewRomanPSMT" w:hAnsi="Arial" w:cs="Arial"/>
          <w:bCs/>
          <w:lang w:val="ru-RU"/>
        </w:rPr>
        <w:t>Понуду доставити на адресу:</w:t>
      </w:r>
      <w:r w:rsidR="001336FC">
        <w:rPr>
          <w:rFonts w:ascii="Arial" w:eastAsia="TimesNewRomanPSMT" w:hAnsi="Arial" w:cs="Arial"/>
          <w:bCs/>
        </w:rPr>
        <w:t xml:space="preserve"> </w:t>
      </w:r>
      <w:r w:rsidR="008263C7" w:rsidRPr="006869BD">
        <w:rPr>
          <w:rFonts w:ascii="Arial" w:hAnsi="Arial" w:cs="Arial"/>
          <w:iCs/>
          <w:lang w:val="sr-Cyrl-CS"/>
        </w:rPr>
        <w:t xml:space="preserve">Општинска управа општине Баточина, </w:t>
      </w:r>
      <w:r w:rsidRPr="006869BD">
        <w:rPr>
          <w:rFonts w:ascii="Arial" w:hAnsi="Arial" w:cs="Arial"/>
          <w:iCs/>
          <w:lang w:val="sr-Cyrl-CS"/>
        </w:rPr>
        <w:t>34227 Баточина</w:t>
      </w:r>
      <w:r w:rsidRPr="006869BD">
        <w:rPr>
          <w:rFonts w:ascii="Arial" w:hAnsi="Arial" w:cs="Arial"/>
          <w:iCs/>
          <w:lang w:val="ru-RU"/>
        </w:rPr>
        <w:t xml:space="preserve">, </w:t>
      </w:r>
      <w:r w:rsidR="0077042F">
        <w:rPr>
          <w:rFonts w:ascii="Arial" w:hAnsi="Arial" w:cs="Arial"/>
          <w:iCs/>
          <w:lang w:val="ru-RU"/>
        </w:rPr>
        <w:t>у</w:t>
      </w:r>
      <w:r w:rsidRPr="006869BD">
        <w:rPr>
          <w:rFonts w:ascii="Arial" w:hAnsi="Arial" w:cs="Arial"/>
          <w:iCs/>
          <w:lang w:val="ru-RU"/>
        </w:rPr>
        <w:t>л. К</w:t>
      </w:r>
      <w:r w:rsidRPr="006869BD">
        <w:rPr>
          <w:rFonts w:ascii="Arial" w:hAnsi="Arial" w:cs="Arial"/>
          <w:iCs/>
          <w:lang w:val="sr-Cyrl-CS"/>
        </w:rPr>
        <w:t xml:space="preserve">раља Петра </w:t>
      </w:r>
      <w:r w:rsidRPr="006869BD">
        <w:rPr>
          <w:rFonts w:ascii="Arial" w:hAnsi="Arial" w:cs="Arial"/>
          <w:iCs/>
          <w:lang w:val="sr-Latn-CS"/>
        </w:rPr>
        <w:t>I</w:t>
      </w:r>
      <w:r w:rsidRPr="006869BD">
        <w:rPr>
          <w:rFonts w:ascii="Arial" w:hAnsi="Arial" w:cs="Arial"/>
          <w:iCs/>
          <w:lang w:val="ru-RU"/>
        </w:rPr>
        <w:t xml:space="preserve"> бр.</w:t>
      </w:r>
      <w:r w:rsidR="001336FC">
        <w:rPr>
          <w:rFonts w:ascii="Arial" w:hAnsi="Arial" w:cs="Arial"/>
          <w:iCs/>
        </w:rPr>
        <w:t xml:space="preserve"> </w:t>
      </w:r>
      <w:r w:rsidRPr="006869BD">
        <w:rPr>
          <w:rFonts w:ascii="Arial" w:hAnsi="Arial" w:cs="Arial"/>
          <w:iCs/>
          <w:lang w:val="ru-RU"/>
        </w:rPr>
        <w:t>3</w:t>
      </w:r>
      <w:r w:rsidR="00243858" w:rsidRPr="006869BD">
        <w:rPr>
          <w:rFonts w:ascii="Arial" w:hAnsi="Arial" w:cs="Arial"/>
          <w:iCs/>
          <w:lang w:val="ru-RU"/>
        </w:rPr>
        <w:t>2</w:t>
      </w:r>
      <w:r w:rsidRPr="006869BD">
        <w:rPr>
          <w:rFonts w:ascii="Arial" w:hAnsi="Arial" w:cs="Arial"/>
          <w:i/>
          <w:iCs/>
          <w:lang w:val="ru-RU"/>
        </w:rPr>
        <w:t xml:space="preserve">, </w:t>
      </w:r>
      <w:r w:rsidRPr="006869BD">
        <w:rPr>
          <w:rFonts w:ascii="Arial" w:eastAsia="TimesNewRomanPSMT" w:hAnsi="Arial" w:cs="Arial"/>
          <w:bCs/>
          <w:lang w:val="ru-RU"/>
        </w:rPr>
        <w:t xml:space="preserve">са назнаком: </w:t>
      </w:r>
      <w:r w:rsidRPr="006869BD">
        <w:rPr>
          <w:rFonts w:ascii="Arial" w:eastAsia="TimesNewRomanPS-BoldMT" w:hAnsi="Arial" w:cs="Arial"/>
          <w:b/>
          <w:bCs/>
          <w:lang w:val="ru-RU"/>
        </w:rPr>
        <w:t>,,Понуда за јавну набавку</w:t>
      </w:r>
      <w:r w:rsidR="001336FC">
        <w:rPr>
          <w:rFonts w:ascii="Arial" w:eastAsia="TimesNewRomanPS-BoldMT" w:hAnsi="Arial" w:cs="Arial"/>
          <w:b/>
          <w:bCs/>
        </w:rPr>
        <w:t xml:space="preserve"> </w:t>
      </w:r>
      <w:r w:rsidR="00822A10" w:rsidRPr="006869BD">
        <w:rPr>
          <w:rFonts w:ascii="Arial" w:eastAsia="TimesNewRomanPS-BoldMT" w:hAnsi="Arial" w:cs="Arial"/>
          <w:b/>
          <w:bCs/>
          <w:lang w:val="sr-Cyrl-CS"/>
        </w:rPr>
        <w:t>–</w:t>
      </w:r>
      <w:r w:rsidR="001336FC">
        <w:rPr>
          <w:rFonts w:ascii="Arial" w:eastAsia="TimesNewRomanPS-BoldMT" w:hAnsi="Arial" w:cs="Arial"/>
          <w:b/>
          <w:bCs/>
        </w:rPr>
        <w:t xml:space="preserve"> </w:t>
      </w:r>
      <w:r w:rsidR="0077042F" w:rsidRPr="0077042F">
        <w:rPr>
          <w:rFonts w:ascii="Arial" w:hAnsi="Arial" w:cs="Arial"/>
          <w:b/>
          <w:lang w:val="sr-Cyrl-CS"/>
        </w:rPr>
        <w:t>Набавка добара за покретање, развој и унапређење доходовних активности ИРЛ</w:t>
      </w:r>
      <w:r w:rsidR="0004730B">
        <w:rPr>
          <w:rFonts w:ascii="Arial" w:hAnsi="Arial" w:cs="Arial"/>
          <w:b/>
          <w:lang w:val="sr-Cyrl-CS"/>
        </w:rPr>
        <w:t xml:space="preserve"> </w:t>
      </w:r>
      <w:r w:rsidRPr="006869BD">
        <w:rPr>
          <w:rFonts w:ascii="Arial" w:eastAsia="TimesNewRomanPSMT" w:hAnsi="Arial" w:cs="Arial"/>
          <w:b/>
          <w:bCs/>
          <w:lang w:val="ru-RU"/>
        </w:rPr>
        <w:t xml:space="preserve">- </w:t>
      </w:r>
      <w:r w:rsidRPr="006869BD">
        <w:rPr>
          <w:rFonts w:ascii="Arial" w:eastAsia="TimesNewRomanPS-BoldMT" w:hAnsi="Arial" w:cs="Arial"/>
          <w:b/>
          <w:bCs/>
          <w:lang w:val="ru-RU"/>
        </w:rPr>
        <w:t>НЕ ОТВАРАТИ”</w:t>
      </w:r>
      <w:r w:rsidRPr="006869BD">
        <w:rPr>
          <w:rFonts w:ascii="Arial" w:hAnsi="Arial" w:cs="Arial"/>
          <w:b/>
          <w:lang w:val="ru-RU"/>
        </w:rPr>
        <w:t>.</w:t>
      </w:r>
      <w:r w:rsidR="001336FC">
        <w:rPr>
          <w:rFonts w:ascii="Arial" w:hAnsi="Arial" w:cs="Arial"/>
          <w:b/>
        </w:rPr>
        <w:t xml:space="preserve"> </w:t>
      </w:r>
      <w:r w:rsidRPr="006869BD">
        <w:rPr>
          <w:rFonts w:ascii="Arial" w:hAnsi="Arial" w:cs="Arial"/>
          <w:color w:val="auto"/>
          <w:lang w:val="ru-RU"/>
        </w:rPr>
        <w:t xml:space="preserve">Понуда се сматра благовременом уколико је примљена од стране наручиоца до </w:t>
      </w:r>
      <w:r w:rsidR="001336FC" w:rsidRPr="001336FC">
        <w:rPr>
          <w:rFonts w:ascii="Arial" w:hAnsi="Arial" w:cs="Arial"/>
          <w:b/>
          <w:color w:val="auto"/>
        </w:rPr>
        <w:t>03</w:t>
      </w:r>
      <w:r w:rsidRPr="001336FC">
        <w:rPr>
          <w:rFonts w:ascii="Arial" w:hAnsi="Arial" w:cs="Arial"/>
          <w:b/>
          <w:color w:val="auto"/>
          <w:lang w:val="ru-RU"/>
        </w:rPr>
        <w:t>.</w:t>
      </w:r>
      <w:r w:rsidR="003D5DB4" w:rsidRPr="001336FC">
        <w:rPr>
          <w:rFonts w:ascii="Arial" w:hAnsi="Arial" w:cs="Arial"/>
          <w:b/>
          <w:color w:val="auto"/>
          <w:lang w:val="ru-RU"/>
        </w:rPr>
        <w:t>0</w:t>
      </w:r>
      <w:r w:rsidR="005A09F6" w:rsidRPr="001336FC">
        <w:rPr>
          <w:rFonts w:ascii="Arial" w:hAnsi="Arial" w:cs="Arial"/>
          <w:b/>
          <w:color w:val="auto"/>
          <w:lang w:val="ru-RU"/>
        </w:rPr>
        <w:t>7</w:t>
      </w:r>
      <w:r w:rsidRPr="006869BD">
        <w:rPr>
          <w:rFonts w:ascii="Arial" w:hAnsi="Arial" w:cs="Arial"/>
          <w:b/>
          <w:color w:val="auto"/>
          <w:lang w:val="ru-RU"/>
        </w:rPr>
        <w:t>.</w:t>
      </w:r>
      <w:r w:rsidR="007079AE" w:rsidRPr="006869BD">
        <w:rPr>
          <w:rFonts w:ascii="Arial" w:hAnsi="Arial" w:cs="Arial"/>
          <w:b/>
          <w:color w:val="auto"/>
          <w:lang w:val="ru-RU"/>
        </w:rPr>
        <w:t>20</w:t>
      </w:r>
      <w:r w:rsidR="003D5DB4">
        <w:rPr>
          <w:rFonts w:ascii="Arial" w:hAnsi="Arial" w:cs="Arial"/>
          <w:b/>
          <w:color w:val="auto"/>
          <w:lang w:val="ru-RU"/>
        </w:rPr>
        <w:t>20</w:t>
      </w:r>
      <w:r w:rsidRPr="006869BD">
        <w:rPr>
          <w:rFonts w:ascii="Arial" w:hAnsi="Arial" w:cs="Arial"/>
          <w:b/>
          <w:color w:val="auto"/>
          <w:lang w:val="ru-RU"/>
        </w:rPr>
        <w:t>.године у 1</w:t>
      </w:r>
      <w:r w:rsidR="007079AE" w:rsidRPr="006869BD">
        <w:rPr>
          <w:rFonts w:ascii="Arial" w:hAnsi="Arial" w:cs="Arial"/>
          <w:b/>
          <w:color w:val="auto"/>
          <w:lang w:val="sr-Cyrl-CS"/>
        </w:rPr>
        <w:t>0</w:t>
      </w:r>
      <w:r w:rsidRPr="006869BD">
        <w:rPr>
          <w:rFonts w:ascii="Arial" w:hAnsi="Arial" w:cs="Arial"/>
          <w:b/>
          <w:color w:val="auto"/>
          <w:lang w:val="ru-RU"/>
        </w:rPr>
        <w:t xml:space="preserve"> часова.</w:t>
      </w:r>
    </w:p>
    <w:p w:rsidR="00134106" w:rsidRPr="006869BD" w:rsidRDefault="00134106" w:rsidP="00134106">
      <w:pPr>
        <w:autoSpaceDE w:val="0"/>
        <w:autoSpaceDN w:val="0"/>
        <w:adjustRightInd w:val="0"/>
        <w:spacing w:line="240" w:lineRule="auto"/>
        <w:jc w:val="both"/>
        <w:rPr>
          <w:rFonts w:ascii="Arial" w:hAnsi="Arial" w:cs="Arial"/>
          <w:b/>
          <w:lang w:val="sr-Cyrl-CS"/>
        </w:rPr>
      </w:pPr>
      <w:r w:rsidRPr="006869BD">
        <w:rPr>
          <w:rFonts w:ascii="Arial" w:hAnsi="Arial" w:cs="Arial"/>
          <w:b/>
          <w:color w:val="auto"/>
          <w:lang w:val="sr-Cyrl-CS"/>
        </w:rPr>
        <w:t xml:space="preserve">Понуде се отварају истог дана у </w:t>
      </w:r>
      <w:r w:rsidR="00FA0971" w:rsidRPr="006869BD">
        <w:rPr>
          <w:rFonts w:ascii="Arial" w:hAnsi="Arial" w:cs="Arial"/>
          <w:b/>
          <w:color w:val="auto"/>
          <w:lang w:val="sr-Cyrl-CS"/>
        </w:rPr>
        <w:t>скупштинској сали општине Баточина</w:t>
      </w:r>
      <w:r w:rsidRPr="006869BD">
        <w:rPr>
          <w:rFonts w:ascii="Arial" w:hAnsi="Arial" w:cs="Arial"/>
          <w:b/>
          <w:color w:val="auto"/>
          <w:lang w:val="sr-Cyrl-CS"/>
        </w:rPr>
        <w:t xml:space="preserve"> у 1</w:t>
      </w:r>
      <w:r w:rsidR="007079AE" w:rsidRPr="006869BD">
        <w:rPr>
          <w:rFonts w:ascii="Arial" w:hAnsi="Arial" w:cs="Arial"/>
          <w:b/>
          <w:color w:val="auto"/>
          <w:lang w:val="sr-Cyrl-CS"/>
        </w:rPr>
        <w:t>0</w:t>
      </w:r>
      <w:r w:rsidRPr="006869BD">
        <w:rPr>
          <w:rFonts w:ascii="Arial" w:hAnsi="Arial" w:cs="Arial"/>
          <w:b/>
          <w:color w:val="auto"/>
          <w:lang w:val="sr-Cyrl-CS"/>
        </w:rPr>
        <w:t>:30 часова.</w:t>
      </w:r>
    </w:p>
    <w:p w:rsidR="00134106" w:rsidRPr="006869BD" w:rsidRDefault="00134106" w:rsidP="00134106">
      <w:pPr>
        <w:autoSpaceDE w:val="0"/>
        <w:autoSpaceDN w:val="0"/>
        <w:adjustRightInd w:val="0"/>
        <w:spacing w:line="240" w:lineRule="auto"/>
        <w:jc w:val="both"/>
        <w:rPr>
          <w:rFonts w:ascii="Arial" w:hAnsi="Arial" w:cs="Arial"/>
          <w:color w:val="FF0000"/>
          <w:lang w:val="ru-RU"/>
        </w:rPr>
      </w:pPr>
    </w:p>
    <w:p w:rsidR="00134106" w:rsidRPr="006869BD" w:rsidRDefault="00134106" w:rsidP="00134106">
      <w:pPr>
        <w:autoSpaceDE w:val="0"/>
        <w:autoSpaceDN w:val="0"/>
        <w:adjustRightInd w:val="0"/>
        <w:spacing w:line="240" w:lineRule="auto"/>
        <w:jc w:val="both"/>
        <w:rPr>
          <w:rFonts w:ascii="Arial" w:hAnsi="Arial" w:cs="Arial"/>
          <w:color w:val="auto"/>
          <w:lang w:val="ru-RU"/>
        </w:rPr>
      </w:pPr>
      <w:r w:rsidRPr="006869BD">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6869BD">
        <w:rPr>
          <w:rFonts w:ascii="Arial" w:hAnsi="Arial" w:cs="Arial"/>
          <w:color w:val="auto"/>
          <w:lang w:val="sr-Cyrl-CS"/>
        </w:rPr>
        <w:t>н</w:t>
      </w:r>
      <w:r w:rsidRPr="006869BD">
        <w:rPr>
          <w:rFonts w:ascii="Arial" w:hAnsi="Arial" w:cs="Arial"/>
          <w:color w:val="auto"/>
          <w:lang w:val="ru-RU"/>
        </w:rPr>
        <w:t>аруч</w:t>
      </w:r>
      <w:r w:rsidRPr="006869BD">
        <w:rPr>
          <w:rFonts w:ascii="Arial" w:hAnsi="Arial" w:cs="Arial"/>
          <w:color w:val="auto"/>
        </w:rPr>
        <w:t>и</w:t>
      </w:r>
      <w:r w:rsidRPr="006869BD">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34106" w:rsidRPr="006869BD" w:rsidRDefault="00134106" w:rsidP="00134106">
      <w:pPr>
        <w:autoSpaceDE w:val="0"/>
        <w:autoSpaceDN w:val="0"/>
        <w:adjustRightInd w:val="0"/>
        <w:spacing w:line="240" w:lineRule="auto"/>
        <w:jc w:val="both"/>
        <w:rPr>
          <w:rFonts w:ascii="Arial" w:hAnsi="Arial" w:cs="Arial"/>
          <w:color w:val="auto"/>
          <w:lang w:val="ru-RU"/>
        </w:rPr>
      </w:pPr>
      <w:r w:rsidRPr="006869BD">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77042F" w:rsidRPr="001336FC" w:rsidRDefault="0077042F" w:rsidP="00134106">
      <w:pPr>
        <w:jc w:val="both"/>
        <w:rPr>
          <w:rFonts w:ascii="Arial" w:eastAsia="TimesNewRomanPSMT" w:hAnsi="Arial" w:cs="Arial"/>
          <w:bCs/>
        </w:rPr>
      </w:pPr>
    </w:p>
    <w:p w:rsidR="008263C7" w:rsidRPr="006869BD" w:rsidRDefault="008263C7" w:rsidP="008263C7">
      <w:pPr>
        <w:autoSpaceDE w:val="0"/>
        <w:autoSpaceDN w:val="0"/>
        <w:adjustRightInd w:val="0"/>
        <w:spacing w:line="240" w:lineRule="auto"/>
        <w:jc w:val="both"/>
        <w:rPr>
          <w:rFonts w:ascii="Arial" w:hAnsi="Arial" w:cs="Arial"/>
          <w:color w:val="auto"/>
        </w:rPr>
      </w:pPr>
      <w:r w:rsidRPr="006869BD">
        <w:rPr>
          <w:rFonts w:ascii="Arial" w:hAnsi="Arial" w:cs="Arial"/>
          <w:color w:val="auto"/>
        </w:rPr>
        <w:t xml:space="preserve">Понуда мора да садржи оверен и потписан: </w:t>
      </w:r>
    </w:p>
    <w:p w:rsidR="008263C7" w:rsidRPr="006869BD" w:rsidRDefault="008263C7" w:rsidP="008263C7">
      <w:pPr>
        <w:numPr>
          <w:ilvl w:val="0"/>
          <w:numId w:val="31"/>
        </w:numPr>
        <w:autoSpaceDE w:val="0"/>
        <w:autoSpaceDN w:val="0"/>
        <w:adjustRightInd w:val="0"/>
        <w:spacing w:line="240" w:lineRule="auto"/>
        <w:jc w:val="both"/>
        <w:rPr>
          <w:rFonts w:ascii="Arial" w:hAnsi="Arial" w:cs="Arial"/>
          <w:color w:val="auto"/>
        </w:rPr>
      </w:pPr>
      <w:r w:rsidRPr="006869BD">
        <w:rPr>
          <w:rFonts w:ascii="Arial" w:hAnsi="Arial" w:cs="Arial"/>
          <w:color w:val="auto"/>
        </w:rPr>
        <w:t xml:space="preserve">Образац понуде (Образац 1); </w:t>
      </w:r>
    </w:p>
    <w:p w:rsidR="008263C7" w:rsidRPr="006869BD" w:rsidRDefault="008263C7" w:rsidP="008263C7">
      <w:pPr>
        <w:numPr>
          <w:ilvl w:val="0"/>
          <w:numId w:val="31"/>
        </w:numPr>
        <w:autoSpaceDE w:val="0"/>
        <w:autoSpaceDN w:val="0"/>
        <w:adjustRightInd w:val="0"/>
        <w:spacing w:line="240" w:lineRule="auto"/>
        <w:jc w:val="both"/>
        <w:rPr>
          <w:rFonts w:ascii="Arial" w:hAnsi="Arial" w:cs="Arial"/>
          <w:color w:val="auto"/>
        </w:rPr>
      </w:pPr>
      <w:r w:rsidRPr="006869BD">
        <w:rPr>
          <w:rFonts w:ascii="Arial" w:hAnsi="Arial" w:cs="Arial"/>
          <w:color w:val="auto"/>
        </w:rPr>
        <w:t>Образац структуре понуђене цене (Образац 2);</w:t>
      </w:r>
    </w:p>
    <w:p w:rsidR="008263C7" w:rsidRPr="006869BD" w:rsidRDefault="008263C7" w:rsidP="008263C7">
      <w:pPr>
        <w:numPr>
          <w:ilvl w:val="0"/>
          <w:numId w:val="31"/>
        </w:numPr>
        <w:autoSpaceDE w:val="0"/>
        <w:autoSpaceDN w:val="0"/>
        <w:adjustRightInd w:val="0"/>
        <w:spacing w:line="240" w:lineRule="auto"/>
        <w:jc w:val="both"/>
        <w:rPr>
          <w:rFonts w:ascii="Arial" w:hAnsi="Arial" w:cs="Arial"/>
          <w:color w:val="auto"/>
        </w:rPr>
      </w:pPr>
      <w:r w:rsidRPr="006869BD">
        <w:rPr>
          <w:rFonts w:ascii="Arial" w:hAnsi="Arial" w:cs="Arial"/>
          <w:color w:val="auto"/>
        </w:rPr>
        <w:t>Образац трошкова припреме понуде (Образац 3)</w:t>
      </w:r>
      <w:r w:rsidRPr="006869BD">
        <w:rPr>
          <w:rFonts w:ascii="Arial" w:hAnsi="Arial" w:cs="Arial"/>
          <w:color w:val="auto"/>
          <w:lang w:val="sr-Cyrl-CS"/>
        </w:rPr>
        <w:t xml:space="preserve"> - </w:t>
      </w:r>
      <w:r w:rsidRPr="006869BD">
        <w:rPr>
          <w:rFonts w:ascii="Arial" w:eastAsiaTheme="minorHAnsi" w:hAnsi="Arial" w:cs="Arial"/>
          <w:color w:val="auto"/>
          <w:kern w:val="0"/>
          <w:lang w:val="sr-Cyrl-CS" w:eastAsia="en-US"/>
        </w:rPr>
        <w:t>достављање овог обрасца није обавезно</w:t>
      </w:r>
      <w:r w:rsidRPr="006869BD">
        <w:rPr>
          <w:rFonts w:ascii="Arial" w:hAnsi="Arial" w:cs="Arial"/>
          <w:color w:val="auto"/>
        </w:rPr>
        <w:t>;</w:t>
      </w:r>
    </w:p>
    <w:p w:rsidR="008263C7" w:rsidRPr="006869BD" w:rsidRDefault="008263C7" w:rsidP="008263C7">
      <w:pPr>
        <w:numPr>
          <w:ilvl w:val="0"/>
          <w:numId w:val="31"/>
        </w:numPr>
        <w:autoSpaceDE w:val="0"/>
        <w:autoSpaceDN w:val="0"/>
        <w:adjustRightInd w:val="0"/>
        <w:spacing w:line="240" w:lineRule="auto"/>
        <w:jc w:val="both"/>
        <w:rPr>
          <w:rFonts w:ascii="Arial" w:hAnsi="Arial" w:cs="Arial"/>
          <w:color w:val="auto"/>
        </w:rPr>
      </w:pPr>
      <w:r w:rsidRPr="006869BD">
        <w:rPr>
          <w:rFonts w:ascii="Arial" w:hAnsi="Arial" w:cs="Arial"/>
          <w:color w:val="auto"/>
        </w:rPr>
        <w:t>Образац изјаве о независној понуди (Образац 4);</w:t>
      </w:r>
    </w:p>
    <w:p w:rsidR="008263C7" w:rsidRPr="006869BD" w:rsidRDefault="008263C7" w:rsidP="008263C7">
      <w:pPr>
        <w:numPr>
          <w:ilvl w:val="0"/>
          <w:numId w:val="31"/>
        </w:numPr>
        <w:autoSpaceDE w:val="0"/>
        <w:autoSpaceDN w:val="0"/>
        <w:adjustRightInd w:val="0"/>
        <w:spacing w:line="240" w:lineRule="auto"/>
        <w:jc w:val="both"/>
        <w:rPr>
          <w:rFonts w:ascii="Arial" w:hAnsi="Arial" w:cs="Arial"/>
          <w:color w:val="auto"/>
        </w:rPr>
      </w:pPr>
      <w:r w:rsidRPr="006869BD">
        <w:rPr>
          <w:rFonts w:ascii="Arial" w:hAnsi="Arial" w:cs="Arial"/>
          <w:color w:val="auto"/>
        </w:rPr>
        <w:t>Образац изјаве понуђача о испуњености услова за учешће у поступку јавне набавке - чл. 75. ЗЈН (Образац 5);</w:t>
      </w:r>
    </w:p>
    <w:p w:rsidR="008263C7" w:rsidRPr="006869BD" w:rsidRDefault="008263C7" w:rsidP="008263C7">
      <w:pPr>
        <w:numPr>
          <w:ilvl w:val="0"/>
          <w:numId w:val="31"/>
        </w:numPr>
        <w:autoSpaceDE w:val="0"/>
        <w:autoSpaceDN w:val="0"/>
        <w:adjustRightInd w:val="0"/>
        <w:spacing w:line="240" w:lineRule="auto"/>
        <w:jc w:val="both"/>
        <w:rPr>
          <w:rFonts w:ascii="Arial" w:hAnsi="Arial" w:cs="Arial"/>
          <w:color w:val="auto"/>
          <w:u w:val="single"/>
        </w:rPr>
      </w:pPr>
      <w:r w:rsidRPr="006869BD">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6869BD">
        <w:rPr>
          <w:rFonts w:ascii="Arial" w:hAnsi="Arial" w:cs="Arial"/>
          <w:color w:val="auto"/>
          <w:u w:val="single"/>
        </w:rPr>
        <w:t>уколико понуђач подноси понуду са подизвођачем;</w:t>
      </w:r>
    </w:p>
    <w:p w:rsidR="008263C7" w:rsidRPr="0004730B" w:rsidRDefault="008263C7" w:rsidP="00384EAE">
      <w:pPr>
        <w:numPr>
          <w:ilvl w:val="0"/>
          <w:numId w:val="31"/>
        </w:numPr>
        <w:autoSpaceDE w:val="0"/>
        <w:autoSpaceDN w:val="0"/>
        <w:adjustRightInd w:val="0"/>
        <w:spacing w:line="240" w:lineRule="auto"/>
        <w:jc w:val="both"/>
        <w:rPr>
          <w:rFonts w:ascii="Arial" w:hAnsi="Arial" w:cs="Arial"/>
          <w:color w:val="auto"/>
        </w:rPr>
      </w:pPr>
      <w:r w:rsidRPr="006869BD">
        <w:rPr>
          <w:rFonts w:ascii="Arial" w:hAnsi="Arial" w:cs="Arial"/>
          <w:color w:val="auto"/>
        </w:rPr>
        <w:t>Модел уговора;</w:t>
      </w:r>
    </w:p>
    <w:p w:rsidR="0004730B" w:rsidRPr="0004730B" w:rsidRDefault="0004730B" w:rsidP="0004730B">
      <w:pPr>
        <w:pStyle w:val="ListParagraph"/>
        <w:numPr>
          <w:ilvl w:val="0"/>
          <w:numId w:val="31"/>
        </w:numPr>
        <w:suppressAutoHyphens w:val="0"/>
        <w:autoSpaceDE w:val="0"/>
        <w:autoSpaceDN w:val="0"/>
        <w:adjustRightInd w:val="0"/>
        <w:spacing w:line="240" w:lineRule="auto"/>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Предвиђено финансијско средство</w:t>
      </w:r>
      <w:r w:rsidRPr="00474B61">
        <w:rPr>
          <w:rFonts w:ascii="Arial" w:eastAsiaTheme="minorHAnsi" w:hAnsi="Arial" w:cs="Arial"/>
          <w:color w:val="auto"/>
          <w:kern w:val="0"/>
          <w:lang w:val="sr-Cyrl-CS" w:eastAsia="en-US"/>
        </w:rPr>
        <w:t xml:space="preserve"> за озбиљност понуде</w:t>
      </w:r>
      <w:r>
        <w:rPr>
          <w:rFonts w:ascii="Arial" w:eastAsiaTheme="minorHAnsi" w:hAnsi="Arial" w:cs="Arial"/>
          <w:color w:val="auto"/>
          <w:kern w:val="0"/>
          <w:lang w:val="sr-Cyrl-CS" w:eastAsia="en-US"/>
        </w:rPr>
        <w:t xml:space="preserve"> (Меницу, менично овлашћење – писмо и картон депонованих потписа)</w:t>
      </w:r>
      <w:r w:rsidRPr="000443FC">
        <w:rPr>
          <w:rFonts w:ascii="Arial" w:eastAsiaTheme="minorHAnsi" w:hAnsi="Arial" w:cs="Arial"/>
          <w:color w:val="auto"/>
          <w:kern w:val="0"/>
          <w:lang w:val="sr-Cyrl-CS" w:eastAsia="en-US"/>
        </w:rPr>
        <w:t>;</w:t>
      </w:r>
    </w:p>
    <w:p w:rsidR="00A84DED" w:rsidRPr="006869BD"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6869BD">
        <w:rPr>
          <w:rFonts w:ascii="Arial" w:eastAsiaTheme="minorHAnsi" w:hAnsi="Arial" w:cs="Arial"/>
          <w:color w:val="auto"/>
          <w:kern w:val="0"/>
          <w:lang w:val="sr-Cyrl-CS" w:eastAsia="en-US"/>
        </w:rPr>
        <w:lastRenderedPageBreak/>
        <w:t>Споразум учесника о заједничком подношењу понуде</w:t>
      </w:r>
      <w:r w:rsidR="008263C7" w:rsidRPr="006869BD">
        <w:rPr>
          <w:rFonts w:ascii="Arial" w:eastAsiaTheme="minorHAnsi" w:hAnsi="Arial" w:cs="Arial"/>
          <w:color w:val="auto"/>
          <w:kern w:val="0"/>
          <w:lang w:eastAsia="en-US"/>
        </w:rPr>
        <w:t>,</w:t>
      </w:r>
      <w:r w:rsidR="0004730B">
        <w:rPr>
          <w:rFonts w:ascii="Arial" w:eastAsiaTheme="minorHAnsi" w:hAnsi="Arial" w:cs="Arial"/>
          <w:color w:val="auto"/>
          <w:kern w:val="0"/>
          <w:lang w:eastAsia="en-US"/>
        </w:rPr>
        <w:t xml:space="preserve"> </w:t>
      </w:r>
      <w:r w:rsidR="008263C7" w:rsidRPr="006869BD">
        <w:rPr>
          <w:rFonts w:ascii="Arial" w:hAnsi="Arial" w:cs="Arial"/>
          <w:color w:val="auto"/>
          <w:u w:val="single"/>
        </w:rPr>
        <w:t>уколико понуђач подноси заједничку понуду</w:t>
      </w:r>
      <w:r w:rsidR="008263C7" w:rsidRPr="006869BD">
        <w:rPr>
          <w:rFonts w:ascii="Arial" w:hAnsi="Arial" w:cs="Arial"/>
          <w:color w:val="auto"/>
        </w:rPr>
        <w:t>;</w:t>
      </w:r>
    </w:p>
    <w:p w:rsidR="00134106" w:rsidRPr="006869BD"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6869BD">
        <w:rPr>
          <w:rFonts w:ascii="Arial" w:eastAsiaTheme="minorHAnsi" w:hAnsi="Arial" w:cs="Arial"/>
          <w:color w:val="auto"/>
          <w:kern w:val="0"/>
          <w:lang w:val="sr-Cyrl-CS" w:eastAsia="en-US"/>
        </w:rPr>
        <w:t>Све т</w:t>
      </w:r>
      <w:r w:rsidR="00134106" w:rsidRPr="006869BD">
        <w:rPr>
          <w:rFonts w:ascii="Arial" w:eastAsiaTheme="minorHAnsi" w:hAnsi="Arial" w:cs="Arial"/>
          <w:color w:val="auto"/>
          <w:kern w:val="0"/>
          <w:lang w:eastAsia="en-US"/>
        </w:rPr>
        <w:t>ражене доказе предвиђене V</w:t>
      </w:r>
      <w:r w:rsidR="008263C7" w:rsidRPr="006869BD">
        <w:rPr>
          <w:rFonts w:ascii="Arial" w:eastAsiaTheme="minorHAnsi" w:hAnsi="Arial" w:cs="Arial"/>
          <w:color w:val="auto"/>
          <w:kern w:val="0"/>
          <w:lang w:eastAsia="en-US"/>
        </w:rPr>
        <w:t>I</w:t>
      </w:r>
      <w:r w:rsidR="00134106" w:rsidRPr="006869BD">
        <w:rPr>
          <w:rFonts w:ascii="Arial" w:eastAsiaTheme="minorHAnsi" w:hAnsi="Arial" w:cs="Arial"/>
          <w:color w:val="auto"/>
          <w:kern w:val="0"/>
          <w:lang w:eastAsia="en-US"/>
        </w:rPr>
        <w:t xml:space="preserve"> делом кон.докум. ("Услови за учешће у поступку јавненабавке из чл.</w:t>
      </w:r>
      <w:r w:rsidR="001336FC">
        <w:rPr>
          <w:rFonts w:ascii="Arial" w:eastAsiaTheme="minorHAnsi" w:hAnsi="Arial" w:cs="Arial"/>
          <w:color w:val="auto"/>
          <w:kern w:val="0"/>
          <w:lang w:eastAsia="en-US"/>
        </w:rPr>
        <w:t xml:space="preserve"> </w:t>
      </w:r>
      <w:r w:rsidR="00134106" w:rsidRPr="006869BD">
        <w:rPr>
          <w:rFonts w:ascii="Arial" w:eastAsiaTheme="minorHAnsi" w:hAnsi="Arial" w:cs="Arial"/>
          <w:color w:val="auto"/>
          <w:kern w:val="0"/>
          <w:lang w:eastAsia="en-US"/>
        </w:rPr>
        <w:t>75.</w:t>
      </w:r>
      <w:r w:rsidR="001336FC">
        <w:rPr>
          <w:rFonts w:ascii="Arial" w:eastAsiaTheme="minorHAnsi" w:hAnsi="Arial" w:cs="Arial"/>
          <w:color w:val="auto"/>
          <w:kern w:val="0"/>
          <w:lang w:eastAsia="en-US"/>
        </w:rPr>
        <w:t xml:space="preserve"> </w:t>
      </w:r>
      <w:r w:rsidR="00134106" w:rsidRPr="006869BD">
        <w:rPr>
          <w:rFonts w:ascii="Arial" w:eastAsiaTheme="minorHAnsi" w:hAnsi="Arial" w:cs="Arial"/>
          <w:color w:val="auto"/>
          <w:kern w:val="0"/>
          <w:lang w:eastAsia="en-US"/>
        </w:rPr>
        <w:t>и 76.</w:t>
      </w:r>
      <w:r w:rsidR="001336FC">
        <w:rPr>
          <w:rFonts w:ascii="Arial" w:eastAsiaTheme="minorHAnsi" w:hAnsi="Arial" w:cs="Arial"/>
          <w:color w:val="auto"/>
          <w:kern w:val="0"/>
          <w:lang w:eastAsia="en-US"/>
        </w:rPr>
        <w:t xml:space="preserve"> </w:t>
      </w:r>
      <w:r w:rsidR="00134106" w:rsidRPr="006869BD">
        <w:rPr>
          <w:rFonts w:ascii="Arial" w:eastAsiaTheme="minorHAnsi" w:hAnsi="Arial" w:cs="Arial"/>
          <w:color w:val="auto"/>
          <w:kern w:val="0"/>
          <w:lang w:eastAsia="en-US"/>
        </w:rPr>
        <w:t>Закона и упутство како се доказује испуњеност услова")</w:t>
      </w:r>
    </w:p>
    <w:p w:rsidR="008263C7" w:rsidRPr="006869BD" w:rsidRDefault="008263C7" w:rsidP="008263C7">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134106" w:rsidRPr="006869BD" w:rsidRDefault="00134106" w:rsidP="00134106">
      <w:pPr>
        <w:jc w:val="both"/>
        <w:rPr>
          <w:rFonts w:ascii="Arial" w:hAnsi="Arial" w:cs="Arial"/>
        </w:rPr>
      </w:pPr>
      <w:r w:rsidRPr="006869BD">
        <w:rPr>
          <w:rFonts w:ascii="Arial" w:hAnsi="Arial" w:cs="Arial"/>
          <w:b/>
          <w:i/>
          <w:iCs/>
        </w:rPr>
        <w:t>3.</w:t>
      </w:r>
      <w:r w:rsidRPr="006869BD">
        <w:rPr>
          <w:rFonts w:ascii="Arial" w:hAnsi="Arial" w:cs="Arial"/>
          <w:b/>
          <w:bCs/>
          <w:i/>
          <w:iCs/>
        </w:rPr>
        <w:t xml:space="preserve"> ПАРТИЈЕ</w:t>
      </w:r>
    </w:p>
    <w:p w:rsidR="00134106" w:rsidRPr="006869BD" w:rsidRDefault="00134106" w:rsidP="00134106">
      <w:pPr>
        <w:jc w:val="both"/>
        <w:rPr>
          <w:rFonts w:ascii="Arial" w:hAnsi="Arial" w:cs="Arial"/>
        </w:rPr>
      </w:pPr>
    </w:p>
    <w:p w:rsidR="00134106" w:rsidRPr="006869BD" w:rsidRDefault="00134106" w:rsidP="00134106">
      <w:pPr>
        <w:jc w:val="both"/>
        <w:rPr>
          <w:rFonts w:ascii="Arial" w:hAnsi="Arial" w:cs="Arial"/>
          <w:lang w:val="ru-RU"/>
        </w:rPr>
      </w:pPr>
      <w:r w:rsidRPr="006869BD">
        <w:rPr>
          <w:rFonts w:ascii="Arial" w:hAnsi="Arial" w:cs="Arial"/>
          <w:lang w:val="ru-RU"/>
        </w:rPr>
        <w:t>Набавка није облиована по партијама.</w:t>
      </w:r>
    </w:p>
    <w:p w:rsidR="00134106" w:rsidRPr="006869BD" w:rsidRDefault="00134106" w:rsidP="00134106">
      <w:pPr>
        <w:tabs>
          <w:tab w:val="left" w:pos="3840"/>
        </w:tabs>
        <w:jc w:val="both"/>
        <w:rPr>
          <w:rFonts w:ascii="Arial" w:hAnsi="Arial" w:cs="Arial"/>
          <w:lang w:val="ru-RU"/>
        </w:rPr>
      </w:pPr>
      <w:r w:rsidRPr="006869BD">
        <w:rPr>
          <w:rFonts w:ascii="Arial" w:hAnsi="Arial" w:cs="Arial"/>
          <w:lang w:val="ru-RU"/>
        </w:rPr>
        <w:tab/>
      </w:r>
    </w:p>
    <w:p w:rsidR="00134106" w:rsidRPr="006869BD" w:rsidRDefault="00134106" w:rsidP="00134106">
      <w:pPr>
        <w:jc w:val="both"/>
        <w:rPr>
          <w:rFonts w:ascii="Arial" w:hAnsi="Arial" w:cs="Arial"/>
          <w:bCs/>
          <w:iCs/>
          <w:lang w:val="ru-RU"/>
        </w:rPr>
      </w:pPr>
      <w:r w:rsidRPr="006869BD">
        <w:rPr>
          <w:rFonts w:ascii="Arial" w:hAnsi="Arial" w:cs="Arial"/>
          <w:b/>
          <w:i/>
          <w:iCs/>
          <w:lang w:val="ru-RU"/>
        </w:rPr>
        <w:t>4.</w:t>
      </w:r>
      <w:r w:rsidRPr="006869BD">
        <w:rPr>
          <w:rFonts w:ascii="Arial" w:hAnsi="Arial" w:cs="Arial"/>
          <w:b/>
          <w:bCs/>
          <w:i/>
          <w:iCs/>
          <w:lang w:val="ru-RU"/>
        </w:rPr>
        <w:t xml:space="preserve">  ПОНУДА СА ВАРИЈАНТАМА</w:t>
      </w:r>
    </w:p>
    <w:p w:rsidR="00134106" w:rsidRPr="006869BD" w:rsidRDefault="00134106" w:rsidP="00134106">
      <w:pPr>
        <w:jc w:val="both"/>
        <w:rPr>
          <w:rFonts w:ascii="Arial" w:hAnsi="Arial" w:cs="Arial"/>
          <w:bCs/>
          <w:iCs/>
          <w:lang w:val="ru-RU"/>
        </w:rPr>
      </w:pPr>
    </w:p>
    <w:p w:rsidR="00134106" w:rsidRPr="006869BD" w:rsidRDefault="00134106" w:rsidP="00134106">
      <w:pPr>
        <w:jc w:val="both"/>
        <w:rPr>
          <w:rFonts w:ascii="Arial" w:hAnsi="Arial" w:cs="Arial"/>
          <w:bCs/>
          <w:iCs/>
          <w:lang w:val="sr-Cyrl-CS"/>
        </w:rPr>
      </w:pPr>
      <w:r w:rsidRPr="006869BD">
        <w:rPr>
          <w:rFonts w:ascii="Arial" w:hAnsi="Arial" w:cs="Arial"/>
          <w:bCs/>
          <w:iCs/>
          <w:lang w:val="ru-RU"/>
        </w:rPr>
        <w:t>Подношење понуде са варијантама није дозвољено.</w:t>
      </w:r>
    </w:p>
    <w:p w:rsidR="00134106" w:rsidRPr="006869BD" w:rsidRDefault="00134106" w:rsidP="00134106">
      <w:pPr>
        <w:jc w:val="both"/>
        <w:rPr>
          <w:rFonts w:ascii="Arial" w:hAnsi="Arial" w:cs="Arial"/>
          <w:bCs/>
          <w:iCs/>
          <w:lang w:val="sr-Cyrl-CS"/>
        </w:rPr>
      </w:pPr>
    </w:p>
    <w:p w:rsidR="00134106" w:rsidRPr="006869BD" w:rsidRDefault="00134106" w:rsidP="00134106">
      <w:pPr>
        <w:jc w:val="both"/>
        <w:rPr>
          <w:rFonts w:ascii="Arial" w:hAnsi="Arial" w:cs="Arial"/>
          <w:lang w:val="ru-RU"/>
        </w:rPr>
      </w:pPr>
      <w:r w:rsidRPr="006869BD">
        <w:rPr>
          <w:rFonts w:ascii="Arial" w:hAnsi="Arial" w:cs="Arial"/>
          <w:b/>
          <w:bCs/>
          <w:i/>
          <w:iCs/>
          <w:lang w:val="ru-RU"/>
        </w:rPr>
        <w:t xml:space="preserve">5. </w:t>
      </w:r>
      <w:r w:rsidRPr="006869BD">
        <w:rPr>
          <w:rFonts w:ascii="Arial" w:hAnsi="Arial" w:cs="Arial"/>
          <w:b/>
          <w:i/>
          <w:iCs/>
          <w:lang w:val="ru-RU"/>
        </w:rPr>
        <w:t>НАЧИН ИЗМЕНЕ, ДОПУНЕ И ОПОЗИВА ПОНУДЕ</w:t>
      </w:r>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lang w:val="ru-RU"/>
        </w:rPr>
      </w:pPr>
      <w:r w:rsidRPr="006869BD">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34106" w:rsidRPr="006869BD" w:rsidRDefault="00134106" w:rsidP="00134106">
      <w:pPr>
        <w:jc w:val="both"/>
        <w:rPr>
          <w:rFonts w:ascii="Arial" w:eastAsia="TimesNewRomanPSMT" w:hAnsi="Arial" w:cs="Arial"/>
          <w:bCs/>
          <w:iCs/>
          <w:lang w:val="ru-RU"/>
        </w:rPr>
      </w:pPr>
      <w:r w:rsidRPr="006869BD">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34106" w:rsidRPr="006869BD" w:rsidRDefault="00134106" w:rsidP="00134106">
      <w:pPr>
        <w:jc w:val="both"/>
        <w:rPr>
          <w:rFonts w:ascii="Arial" w:eastAsia="TimesNewRomanPSMT" w:hAnsi="Arial" w:cs="Arial"/>
          <w:bCs/>
          <w:iCs/>
          <w:lang w:val="ru-RU"/>
        </w:rPr>
      </w:pPr>
      <w:r w:rsidRPr="006869BD">
        <w:rPr>
          <w:rFonts w:ascii="Arial" w:eastAsia="TimesNewRomanPSMT" w:hAnsi="Arial" w:cs="Arial"/>
          <w:bCs/>
          <w:iCs/>
          <w:lang w:val="ru-RU"/>
        </w:rPr>
        <w:t xml:space="preserve">Измену, допуну или опозив понуде треба доставити на адресу: </w:t>
      </w:r>
      <w:r w:rsidRPr="006869BD">
        <w:rPr>
          <w:rFonts w:ascii="Arial" w:hAnsi="Arial" w:cs="Arial"/>
          <w:iCs/>
          <w:lang w:val="sr-Cyrl-CS"/>
        </w:rPr>
        <w:t>34227 Баточина</w:t>
      </w:r>
      <w:r w:rsidRPr="006869BD">
        <w:rPr>
          <w:rFonts w:ascii="Arial" w:hAnsi="Arial" w:cs="Arial"/>
          <w:iCs/>
          <w:lang w:val="ru-RU"/>
        </w:rPr>
        <w:t xml:space="preserve">, </w:t>
      </w:r>
      <w:r w:rsidR="001336FC">
        <w:rPr>
          <w:rFonts w:ascii="Arial" w:hAnsi="Arial" w:cs="Arial"/>
          <w:iCs/>
          <w:lang w:val="ru-RU"/>
        </w:rPr>
        <w:t>у</w:t>
      </w:r>
      <w:r w:rsidRPr="006869BD">
        <w:rPr>
          <w:rFonts w:ascii="Arial" w:hAnsi="Arial" w:cs="Arial"/>
          <w:iCs/>
          <w:lang w:val="ru-RU"/>
        </w:rPr>
        <w:t>л. К</w:t>
      </w:r>
      <w:r w:rsidRPr="006869BD">
        <w:rPr>
          <w:rFonts w:ascii="Arial" w:hAnsi="Arial" w:cs="Arial"/>
          <w:iCs/>
          <w:lang w:val="sr-Cyrl-CS"/>
        </w:rPr>
        <w:t xml:space="preserve">раља Петра </w:t>
      </w:r>
      <w:r w:rsidRPr="006869BD">
        <w:rPr>
          <w:rFonts w:ascii="Arial" w:hAnsi="Arial" w:cs="Arial"/>
          <w:iCs/>
          <w:lang w:val="sr-Latn-CS"/>
        </w:rPr>
        <w:t>I</w:t>
      </w:r>
      <w:r w:rsidRPr="006869BD">
        <w:rPr>
          <w:rFonts w:ascii="Arial" w:hAnsi="Arial" w:cs="Arial"/>
          <w:iCs/>
          <w:lang w:val="ru-RU"/>
        </w:rPr>
        <w:t xml:space="preserve"> бр.3</w:t>
      </w:r>
      <w:r w:rsidR="007079AE" w:rsidRPr="006869BD">
        <w:rPr>
          <w:rFonts w:ascii="Arial" w:hAnsi="Arial" w:cs="Arial"/>
          <w:iCs/>
          <w:lang w:val="ru-RU"/>
        </w:rPr>
        <w:t>2</w:t>
      </w:r>
      <w:r w:rsidRPr="006869BD">
        <w:rPr>
          <w:rFonts w:ascii="Arial" w:hAnsi="Arial" w:cs="Arial"/>
          <w:i/>
          <w:iCs/>
          <w:lang w:val="ru-RU"/>
        </w:rPr>
        <w:t xml:space="preserve">, </w:t>
      </w:r>
      <w:r w:rsidRPr="006869BD">
        <w:rPr>
          <w:rFonts w:ascii="Arial" w:eastAsia="TimesNewRomanPSMT" w:hAnsi="Arial" w:cs="Arial"/>
          <w:bCs/>
          <w:iCs/>
          <w:lang w:val="ru-RU"/>
        </w:rPr>
        <w:t>са назнаком:</w:t>
      </w:r>
    </w:p>
    <w:p w:rsidR="00134106" w:rsidRPr="003D5DB4" w:rsidRDefault="00134106" w:rsidP="00134106">
      <w:pPr>
        <w:jc w:val="both"/>
        <w:rPr>
          <w:rFonts w:ascii="Arial" w:eastAsia="TimesNewRomanPSMT" w:hAnsi="Arial" w:cs="Arial"/>
          <w:b/>
          <w:bCs/>
          <w:iCs/>
          <w:lang w:val="ru-RU"/>
        </w:rPr>
      </w:pPr>
      <w:r w:rsidRPr="006869BD">
        <w:rPr>
          <w:rFonts w:ascii="Arial" w:eastAsia="TimesNewRomanPSMT" w:hAnsi="Arial" w:cs="Arial"/>
          <w:bCs/>
          <w:iCs/>
          <w:lang w:val="ru-RU"/>
        </w:rPr>
        <w:t>„</w:t>
      </w:r>
      <w:r w:rsidRPr="006869BD">
        <w:rPr>
          <w:rFonts w:ascii="Arial" w:eastAsia="TimesNewRomanPSMT" w:hAnsi="Arial" w:cs="Arial"/>
          <w:b/>
          <w:bCs/>
          <w:iCs/>
          <w:lang w:val="ru-RU"/>
        </w:rPr>
        <w:t xml:space="preserve">Измена </w:t>
      </w:r>
      <w:r w:rsidR="003D5DB4">
        <w:rPr>
          <w:rFonts w:ascii="Arial" w:eastAsia="TimesNewRomanPSMT" w:hAnsi="Arial" w:cs="Arial"/>
          <w:b/>
          <w:bCs/>
          <w:iCs/>
          <w:lang w:val="ru-RU"/>
        </w:rPr>
        <w:t xml:space="preserve">/ </w:t>
      </w:r>
      <w:r w:rsidRPr="006869BD">
        <w:rPr>
          <w:rFonts w:ascii="Arial" w:eastAsia="TimesNewRomanPSMT" w:hAnsi="Arial" w:cs="Arial"/>
          <w:b/>
          <w:bCs/>
          <w:iCs/>
          <w:lang w:val="ru-RU"/>
        </w:rPr>
        <w:t>Допуна</w:t>
      </w:r>
      <w:r w:rsidR="003D5DB4">
        <w:rPr>
          <w:rFonts w:ascii="Arial" w:eastAsia="TimesNewRomanPSMT" w:hAnsi="Arial" w:cs="Arial"/>
          <w:b/>
          <w:bCs/>
          <w:iCs/>
          <w:lang w:val="ru-RU"/>
        </w:rPr>
        <w:t xml:space="preserve"> / </w:t>
      </w:r>
      <w:r w:rsidRPr="006869BD">
        <w:rPr>
          <w:rFonts w:ascii="Arial" w:eastAsia="TimesNewRomanPSMT" w:hAnsi="Arial" w:cs="Arial"/>
          <w:b/>
          <w:bCs/>
          <w:iCs/>
          <w:lang w:val="ru-RU"/>
        </w:rPr>
        <w:t>Опозив</w:t>
      </w:r>
      <w:r w:rsidR="003D5DB4">
        <w:rPr>
          <w:rFonts w:ascii="Arial" w:eastAsia="TimesNewRomanPSMT" w:hAnsi="Arial" w:cs="Arial"/>
          <w:b/>
          <w:bCs/>
          <w:iCs/>
          <w:lang w:val="ru-RU"/>
        </w:rPr>
        <w:t xml:space="preserve"> / </w:t>
      </w:r>
      <w:r w:rsidRPr="006869BD">
        <w:rPr>
          <w:rFonts w:ascii="Arial" w:eastAsia="TimesNewRomanPSMT" w:hAnsi="Arial" w:cs="Arial"/>
          <w:b/>
          <w:bCs/>
          <w:iCs/>
          <w:lang w:val="ru-RU"/>
        </w:rPr>
        <w:t>Измена и допуна понуде</w:t>
      </w:r>
      <w:r w:rsidRPr="006869BD">
        <w:rPr>
          <w:rFonts w:ascii="Arial" w:eastAsia="TimesNewRomanPS-BoldMT" w:hAnsi="Arial" w:cs="Arial"/>
          <w:b/>
          <w:bCs/>
          <w:lang w:val="ru-RU"/>
        </w:rPr>
        <w:t xml:space="preserve"> за јавну набавку</w:t>
      </w:r>
      <w:r w:rsidR="001336FC">
        <w:rPr>
          <w:rFonts w:ascii="Arial" w:eastAsia="TimesNewRomanPS-BoldMT" w:hAnsi="Arial" w:cs="Arial"/>
          <w:b/>
          <w:bCs/>
          <w:lang w:val="ru-RU"/>
        </w:rPr>
        <w:t xml:space="preserve"> </w:t>
      </w:r>
      <w:r w:rsidRPr="006869BD">
        <w:rPr>
          <w:rFonts w:ascii="Arial" w:hAnsi="Arial" w:cs="Arial"/>
          <w:lang w:val="sr-Cyrl-CS"/>
        </w:rPr>
        <w:t xml:space="preserve">- </w:t>
      </w:r>
      <w:r w:rsidR="0077042F" w:rsidRPr="0077042F">
        <w:rPr>
          <w:rFonts w:ascii="Arial" w:hAnsi="Arial" w:cs="Arial"/>
          <w:b/>
          <w:lang w:val="sr-Cyrl-CS"/>
        </w:rPr>
        <w:t>Набавка добара за покретање, развој и унапређење доходовних активности ИРЛ</w:t>
      </w:r>
      <w:r w:rsidR="00822A10" w:rsidRPr="006869BD">
        <w:rPr>
          <w:rFonts w:ascii="Arial" w:hAnsi="Arial" w:cs="Arial"/>
          <w:b/>
          <w:lang w:val="hr-HR"/>
        </w:rPr>
        <w:t xml:space="preserve">, </w:t>
      </w:r>
      <w:r w:rsidR="00822A10" w:rsidRPr="006869BD">
        <w:rPr>
          <w:rFonts w:ascii="Arial" w:hAnsi="Arial" w:cs="Arial"/>
          <w:b/>
          <w:lang w:val="sr-Cyrl-CS"/>
        </w:rPr>
        <w:t xml:space="preserve">ЈНМВ бр. </w:t>
      </w:r>
      <w:r w:rsidR="005A09F6">
        <w:rPr>
          <w:rFonts w:ascii="Arial" w:hAnsi="Arial" w:cs="Arial"/>
          <w:b/>
          <w:lang w:val="sr-Cyrl-CS"/>
        </w:rPr>
        <w:t>8</w:t>
      </w:r>
      <w:r w:rsidR="00AE7A9E" w:rsidRPr="006869BD">
        <w:rPr>
          <w:rFonts w:ascii="Arial" w:hAnsi="Arial" w:cs="Arial"/>
          <w:b/>
          <w:lang w:val="sr-Cyrl-CS"/>
        </w:rPr>
        <w:t>/</w:t>
      </w:r>
      <w:r w:rsidR="003D5DB4">
        <w:rPr>
          <w:rFonts w:ascii="Arial" w:hAnsi="Arial" w:cs="Arial"/>
          <w:b/>
          <w:lang w:val="sr-Cyrl-CS"/>
        </w:rPr>
        <w:t>20</w:t>
      </w:r>
      <w:r w:rsidRPr="006869BD">
        <w:rPr>
          <w:rFonts w:ascii="Arial" w:eastAsia="TimesNewRomanPSMT" w:hAnsi="Arial" w:cs="Arial"/>
          <w:b/>
          <w:bCs/>
          <w:lang w:val="ru-RU"/>
        </w:rPr>
        <w:t xml:space="preserve">- </w:t>
      </w:r>
      <w:r w:rsidRPr="006869BD">
        <w:rPr>
          <w:rFonts w:ascii="Arial" w:eastAsia="TimesNewRomanPS-BoldMT" w:hAnsi="Arial" w:cs="Arial"/>
          <w:b/>
          <w:bCs/>
          <w:lang w:val="ru-RU"/>
        </w:rPr>
        <w:t>НЕ ОТВАРАТИ”.</w:t>
      </w:r>
    </w:p>
    <w:p w:rsidR="00134106" w:rsidRPr="006869BD" w:rsidRDefault="00134106" w:rsidP="00134106">
      <w:pPr>
        <w:jc w:val="both"/>
        <w:rPr>
          <w:rFonts w:ascii="Arial" w:hAnsi="Arial" w:cs="Arial"/>
          <w:lang w:val="ru-RU"/>
        </w:rPr>
      </w:pPr>
      <w:r w:rsidRPr="006869BD">
        <w:rPr>
          <w:rFonts w:ascii="Arial" w:eastAsia="TimesNewRomanPSMT" w:hAnsi="Arial" w:cs="Arial"/>
          <w:bCs/>
          <w:lang w:val="ru-RU"/>
        </w:rPr>
        <w:t>На полеђини коверте или на кутији навести назив</w:t>
      </w:r>
      <w:r w:rsidRPr="006869BD">
        <w:rPr>
          <w:rFonts w:ascii="Arial" w:eastAsia="TimesNewRomanPSMT" w:hAnsi="Arial" w:cs="Arial"/>
          <w:bCs/>
          <w:lang w:val="sr-Cyrl-CS"/>
        </w:rPr>
        <w:t xml:space="preserve"> и адресу</w:t>
      </w:r>
      <w:r w:rsidRPr="006869BD">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6869BD" w:rsidRDefault="00134106" w:rsidP="00134106">
      <w:pPr>
        <w:jc w:val="both"/>
        <w:rPr>
          <w:rFonts w:ascii="Arial" w:hAnsi="Arial" w:cs="Arial"/>
          <w:lang w:val="ru-RU"/>
        </w:rPr>
      </w:pPr>
      <w:r w:rsidRPr="006869BD">
        <w:rPr>
          <w:rFonts w:ascii="Arial" w:hAnsi="Arial" w:cs="Arial"/>
          <w:lang w:val="ru-RU"/>
        </w:rPr>
        <w:t>По истеку рока за подношење понуда понуђач не може да повуче нити да мења своју понуду.</w:t>
      </w:r>
    </w:p>
    <w:p w:rsidR="00134106" w:rsidRPr="006869BD" w:rsidRDefault="00134106" w:rsidP="00134106">
      <w:pPr>
        <w:jc w:val="both"/>
        <w:rPr>
          <w:rFonts w:ascii="Arial" w:hAnsi="Arial" w:cs="Arial"/>
          <w:b/>
          <w:i/>
          <w:iCs/>
          <w:lang w:val="ru-RU"/>
        </w:rPr>
      </w:pPr>
    </w:p>
    <w:p w:rsidR="00134106" w:rsidRPr="006869BD" w:rsidRDefault="00134106" w:rsidP="00134106">
      <w:pPr>
        <w:jc w:val="both"/>
        <w:rPr>
          <w:rFonts w:ascii="Arial" w:hAnsi="Arial" w:cs="Arial"/>
          <w:bCs/>
          <w:iCs/>
          <w:lang w:val="ru-RU"/>
        </w:rPr>
      </w:pPr>
      <w:r w:rsidRPr="006869BD">
        <w:rPr>
          <w:rFonts w:ascii="Arial" w:hAnsi="Arial" w:cs="Arial"/>
          <w:b/>
          <w:bCs/>
          <w:i/>
          <w:iCs/>
          <w:lang w:val="ru-RU"/>
        </w:rPr>
        <w:t xml:space="preserve">6. УЧЕСТВОВАЊЕ У ЗАЈЕДНИЧКОЈ ПОНУДИ ИЛИ КАО ПОДИЗВОЂАЧ </w:t>
      </w:r>
    </w:p>
    <w:p w:rsidR="00134106" w:rsidRPr="006869BD" w:rsidRDefault="00134106" w:rsidP="00134106">
      <w:pPr>
        <w:jc w:val="both"/>
        <w:rPr>
          <w:rFonts w:ascii="Arial" w:hAnsi="Arial" w:cs="Arial"/>
          <w:bCs/>
          <w:iCs/>
          <w:lang w:val="ru-RU"/>
        </w:rPr>
      </w:pPr>
    </w:p>
    <w:p w:rsidR="00134106" w:rsidRPr="006869BD" w:rsidRDefault="00134106" w:rsidP="00134106">
      <w:pPr>
        <w:jc w:val="both"/>
        <w:rPr>
          <w:rFonts w:ascii="Arial" w:hAnsi="Arial" w:cs="Arial"/>
          <w:iCs/>
          <w:lang w:val="ru-RU"/>
        </w:rPr>
      </w:pPr>
      <w:r w:rsidRPr="006869BD">
        <w:rPr>
          <w:rFonts w:ascii="Arial" w:hAnsi="Arial" w:cs="Arial"/>
          <w:bCs/>
          <w:iCs/>
          <w:lang w:val="ru-RU"/>
        </w:rPr>
        <w:t>Понуђач може да поднесе само једну понуду.</w:t>
      </w:r>
    </w:p>
    <w:p w:rsidR="00134106" w:rsidRPr="006869BD" w:rsidRDefault="00134106" w:rsidP="00134106">
      <w:pPr>
        <w:jc w:val="both"/>
        <w:rPr>
          <w:rFonts w:ascii="Arial" w:hAnsi="Arial" w:cs="Arial"/>
          <w:iCs/>
          <w:lang w:val="ru-RU"/>
        </w:rPr>
      </w:pPr>
      <w:r w:rsidRPr="006869BD">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34106" w:rsidRPr="006869BD" w:rsidRDefault="00134106" w:rsidP="00134106">
      <w:pPr>
        <w:jc w:val="both"/>
        <w:rPr>
          <w:rFonts w:ascii="Arial" w:hAnsi="Arial" w:cs="Arial"/>
          <w:iCs/>
          <w:lang w:val="ru-RU"/>
        </w:rPr>
      </w:pPr>
      <w:r w:rsidRPr="006869BD">
        <w:rPr>
          <w:rFonts w:ascii="Arial" w:hAnsi="Arial" w:cs="Arial"/>
          <w:iCs/>
          <w:lang w:val="ru-RU"/>
        </w:rPr>
        <w:t xml:space="preserve">У Обрасцу понуде </w:t>
      </w:r>
      <w:r w:rsidRPr="006869BD">
        <w:rPr>
          <w:rFonts w:ascii="Arial" w:hAnsi="Arial" w:cs="Arial"/>
          <w:iCs/>
          <w:lang w:val="sr-Cyrl-CS"/>
        </w:rPr>
        <w:t>(</w:t>
      </w:r>
      <w:r w:rsidR="0018461C" w:rsidRPr="006869BD">
        <w:rPr>
          <w:rFonts w:ascii="Arial" w:hAnsi="Arial" w:cs="Arial"/>
          <w:b/>
          <w:iCs/>
          <w:lang w:val="sr-Cyrl-CS"/>
        </w:rPr>
        <w:t>Образац</w:t>
      </w:r>
      <w:r w:rsidR="007A7D6D">
        <w:rPr>
          <w:rFonts w:ascii="Arial" w:hAnsi="Arial" w:cs="Arial"/>
          <w:b/>
          <w:iCs/>
          <w:lang w:val="sr-Cyrl-CS"/>
        </w:rPr>
        <w:t xml:space="preserve"> </w:t>
      </w:r>
      <w:r w:rsidR="0018461C" w:rsidRPr="006869BD">
        <w:rPr>
          <w:rFonts w:ascii="Arial" w:hAnsi="Arial" w:cs="Arial"/>
          <w:b/>
          <w:iCs/>
          <w:lang w:val="sr-Cyrl-CS"/>
        </w:rPr>
        <w:t>1</w:t>
      </w:r>
      <w:r w:rsidR="007A7D6D">
        <w:rPr>
          <w:rFonts w:ascii="Arial" w:hAnsi="Arial" w:cs="Arial"/>
          <w:b/>
          <w:iCs/>
          <w:lang w:val="sr-Cyrl-CS"/>
        </w:rPr>
        <w:t xml:space="preserve"> </w:t>
      </w:r>
      <w:r w:rsidR="008263C7" w:rsidRPr="006869BD">
        <w:rPr>
          <w:rFonts w:ascii="Arial" w:hAnsi="Arial" w:cs="Arial"/>
          <w:b/>
          <w:iCs/>
          <w:color w:val="auto"/>
        </w:rPr>
        <w:t xml:space="preserve">у </w:t>
      </w:r>
      <w:r w:rsidR="008263C7" w:rsidRPr="006869BD">
        <w:rPr>
          <w:rFonts w:ascii="Arial" w:hAnsi="Arial" w:cs="Arial"/>
          <w:b/>
          <w:iCs/>
          <w:color w:val="auto"/>
          <w:lang w:val="sr-Cyrl-CS"/>
        </w:rPr>
        <w:t xml:space="preserve">поглављу </w:t>
      </w:r>
      <w:r w:rsidR="008263C7" w:rsidRPr="006869BD">
        <w:rPr>
          <w:rFonts w:ascii="Arial" w:hAnsi="Arial" w:cs="Arial"/>
          <w:b/>
          <w:iCs/>
          <w:color w:val="auto"/>
        </w:rPr>
        <w:t>VII ове конкурсне документације</w:t>
      </w:r>
      <w:r w:rsidRPr="006869BD">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523699" w:rsidRPr="006869BD" w:rsidRDefault="00523699" w:rsidP="00134106">
      <w:pPr>
        <w:jc w:val="both"/>
        <w:rPr>
          <w:rFonts w:ascii="Arial" w:hAnsi="Arial" w:cs="Arial"/>
          <w:i/>
          <w:iCs/>
          <w:color w:val="FF0000"/>
          <w:lang w:val="ru-RU"/>
        </w:rPr>
      </w:pPr>
    </w:p>
    <w:p w:rsidR="00134106" w:rsidRPr="006869BD" w:rsidRDefault="00134106" w:rsidP="00134106">
      <w:pPr>
        <w:jc w:val="both"/>
        <w:rPr>
          <w:rFonts w:ascii="Arial" w:hAnsi="Arial" w:cs="Arial"/>
          <w:iCs/>
          <w:lang w:val="ru-RU"/>
        </w:rPr>
      </w:pPr>
      <w:r w:rsidRPr="006869BD">
        <w:rPr>
          <w:rFonts w:ascii="Arial" w:hAnsi="Arial" w:cs="Arial"/>
          <w:b/>
          <w:bCs/>
          <w:i/>
          <w:iCs/>
          <w:lang w:val="ru-RU"/>
        </w:rPr>
        <w:t>7. ПОНУДА СА ПОДИЗВОЂАЧЕМ</w:t>
      </w:r>
    </w:p>
    <w:p w:rsidR="00134106" w:rsidRPr="006869BD" w:rsidRDefault="00134106" w:rsidP="00134106">
      <w:pPr>
        <w:jc w:val="both"/>
        <w:rPr>
          <w:rFonts w:ascii="Arial" w:hAnsi="Arial" w:cs="Arial"/>
          <w:iCs/>
          <w:lang w:val="ru-RU"/>
        </w:rPr>
      </w:pPr>
    </w:p>
    <w:p w:rsidR="00134106" w:rsidRPr="006869BD" w:rsidRDefault="00134106" w:rsidP="00134106">
      <w:pPr>
        <w:jc w:val="both"/>
        <w:rPr>
          <w:rFonts w:ascii="Arial" w:hAnsi="Arial" w:cs="Arial"/>
          <w:iCs/>
          <w:lang w:val="ru-RU"/>
        </w:rPr>
      </w:pPr>
      <w:r w:rsidRPr="006869BD">
        <w:rPr>
          <w:rFonts w:ascii="Arial" w:hAnsi="Arial" w:cs="Arial"/>
          <w:iCs/>
          <w:lang w:val="ru-RU"/>
        </w:rPr>
        <w:t>Уколико понуђач подноси понуду са подизвођачем дужан је да у Обрасцу понуде</w:t>
      </w:r>
      <w:r w:rsidRPr="006869BD">
        <w:rPr>
          <w:rFonts w:ascii="Arial" w:hAnsi="Arial" w:cs="Arial"/>
          <w:iCs/>
          <w:lang w:val="sr-Cyrl-CS"/>
        </w:rPr>
        <w:t xml:space="preserve"> (</w:t>
      </w:r>
      <w:r w:rsidR="0018461C" w:rsidRPr="006869BD">
        <w:rPr>
          <w:rFonts w:ascii="Arial" w:hAnsi="Arial" w:cs="Arial"/>
          <w:b/>
          <w:iCs/>
          <w:lang w:val="sr-Cyrl-CS"/>
        </w:rPr>
        <w:t>Образац 1</w:t>
      </w:r>
      <w:r w:rsidR="008263C7" w:rsidRPr="006869BD">
        <w:rPr>
          <w:rFonts w:ascii="Arial" w:hAnsi="Arial" w:cs="Arial"/>
          <w:b/>
          <w:iCs/>
          <w:color w:val="auto"/>
        </w:rPr>
        <w:t xml:space="preserve"> у </w:t>
      </w:r>
      <w:r w:rsidR="008263C7" w:rsidRPr="006869BD">
        <w:rPr>
          <w:rFonts w:ascii="Arial" w:hAnsi="Arial" w:cs="Arial"/>
          <w:b/>
          <w:iCs/>
          <w:color w:val="auto"/>
          <w:lang w:val="sr-Cyrl-CS"/>
        </w:rPr>
        <w:t xml:space="preserve">поглављу </w:t>
      </w:r>
      <w:r w:rsidR="008263C7" w:rsidRPr="006869BD">
        <w:rPr>
          <w:rFonts w:ascii="Arial" w:hAnsi="Arial" w:cs="Arial"/>
          <w:b/>
          <w:iCs/>
          <w:color w:val="auto"/>
        </w:rPr>
        <w:t>VII ове конкурсне документације</w:t>
      </w:r>
      <w:r w:rsidRPr="006869BD">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34106" w:rsidRPr="006869BD" w:rsidRDefault="00134106" w:rsidP="00134106">
      <w:pPr>
        <w:jc w:val="both"/>
        <w:rPr>
          <w:rFonts w:ascii="Arial" w:hAnsi="Arial" w:cs="Arial"/>
          <w:iCs/>
          <w:lang w:val="ru-RU"/>
        </w:rPr>
      </w:pPr>
      <w:r w:rsidRPr="006869BD">
        <w:rPr>
          <w:rFonts w:ascii="Arial" w:hAnsi="Arial" w:cs="Arial"/>
          <w:iCs/>
          <w:lang w:val="ru-RU"/>
        </w:rPr>
        <w:t xml:space="preserve">Понуђач </w:t>
      </w:r>
      <w:r w:rsidRPr="006869BD">
        <w:rPr>
          <w:rFonts w:ascii="Arial" w:hAnsi="Arial" w:cs="Arial"/>
          <w:iCs/>
          <w:color w:val="auto"/>
          <w:lang w:val="ru-RU"/>
        </w:rPr>
        <w:t>у Обрасцу понуде</w:t>
      </w:r>
      <w:r w:rsidR="007A7D6D">
        <w:rPr>
          <w:rFonts w:ascii="Arial" w:hAnsi="Arial" w:cs="Arial"/>
          <w:iCs/>
          <w:color w:val="auto"/>
          <w:lang w:val="ru-RU"/>
        </w:rPr>
        <w:t xml:space="preserve"> </w:t>
      </w:r>
      <w:r w:rsidRPr="006869BD">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34106" w:rsidRPr="006869BD" w:rsidRDefault="00134106" w:rsidP="00134106">
      <w:pPr>
        <w:jc w:val="both"/>
        <w:rPr>
          <w:rFonts w:ascii="Arial" w:eastAsia="TimesNewRomanPSMT" w:hAnsi="Arial" w:cs="Arial"/>
          <w:bCs/>
          <w:lang w:val="ru-RU"/>
        </w:rPr>
      </w:pPr>
      <w:r w:rsidRPr="006869BD">
        <w:rPr>
          <w:rFonts w:ascii="Arial" w:hAnsi="Arial" w:cs="Arial"/>
          <w:iCs/>
          <w:lang w:val="ru-RU"/>
        </w:rPr>
        <w:lastRenderedPageBreak/>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
    <w:p w:rsidR="00134106" w:rsidRPr="006869BD" w:rsidRDefault="00134106" w:rsidP="00134106">
      <w:pPr>
        <w:jc w:val="both"/>
        <w:rPr>
          <w:rFonts w:ascii="Arial" w:hAnsi="Arial" w:cs="Arial"/>
          <w:iCs/>
          <w:color w:val="auto"/>
        </w:rPr>
      </w:pPr>
      <w:r w:rsidRPr="006869BD">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sidRPr="006869BD">
        <w:rPr>
          <w:rFonts w:ascii="Arial" w:eastAsia="TimesNewRomanPSMT" w:hAnsi="Arial" w:cs="Arial"/>
          <w:bCs/>
          <w:lang w:val="sr-Cyrl-CS"/>
        </w:rPr>
        <w:t>поглављу</w:t>
      </w:r>
      <w:r w:rsidR="007A7D6D">
        <w:rPr>
          <w:rFonts w:ascii="Arial" w:eastAsia="TimesNewRomanPSMT" w:hAnsi="Arial" w:cs="Arial"/>
          <w:bCs/>
          <w:lang w:val="sr-Cyrl-CS"/>
        </w:rPr>
        <w:t xml:space="preserve"> </w:t>
      </w:r>
      <w:r w:rsidRPr="006869BD">
        <w:rPr>
          <w:rFonts w:ascii="Arial" w:eastAsia="TimesNewRomanPSMT" w:hAnsi="Arial" w:cs="Arial"/>
          <w:b/>
          <w:bCs/>
        </w:rPr>
        <w:t>V</w:t>
      </w:r>
      <w:r w:rsidRPr="006869BD">
        <w:rPr>
          <w:rFonts w:ascii="Arial" w:eastAsia="TimesNewRomanPSMT" w:hAnsi="Arial" w:cs="Arial"/>
          <w:bCs/>
          <w:lang w:val="ru-RU"/>
        </w:rPr>
        <w:t xml:space="preserve"> конкурсне документације, у складу са Упутством како се доказује испуњеност услова</w:t>
      </w:r>
      <w:r w:rsidR="007A7D6D">
        <w:rPr>
          <w:rFonts w:ascii="Arial" w:eastAsia="TimesNewRomanPSMT" w:hAnsi="Arial" w:cs="Arial"/>
          <w:bCs/>
          <w:lang w:val="ru-RU"/>
        </w:rPr>
        <w:t xml:space="preserve"> </w:t>
      </w:r>
      <w:r w:rsidR="00C71DC6" w:rsidRPr="006869BD">
        <w:rPr>
          <w:rFonts w:ascii="Arial" w:eastAsia="TimesNewRomanPSMT" w:hAnsi="Arial" w:cs="Arial"/>
          <w:bCs/>
          <w:color w:val="auto"/>
        </w:rPr>
        <w:t xml:space="preserve">(Образац 6. </w:t>
      </w:r>
      <w:r w:rsidR="00C71DC6" w:rsidRPr="006869BD">
        <w:rPr>
          <w:rFonts w:ascii="Arial" w:hAnsi="Arial" w:cs="Arial"/>
          <w:iCs/>
          <w:color w:val="auto"/>
        </w:rPr>
        <w:t xml:space="preserve">у </w:t>
      </w:r>
      <w:r w:rsidR="00C71DC6" w:rsidRPr="006869BD">
        <w:rPr>
          <w:rFonts w:ascii="Arial" w:hAnsi="Arial" w:cs="Arial"/>
          <w:iCs/>
          <w:color w:val="auto"/>
          <w:lang w:val="sr-Cyrl-CS"/>
        </w:rPr>
        <w:t xml:space="preserve">поглављу </w:t>
      </w:r>
      <w:r w:rsidR="00C71DC6" w:rsidRPr="006869BD">
        <w:rPr>
          <w:rFonts w:ascii="Arial" w:hAnsi="Arial" w:cs="Arial"/>
          <w:iCs/>
          <w:color w:val="auto"/>
        </w:rPr>
        <w:t>VII ове конкурсне документације</w:t>
      </w:r>
      <w:r w:rsidR="00C71DC6" w:rsidRPr="006869BD">
        <w:rPr>
          <w:rFonts w:ascii="Arial" w:eastAsia="TimesNewRomanPSMT" w:hAnsi="Arial" w:cs="Arial"/>
          <w:bCs/>
          <w:color w:val="auto"/>
        </w:rPr>
        <w:t>).</w:t>
      </w:r>
    </w:p>
    <w:p w:rsidR="00134106" w:rsidRPr="006869BD" w:rsidRDefault="00134106" w:rsidP="00134106">
      <w:pPr>
        <w:jc w:val="both"/>
        <w:rPr>
          <w:rFonts w:ascii="Arial" w:hAnsi="Arial" w:cs="Arial"/>
          <w:iCs/>
          <w:lang w:val="ru-RU"/>
        </w:rPr>
      </w:pPr>
      <w:r w:rsidRPr="006869BD">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34106" w:rsidRPr="006869BD" w:rsidRDefault="00134106" w:rsidP="00134106">
      <w:pPr>
        <w:jc w:val="both"/>
        <w:rPr>
          <w:rFonts w:ascii="Arial" w:hAnsi="Arial" w:cs="Arial"/>
          <w:lang w:val="ru-RU"/>
        </w:rPr>
      </w:pPr>
      <w:r w:rsidRPr="006869BD">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34106" w:rsidRPr="006869BD" w:rsidRDefault="00134106" w:rsidP="00134106">
      <w:pPr>
        <w:jc w:val="both"/>
        <w:rPr>
          <w:rFonts w:ascii="Arial" w:hAnsi="Arial" w:cs="Arial"/>
          <w:b/>
          <w:i/>
          <w:lang w:val="ru-RU"/>
        </w:rPr>
      </w:pPr>
    </w:p>
    <w:p w:rsidR="00134106" w:rsidRPr="006869BD" w:rsidRDefault="00134106" w:rsidP="00134106">
      <w:pPr>
        <w:jc w:val="both"/>
        <w:rPr>
          <w:rFonts w:ascii="Arial" w:hAnsi="Arial" w:cs="Arial"/>
          <w:lang w:val="ru-RU"/>
        </w:rPr>
      </w:pPr>
      <w:r w:rsidRPr="006869BD">
        <w:rPr>
          <w:rFonts w:ascii="Arial" w:hAnsi="Arial" w:cs="Arial"/>
          <w:b/>
          <w:i/>
          <w:lang w:val="ru-RU"/>
        </w:rPr>
        <w:t>8. ЗАЈЕДНИЧКА ПОНУДА</w:t>
      </w:r>
    </w:p>
    <w:p w:rsidR="00134106" w:rsidRPr="006869BD" w:rsidRDefault="00134106" w:rsidP="00134106">
      <w:pPr>
        <w:jc w:val="both"/>
        <w:rPr>
          <w:rFonts w:ascii="Arial" w:hAnsi="Arial" w:cs="Arial"/>
          <w:lang w:val="ru-RU"/>
        </w:rPr>
      </w:pPr>
    </w:p>
    <w:p w:rsidR="00C71DC6" w:rsidRPr="006869BD" w:rsidRDefault="00C71DC6" w:rsidP="00C71DC6">
      <w:pPr>
        <w:jc w:val="both"/>
        <w:rPr>
          <w:rFonts w:ascii="Arial" w:hAnsi="Arial" w:cs="Arial"/>
        </w:rPr>
      </w:pPr>
      <w:r w:rsidRPr="006869BD">
        <w:rPr>
          <w:rFonts w:ascii="Arial" w:hAnsi="Arial" w:cs="Arial"/>
        </w:rPr>
        <w:t>Понуду може поднети група понуђача.</w:t>
      </w:r>
    </w:p>
    <w:p w:rsidR="00C71DC6" w:rsidRPr="006869BD" w:rsidRDefault="00C71DC6" w:rsidP="00C71DC6">
      <w:pPr>
        <w:jc w:val="both"/>
        <w:rPr>
          <w:rFonts w:ascii="Arial" w:hAnsi="Arial" w:cs="Arial"/>
        </w:rPr>
      </w:pPr>
      <w:r w:rsidRPr="006869BD">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sidRPr="006869BD">
        <w:rPr>
          <w:rFonts w:ascii="Arial" w:hAnsi="Arial" w:cs="Arial"/>
          <w:lang w:val="sr-Cyrl-CS"/>
        </w:rPr>
        <w:t>.</w:t>
      </w:r>
      <w:r w:rsidRPr="006869BD">
        <w:rPr>
          <w:rFonts w:ascii="Arial" w:hAnsi="Arial" w:cs="Arial"/>
        </w:rPr>
        <w:t xml:space="preserve"> 4. тач</w:t>
      </w:r>
      <w:r w:rsidRPr="006869BD">
        <w:rPr>
          <w:rFonts w:ascii="Arial" w:hAnsi="Arial" w:cs="Arial"/>
          <w:lang w:val="sr-Cyrl-CS"/>
        </w:rPr>
        <w:t>.</w:t>
      </w:r>
      <w:r w:rsidRPr="006869BD">
        <w:rPr>
          <w:rFonts w:ascii="Arial" w:hAnsi="Arial" w:cs="Arial"/>
        </w:rPr>
        <w:t xml:space="preserve"> 1</w:t>
      </w:r>
      <w:r w:rsidRPr="006869BD">
        <w:rPr>
          <w:rFonts w:ascii="Arial" w:hAnsi="Arial" w:cs="Arial"/>
          <w:lang w:val="sr-Cyrl-CS"/>
        </w:rPr>
        <w:t>)</w:t>
      </w:r>
      <w:r w:rsidRPr="006869BD">
        <w:rPr>
          <w:rFonts w:ascii="Arial" w:hAnsi="Arial" w:cs="Arial"/>
        </w:rPr>
        <w:t xml:space="preserve">  и 2</w:t>
      </w:r>
      <w:r w:rsidRPr="006869BD">
        <w:rPr>
          <w:rFonts w:ascii="Arial" w:hAnsi="Arial" w:cs="Arial"/>
          <w:lang w:val="sr-Cyrl-CS"/>
        </w:rPr>
        <w:t>)</w:t>
      </w:r>
      <w:r w:rsidRPr="006869BD">
        <w:rPr>
          <w:rFonts w:ascii="Arial" w:hAnsi="Arial" w:cs="Arial"/>
        </w:rPr>
        <w:t xml:space="preserve"> ЗЈН и то податке о: </w:t>
      </w:r>
    </w:p>
    <w:p w:rsidR="00C71DC6" w:rsidRPr="006869BD" w:rsidRDefault="00C71DC6" w:rsidP="00C71DC6">
      <w:pPr>
        <w:numPr>
          <w:ilvl w:val="0"/>
          <w:numId w:val="32"/>
        </w:numPr>
        <w:jc w:val="both"/>
        <w:rPr>
          <w:rFonts w:ascii="Arial" w:hAnsi="Arial" w:cs="Arial"/>
        </w:rPr>
      </w:pPr>
      <w:r w:rsidRPr="006869BD">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C71DC6" w:rsidRPr="006869BD" w:rsidRDefault="00C71DC6" w:rsidP="00C71DC6">
      <w:pPr>
        <w:pStyle w:val="CommentText"/>
        <w:numPr>
          <w:ilvl w:val="0"/>
          <w:numId w:val="32"/>
        </w:numPr>
        <w:rPr>
          <w:rFonts w:ascii="Arial" w:hAnsi="Arial" w:cs="Arial"/>
          <w:sz w:val="24"/>
          <w:szCs w:val="24"/>
        </w:rPr>
      </w:pPr>
      <w:r w:rsidRPr="006869BD">
        <w:rPr>
          <w:rFonts w:ascii="Arial" w:hAnsi="Arial" w:cs="Arial"/>
          <w:sz w:val="24"/>
          <w:szCs w:val="24"/>
        </w:rPr>
        <w:t>опису послова сваког од понуђача из групе понуђача у извршењу уговора</w:t>
      </w:r>
    </w:p>
    <w:p w:rsidR="00134106" w:rsidRPr="006869BD" w:rsidRDefault="00134106" w:rsidP="00134106">
      <w:pPr>
        <w:pStyle w:val="ListParagraph"/>
        <w:ind w:left="0"/>
        <w:jc w:val="both"/>
        <w:rPr>
          <w:rFonts w:ascii="Arial" w:eastAsia="TimesNewRomanPSMT" w:hAnsi="Arial" w:cs="Arial"/>
          <w:bCs/>
          <w:lang w:val="ru-RU"/>
        </w:rPr>
      </w:pPr>
    </w:p>
    <w:p w:rsidR="00134106" w:rsidRPr="006869BD" w:rsidRDefault="00134106" w:rsidP="00134106">
      <w:pPr>
        <w:jc w:val="both"/>
        <w:rPr>
          <w:rFonts w:ascii="Arial" w:hAnsi="Arial" w:cs="Arial"/>
          <w:lang w:val="ru-RU"/>
        </w:rPr>
      </w:pPr>
      <w:r w:rsidRPr="006869BD">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6869BD">
        <w:rPr>
          <w:rFonts w:ascii="Arial" w:eastAsia="TimesNewRomanPSMT" w:hAnsi="Arial" w:cs="Arial"/>
          <w:bCs/>
          <w:lang w:val="sr-Cyrl-CS"/>
        </w:rPr>
        <w:t>поглављу</w:t>
      </w:r>
      <w:r w:rsidR="007A7D6D">
        <w:rPr>
          <w:rFonts w:ascii="Arial" w:eastAsia="TimesNewRomanPSMT" w:hAnsi="Arial" w:cs="Arial"/>
          <w:bCs/>
          <w:lang w:val="sr-Cyrl-CS"/>
        </w:rPr>
        <w:t xml:space="preserve"> </w:t>
      </w:r>
      <w:r w:rsidR="0018461C" w:rsidRPr="006869BD">
        <w:rPr>
          <w:rFonts w:ascii="Arial" w:eastAsia="TimesNewRomanPSMT" w:hAnsi="Arial" w:cs="Arial"/>
          <w:b/>
          <w:bCs/>
        </w:rPr>
        <w:t>V</w:t>
      </w:r>
      <w:r w:rsidR="007A7D6D">
        <w:rPr>
          <w:rFonts w:ascii="Arial" w:eastAsia="TimesNewRomanPSMT" w:hAnsi="Arial" w:cs="Arial"/>
          <w:b/>
          <w:bCs/>
          <w:lang/>
        </w:rPr>
        <w:t xml:space="preserve"> </w:t>
      </w:r>
      <w:r w:rsidRPr="006869BD">
        <w:rPr>
          <w:rFonts w:ascii="Arial" w:eastAsia="TimesNewRomanPSMT" w:hAnsi="Arial" w:cs="Arial"/>
          <w:bCs/>
          <w:lang w:val="ru-RU"/>
        </w:rPr>
        <w:t>конкурсне документације, у складу са Упутством како се доказује испуњеност услова.</w:t>
      </w:r>
    </w:p>
    <w:p w:rsidR="00134106" w:rsidRPr="006869BD" w:rsidRDefault="00134106" w:rsidP="00134106">
      <w:pPr>
        <w:jc w:val="both"/>
        <w:rPr>
          <w:rFonts w:ascii="Arial" w:hAnsi="Arial" w:cs="Arial"/>
          <w:color w:val="auto"/>
          <w:lang w:val="ru-RU"/>
        </w:rPr>
      </w:pPr>
      <w:r w:rsidRPr="006869BD">
        <w:rPr>
          <w:rFonts w:ascii="Arial" w:hAnsi="Arial" w:cs="Arial"/>
          <w:lang w:val="ru-RU"/>
        </w:rPr>
        <w:t xml:space="preserve">Понуђачи из групе понуђача одговарају неограничено солидарно према наручиоцу. </w:t>
      </w:r>
    </w:p>
    <w:p w:rsidR="00134106" w:rsidRPr="006869BD" w:rsidRDefault="00134106" w:rsidP="00134106">
      <w:pPr>
        <w:jc w:val="both"/>
        <w:rPr>
          <w:rFonts w:ascii="Arial" w:hAnsi="Arial" w:cs="Arial"/>
          <w:color w:val="auto"/>
          <w:lang w:val="ru-RU"/>
        </w:rPr>
      </w:pPr>
      <w:r w:rsidRPr="006869BD">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34106" w:rsidRPr="006869BD" w:rsidRDefault="00134106" w:rsidP="00134106">
      <w:pPr>
        <w:jc w:val="both"/>
        <w:rPr>
          <w:rFonts w:ascii="Arial" w:hAnsi="Arial" w:cs="Arial"/>
          <w:color w:val="auto"/>
          <w:lang w:val="ru-RU"/>
        </w:rPr>
      </w:pPr>
      <w:r w:rsidRPr="006869BD">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34106" w:rsidRPr="006869BD" w:rsidRDefault="00134106" w:rsidP="00134106">
      <w:pPr>
        <w:jc w:val="both"/>
        <w:rPr>
          <w:rFonts w:ascii="Arial" w:hAnsi="Arial" w:cs="Arial"/>
          <w:lang w:val="ru-RU"/>
        </w:rPr>
      </w:pPr>
      <w:r w:rsidRPr="006869BD">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lang w:val="ru-RU"/>
        </w:rPr>
      </w:pPr>
      <w:r w:rsidRPr="006869BD">
        <w:rPr>
          <w:rFonts w:ascii="Arial" w:hAnsi="Arial" w:cs="Arial"/>
          <w:b/>
          <w:bCs/>
          <w:i/>
          <w:iCs/>
          <w:lang w:val="ru-RU"/>
        </w:rPr>
        <w:t>9. НАЧИН И УСЛОВ</w:t>
      </w:r>
      <w:r w:rsidRPr="006869BD">
        <w:rPr>
          <w:rFonts w:ascii="Arial" w:hAnsi="Arial" w:cs="Arial"/>
          <w:b/>
          <w:bCs/>
          <w:i/>
          <w:iCs/>
          <w:lang w:val="sr-Cyrl-CS"/>
        </w:rPr>
        <w:t>И</w:t>
      </w:r>
      <w:r w:rsidRPr="006869BD">
        <w:rPr>
          <w:rFonts w:ascii="Arial" w:hAnsi="Arial" w:cs="Arial"/>
          <w:b/>
          <w:bCs/>
          <w:i/>
          <w:iCs/>
          <w:lang w:val="ru-RU"/>
        </w:rPr>
        <w:t xml:space="preserve"> ПЛАЋАЊА, ГАРАНТНИ РОК, КАО И ДРУГЕ ОКОЛНОСТИ ОД КОЈИХ ЗАВИСИ ПРИХВАТЉИВОСТ  ПОНУДЕ</w:t>
      </w:r>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iCs/>
          <w:lang w:val="ru-RU"/>
        </w:rPr>
      </w:pPr>
      <w:r w:rsidRPr="006869BD">
        <w:rPr>
          <w:rFonts w:ascii="Arial" w:hAnsi="Arial" w:cs="Arial"/>
          <w:b/>
          <w:bCs/>
          <w:i/>
          <w:iCs/>
          <w:lang w:val="ru-RU"/>
        </w:rPr>
        <w:t>9.1</w:t>
      </w:r>
      <w:r w:rsidRPr="006869BD">
        <w:rPr>
          <w:rFonts w:ascii="Arial" w:hAnsi="Arial" w:cs="Arial"/>
          <w:b/>
          <w:bCs/>
          <w:i/>
          <w:iCs/>
          <w:u w:val="single"/>
          <w:lang w:val="ru-RU"/>
        </w:rPr>
        <w:t xml:space="preserve">. </w:t>
      </w:r>
      <w:r w:rsidRPr="006869BD">
        <w:rPr>
          <w:rFonts w:ascii="Arial" w:hAnsi="Arial" w:cs="Arial"/>
          <w:iCs/>
          <w:u w:val="single"/>
          <w:lang w:val="ru-RU"/>
        </w:rPr>
        <w:t>Захтеви у погледу начина, рока и услова плаћања</w:t>
      </w:r>
      <w:r w:rsidRPr="006869BD">
        <w:rPr>
          <w:rFonts w:ascii="Arial" w:hAnsi="Arial" w:cs="Arial"/>
          <w:i/>
          <w:iCs/>
          <w:u w:val="single"/>
          <w:lang w:val="ru-RU"/>
        </w:rPr>
        <w:t>.</w:t>
      </w:r>
    </w:p>
    <w:p w:rsidR="00134106" w:rsidRPr="006869BD" w:rsidRDefault="00134106" w:rsidP="00134106">
      <w:pPr>
        <w:jc w:val="both"/>
        <w:rPr>
          <w:rFonts w:ascii="Arial" w:hAnsi="Arial" w:cs="Arial"/>
          <w:iCs/>
          <w:lang w:val="ru-RU"/>
        </w:rPr>
      </w:pPr>
      <w:r w:rsidRPr="006869BD">
        <w:rPr>
          <w:rFonts w:ascii="Arial" w:hAnsi="Arial" w:cs="Arial"/>
          <w:iCs/>
          <w:lang w:val="ru-RU"/>
        </w:rPr>
        <w:t>Рок плаћања је</w:t>
      </w:r>
      <w:r w:rsidRPr="006869BD">
        <w:rPr>
          <w:rFonts w:ascii="Arial" w:hAnsi="Arial" w:cs="Arial"/>
          <w:iCs/>
          <w:lang w:val="sr-Cyrl-CS"/>
        </w:rPr>
        <w:t xml:space="preserve"> 45</w:t>
      </w:r>
      <w:r w:rsidR="003D5DB4">
        <w:rPr>
          <w:rFonts w:ascii="Arial" w:hAnsi="Arial" w:cs="Arial"/>
          <w:iCs/>
          <w:lang w:val="sr-Cyrl-CS"/>
        </w:rPr>
        <w:t xml:space="preserve"> календарских</w:t>
      </w:r>
      <w:r w:rsidRPr="006869BD">
        <w:rPr>
          <w:rFonts w:ascii="Arial" w:hAnsi="Arial" w:cs="Arial"/>
          <w:iCs/>
          <w:lang w:val="sr-Cyrl-CS"/>
        </w:rPr>
        <w:t xml:space="preserve"> дана</w:t>
      </w:r>
      <w:r w:rsidRPr="006869BD">
        <w:rPr>
          <w:rFonts w:ascii="Arial" w:eastAsia="TimesNewRomanPSMT" w:hAnsi="Arial" w:cs="Arial"/>
          <w:i/>
          <w:lang w:val="ru-RU"/>
        </w:rPr>
        <w:t>,</w:t>
      </w:r>
      <w:r w:rsidR="007A7D6D">
        <w:rPr>
          <w:rFonts w:ascii="Arial" w:eastAsia="TimesNewRomanPSMT" w:hAnsi="Arial" w:cs="Arial"/>
          <w:i/>
          <w:lang w:val="ru-RU"/>
        </w:rPr>
        <w:t xml:space="preserve"> </w:t>
      </w:r>
      <w:r w:rsidRPr="006869BD">
        <w:rPr>
          <w:rFonts w:ascii="Arial" w:hAnsi="Arial" w:cs="Arial"/>
          <w:iCs/>
          <w:lang w:val="sr-Cyrl-CS"/>
        </w:rPr>
        <w:t xml:space="preserve">од дана </w:t>
      </w:r>
      <w:r w:rsidR="003D5DB4">
        <w:rPr>
          <w:rFonts w:ascii="Arial" w:hAnsi="Arial" w:cs="Arial"/>
          <w:iCs/>
          <w:lang w:val="sr-Cyrl-CS"/>
        </w:rPr>
        <w:t xml:space="preserve">регистровања рачуна </w:t>
      </w:r>
      <w:r w:rsidR="007A7D6D">
        <w:rPr>
          <w:rFonts w:ascii="Arial" w:hAnsi="Arial" w:cs="Arial"/>
          <w:iCs/>
          <w:lang w:val="sr-Cyrl-CS"/>
        </w:rPr>
        <w:t>у</w:t>
      </w:r>
      <w:r w:rsidR="003D5DB4">
        <w:rPr>
          <w:rFonts w:ascii="Arial" w:hAnsi="Arial" w:cs="Arial"/>
          <w:iCs/>
          <w:lang w:val="sr-Cyrl-CS"/>
        </w:rPr>
        <w:t xml:space="preserve"> ЦРФ-у</w:t>
      </w:r>
      <w:r w:rsidRPr="006869BD">
        <w:rPr>
          <w:rFonts w:ascii="Arial" w:hAnsi="Arial" w:cs="Arial"/>
          <w:iCs/>
          <w:lang w:val="ru-RU"/>
        </w:rPr>
        <w:t>.</w:t>
      </w:r>
    </w:p>
    <w:p w:rsidR="00134106" w:rsidRPr="006869BD" w:rsidRDefault="00134106" w:rsidP="00134106">
      <w:pPr>
        <w:jc w:val="both"/>
        <w:rPr>
          <w:rFonts w:ascii="Arial" w:hAnsi="Arial" w:cs="Arial"/>
          <w:iCs/>
          <w:lang w:val="ru-RU"/>
        </w:rPr>
      </w:pPr>
      <w:r w:rsidRPr="006869BD">
        <w:rPr>
          <w:rFonts w:ascii="Arial" w:hAnsi="Arial" w:cs="Arial"/>
          <w:iCs/>
          <w:lang w:val="ru-RU"/>
        </w:rPr>
        <w:t>Плаћање се врши уплатом на рачун извођача.</w:t>
      </w:r>
    </w:p>
    <w:p w:rsidR="00134106" w:rsidRDefault="00134106" w:rsidP="00134106">
      <w:pPr>
        <w:jc w:val="both"/>
        <w:rPr>
          <w:rFonts w:ascii="Arial" w:hAnsi="Arial" w:cs="Arial"/>
          <w:iCs/>
          <w:lang w:val="sr-Cyrl-CS"/>
        </w:rPr>
      </w:pPr>
      <w:r w:rsidRPr="006869BD">
        <w:rPr>
          <w:rFonts w:ascii="Arial" w:hAnsi="Arial" w:cs="Arial"/>
          <w:iCs/>
          <w:lang w:val="ru-RU"/>
        </w:rPr>
        <w:t>Понуђачу ни</w:t>
      </w:r>
      <w:r w:rsidRPr="006869BD">
        <w:rPr>
          <w:rFonts w:ascii="Arial" w:hAnsi="Arial" w:cs="Arial"/>
          <w:iCs/>
          <w:lang w:val="sr-Cyrl-CS"/>
        </w:rPr>
        <w:t>је</w:t>
      </w:r>
      <w:r w:rsidRPr="006869BD">
        <w:rPr>
          <w:rFonts w:ascii="Arial" w:hAnsi="Arial" w:cs="Arial"/>
          <w:iCs/>
          <w:lang w:val="ru-RU"/>
        </w:rPr>
        <w:t xml:space="preserve"> дозвољено да захтева аванс</w:t>
      </w:r>
      <w:r w:rsidRPr="006869BD">
        <w:rPr>
          <w:rFonts w:ascii="Arial" w:hAnsi="Arial" w:cs="Arial"/>
          <w:iCs/>
          <w:lang w:val="sr-Cyrl-CS"/>
        </w:rPr>
        <w:t>.</w:t>
      </w:r>
    </w:p>
    <w:p w:rsidR="0077042F" w:rsidRPr="006869BD" w:rsidRDefault="0077042F" w:rsidP="00134106">
      <w:pPr>
        <w:jc w:val="both"/>
        <w:rPr>
          <w:rFonts w:ascii="Arial" w:hAnsi="Arial" w:cs="Arial"/>
          <w:b/>
          <w:bCs/>
          <w:i/>
          <w:iCs/>
          <w:lang w:val="ru-RU"/>
        </w:rPr>
      </w:pPr>
    </w:p>
    <w:p w:rsidR="00134106" w:rsidRPr="006869BD" w:rsidRDefault="00134106" w:rsidP="00134106">
      <w:pPr>
        <w:jc w:val="both"/>
        <w:rPr>
          <w:rFonts w:ascii="Arial" w:hAnsi="Arial" w:cs="Arial"/>
          <w:iCs/>
          <w:lang w:val="ru-RU"/>
        </w:rPr>
      </w:pPr>
      <w:r w:rsidRPr="006869BD">
        <w:rPr>
          <w:rFonts w:ascii="Arial" w:hAnsi="Arial" w:cs="Arial"/>
          <w:b/>
          <w:bCs/>
          <w:i/>
          <w:iCs/>
          <w:lang w:val="ru-RU"/>
        </w:rPr>
        <w:t>9.</w:t>
      </w:r>
      <w:r w:rsidR="0018461C" w:rsidRPr="006869BD">
        <w:rPr>
          <w:rFonts w:ascii="Arial" w:hAnsi="Arial" w:cs="Arial"/>
          <w:b/>
          <w:bCs/>
          <w:i/>
          <w:iCs/>
          <w:lang w:val="ru-RU"/>
        </w:rPr>
        <w:t>2</w:t>
      </w:r>
      <w:r w:rsidRPr="006869BD">
        <w:rPr>
          <w:rFonts w:ascii="Arial" w:hAnsi="Arial" w:cs="Arial"/>
          <w:b/>
          <w:bCs/>
          <w:i/>
          <w:iCs/>
          <w:lang w:val="ru-RU"/>
        </w:rPr>
        <w:t xml:space="preserve">. </w:t>
      </w:r>
      <w:r w:rsidRPr="006869BD">
        <w:rPr>
          <w:rFonts w:ascii="Arial" w:hAnsi="Arial" w:cs="Arial"/>
          <w:iCs/>
          <w:u w:val="single"/>
          <w:lang w:val="ru-RU"/>
        </w:rPr>
        <w:t xml:space="preserve">Захтев у погледу </w:t>
      </w:r>
      <w:r w:rsidR="0018461C" w:rsidRPr="006869BD">
        <w:rPr>
          <w:rFonts w:ascii="Arial" w:hAnsi="Arial" w:cs="Arial"/>
          <w:iCs/>
          <w:u w:val="single"/>
          <w:lang w:val="ru-RU"/>
        </w:rPr>
        <w:t xml:space="preserve">места и </w:t>
      </w:r>
      <w:r w:rsidRPr="006869BD">
        <w:rPr>
          <w:rFonts w:ascii="Arial" w:hAnsi="Arial" w:cs="Arial"/>
          <w:iCs/>
          <w:u w:val="single"/>
          <w:lang w:val="ru-RU"/>
        </w:rPr>
        <w:t xml:space="preserve">рока </w:t>
      </w:r>
      <w:r w:rsidR="0018461C" w:rsidRPr="006869BD">
        <w:rPr>
          <w:rFonts w:ascii="Arial" w:hAnsi="Arial" w:cs="Arial"/>
          <w:iCs/>
          <w:u w:val="single"/>
          <w:lang w:val="ru-RU"/>
        </w:rPr>
        <w:t>испоруке добара</w:t>
      </w:r>
    </w:p>
    <w:p w:rsidR="00523699" w:rsidRPr="00AB5C0B" w:rsidRDefault="00134106" w:rsidP="00830463">
      <w:pPr>
        <w:jc w:val="both"/>
        <w:rPr>
          <w:rFonts w:ascii="Arial" w:hAnsi="Arial" w:cs="Arial"/>
          <w:iCs/>
          <w:lang w:val="sr-Cyrl-CS"/>
        </w:rPr>
      </w:pPr>
      <w:r w:rsidRPr="00AB5C0B">
        <w:rPr>
          <w:rFonts w:ascii="Arial" w:hAnsi="Arial" w:cs="Arial"/>
          <w:iCs/>
          <w:lang w:val="sr-Cyrl-CS"/>
        </w:rPr>
        <w:t xml:space="preserve">Рок </w:t>
      </w:r>
      <w:r w:rsidR="0018461C" w:rsidRPr="00AB5C0B">
        <w:rPr>
          <w:rFonts w:ascii="Arial" w:hAnsi="Arial" w:cs="Arial"/>
          <w:iCs/>
          <w:lang w:val="sr-Cyrl-CS"/>
        </w:rPr>
        <w:t>испоруке</w:t>
      </w:r>
      <w:r w:rsidR="00AB5C0B">
        <w:rPr>
          <w:rFonts w:ascii="Arial" w:hAnsi="Arial" w:cs="Arial"/>
          <w:iCs/>
          <w:lang w:val="sr-Cyrl-CS"/>
        </w:rPr>
        <w:t xml:space="preserve"> </w:t>
      </w:r>
      <w:r w:rsidR="0018461C" w:rsidRPr="00AB5C0B">
        <w:rPr>
          <w:rFonts w:ascii="Arial" w:hAnsi="Arial" w:cs="Arial"/>
          <w:iCs/>
          <w:lang w:val="sr-Cyrl-CS"/>
        </w:rPr>
        <w:t>добара</w:t>
      </w:r>
      <w:r w:rsidRPr="00AB5C0B">
        <w:rPr>
          <w:rFonts w:ascii="Arial" w:hAnsi="Arial" w:cs="Arial"/>
          <w:iCs/>
          <w:lang w:val="sr-Cyrl-CS"/>
        </w:rPr>
        <w:t xml:space="preserve"> је </w:t>
      </w:r>
      <w:r w:rsidR="0018461C" w:rsidRPr="00AB5C0B">
        <w:rPr>
          <w:rFonts w:ascii="Arial" w:hAnsi="Arial" w:cs="Arial"/>
          <w:iCs/>
          <w:lang w:val="sr-Cyrl-CS"/>
        </w:rPr>
        <w:t>највише</w:t>
      </w:r>
      <w:r w:rsidR="00AB5C0B" w:rsidRPr="00AB5C0B">
        <w:rPr>
          <w:rFonts w:ascii="Arial" w:hAnsi="Arial" w:cs="Arial"/>
          <w:iCs/>
          <w:lang w:val="sr-Cyrl-CS"/>
        </w:rPr>
        <w:t xml:space="preserve"> </w:t>
      </w:r>
      <w:r w:rsidR="00523699" w:rsidRPr="00AB5C0B">
        <w:rPr>
          <w:rFonts w:ascii="Arial" w:hAnsi="Arial" w:cs="Arial"/>
          <w:iCs/>
          <w:lang w:val="sr-Cyrl-CS"/>
        </w:rPr>
        <w:t>10</w:t>
      </w:r>
      <w:r w:rsidR="00AB5C0B" w:rsidRPr="00AB5C0B">
        <w:rPr>
          <w:rFonts w:ascii="Arial" w:hAnsi="Arial" w:cs="Arial"/>
          <w:iCs/>
          <w:lang w:val="sr-Cyrl-CS"/>
        </w:rPr>
        <w:t xml:space="preserve"> </w:t>
      </w:r>
      <w:r w:rsidR="0018461C" w:rsidRPr="00AB5C0B">
        <w:rPr>
          <w:rFonts w:ascii="Arial" w:hAnsi="Arial" w:cs="Arial"/>
          <w:iCs/>
          <w:lang w:val="sr-Cyrl-CS"/>
        </w:rPr>
        <w:t>(</w:t>
      </w:r>
      <w:r w:rsidR="00523699" w:rsidRPr="00AB5C0B">
        <w:rPr>
          <w:rFonts w:ascii="Arial" w:hAnsi="Arial" w:cs="Arial"/>
          <w:iCs/>
          <w:lang w:val="sr-Cyrl-CS"/>
        </w:rPr>
        <w:t>десет</w:t>
      </w:r>
      <w:r w:rsidR="0018461C" w:rsidRPr="00AB5C0B">
        <w:rPr>
          <w:rFonts w:ascii="Arial" w:hAnsi="Arial" w:cs="Arial"/>
          <w:iCs/>
          <w:lang w:val="sr-Cyrl-CS"/>
        </w:rPr>
        <w:t xml:space="preserve">) </w:t>
      </w:r>
      <w:r w:rsidRPr="00AB5C0B">
        <w:rPr>
          <w:rFonts w:ascii="Arial" w:hAnsi="Arial" w:cs="Arial"/>
          <w:iCs/>
          <w:lang w:val="sr-Cyrl-CS"/>
        </w:rPr>
        <w:t xml:space="preserve">дана од дана </w:t>
      </w:r>
      <w:r w:rsidR="00523699" w:rsidRPr="00AB5C0B">
        <w:rPr>
          <w:rFonts w:ascii="Arial" w:eastAsia="Times New Roman" w:hAnsi="Arial" w:cs="Arial"/>
          <w:color w:val="auto"/>
          <w:kern w:val="0"/>
          <w:lang w:val="ru-RU" w:eastAsia="en-US"/>
        </w:rPr>
        <w:t>закључења уговора.</w:t>
      </w:r>
    </w:p>
    <w:p w:rsidR="00AB5C0B" w:rsidRDefault="00830463" w:rsidP="00717CFC">
      <w:pPr>
        <w:suppressAutoHyphens w:val="0"/>
        <w:autoSpaceDE w:val="0"/>
        <w:autoSpaceDN w:val="0"/>
        <w:adjustRightInd w:val="0"/>
        <w:spacing w:line="240" w:lineRule="auto"/>
        <w:jc w:val="both"/>
        <w:rPr>
          <w:rFonts w:ascii="Arial" w:eastAsia="Times New Roman" w:hAnsi="Arial" w:cs="Arial"/>
          <w:lang/>
        </w:rPr>
      </w:pPr>
      <w:r w:rsidRPr="00AB5C0B">
        <w:rPr>
          <w:rFonts w:ascii="Arial" w:hAnsi="Arial" w:cs="Arial"/>
          <w:lang w:val="sr-Cyrl-CS"/>
        </w:rPr>
        <w:t>Место</w:t>
      </w:r>
      <w:r w:rsidR="007A7D6D" w:rsidRPr="00AB5C0B">
        <w:rPr>
          <w:rFonts w:ascii="Arial" w:hAnsi="Arial" w:cs="Arial"/>
          <w:lang w:val="sr-Cyrl-CS"/>
        </w:rPr>
        <w:t xml:space="preserve"> </w:t>
      </w:r>
      <w:r w:rsidRPr="00AB5C0B">
        <w:rPr>
          <w:rFonts w:ascii="Arial" w:hAnsi="Arial" w:cs="Arial"/>
          <w:lang w:val="sr-Cyrl-CS"/>
        </w:rPr>
        <w:t>испоруке</w:t>
      </w:r>
      <w:r w:rsidR="007A7D6D" w:rsidRPr="00AB5C0B">
        <w:rPr>
          <w:rFonts w:ascii="Arial" w:hAnsi="Arial" w:cs="Arial"/>
          <w:lang w:val="sr-Cyrl-CS"/>
        </w:rPr>
        <w:t xml:space="preserve"> </w:t>
      </w:r>
      <w:r w:rsidR="00523699" w:rsidRPr="00AB5C0B">
        <w:rPr>
          <w:rFonts w:ascii="Arial" w:hAnsi="Arial" w:cs="Arial"/>
          <w:bCs/>
          <w:lang w:val="sr-Cyrl-CS"/>
        </w:rPr>
        <w:t>су крајње адресе Корисника:</w:t>
      </w:r>
      <w:r w:rsidR="007A7D6D" w:rsidRPr="00AB5C0B">
        <w:rPr>
          <w:rFonts w:ascii="Arial" w:hAnsi="Arial" w:cs="Arial"/>
          <w:bCs/>
          <w:lang w:val="sr-Cyrl-CS"/>
        </w:rPr>
        <w:t xml:space="preserve"> </w:t>
      </w:r>
      <w:r w:rsidR="00AB5C0B">
        <w:rPr>
          <w:rFonts w:ascii="Arial" w:eastAsia="Times New Roman" w:hAnsi="Arial" w:cs="Arial"/>
        </w:rPr>
        <w:t>Железничка бр</w:t>
      </w:r>
      <w:r w:rsidR="00AB5C0B">
        <w:rPr>
          <w:rFonts w:ascii="Arial" w:eastAsia="Times New Roman" w:hAnsi="Arial" w:cs="Arial"/>
          <w:lang/>
        </w:rPr>
        <w:t>.</w:t>
      </w:r>
      <w:r w:rsidR="00AB5C0B" w:rsidRPr="00AB5C0B">
        <w:rPr>
          <w:rFonts w:ascii="Arial" w:eastAsia="Times New Roman" w:hAnsi="Arial" w:cs="Arial"/>
        </w:rPr>
        <w:t xml:space="preserve"> 49</w:t>
      </w:r>
      <w:r w:rsidR="00AB5C0B">
        <w:rPr>
          <w:rFonts w:ascii="Arial" w:eastAsia="Times New Roman" w:hAnsi="Arial" w:cs="Arial"/>
          <w:lang/>
        </w:rPr>
        <w:t xml:space="preserve"> и 64</w:t>
      </w:r>
      <w:r w:rsidR="00AB5C0B" w:rsidRPr="00AB5C0B">
        <w:rPr>
          <w:rFonts w:ascii="Arial" w:eastAsia="Times New Roman" w:hAnsi="Arial" w:cs="Arial"/>
          <w:lang/>
        </w:rPr>
        <w:t>,</w:t>
      </w:r>
      <w:r w:rsidR="00AB5C0B" w:rsidRPr="00AB5C0B">
        <w:rPr>
          <w:rFonts w:ascii="Arial" w:eastAsia="Times New Roman" w:hAnsi="Arial" w:cs="Arial"/>
        </w:rPr>
        <w:t xml:space="preserve"> Горња Мала бб,</w:t>
      </w:r>
      <w:r w:rsidR="00AB5C0B">
        <w:rPr>
          <w:rFonts w:ascii="Arial" w:eastAsia="Times New Roman" w:hAnsi="Arial" w:cs="Arial"/>
          <w:lang/>
        </w:rPr>
        <w:t xml:space="preserve"> </w:t>
      </w:r>
      <w:r w:rsidR="00AB5C0B" w:rsidRPr="00AB5C0B">
        <w:rPr>
          <w:rFonts w:ascii="Arial" w:eastAsia="Times New Roman" w:hAnsi="Arial" w:cs="Arial"/>
        </w:rPr>
        <w:t>Војводе Степе б</w:t>
      </w:r>
      <w:r w:rsidR="00AB5C0B">
        <w:rPr>
          <w:rFonts w:ascii="Arial" w:eastAsia="Times New Roman" w:hAnsi="Arial" w:cs="Arial"/>
          <w:lang/>
        </w:rPr>
        <w:t>р.</w:t>
      </w:r>
      <w:r w:rsidR="00AB5C0B">
        <w:rPr>
          <w:rFonts w:ascii="Arial" w:eastAsia="Times New Roman" w:hAnsi="Arial" w:cs="Arial"/>
        </w:rPr>
        <w:t xml:space="preserve"> 26</w:t>
      </w:r>
      <w:r w:rsidR="00AB5C0B">
        <w:rPr>
          <w:rFonts w:ascii="Arial" w:eastAsia="Times New Roman" w:hAnsi="Arial" w:cs="Arial"/>
          <w:lang/>
        </w:rPr>
        <w:t xml:space="preserve">, </w:t>
      </w:r>
      <w:r w:rsidR="00AB5C0B">
        <w:rPr>
          <w:rFonts w:ascii="Arial" w:eastAsia="Times New Roman" w:hAnsi="Arial" w:cs="Arial"/>
        </w:rPr>
        <w:t>Александра Симића бр</w:t>
      </w:r>
      <w:r w:rsidR="00AB5C0B">
        <w:rPr>
          <w:rFonts w:ascii="Arial" w:eastAsia="Times New Roman" w:hAnsi="Arial" w:cs="Arial"/>
          <w:lang/>
        </w:rPr>
        <w:t>.</w:t>
      </w:r>
      <w:r w:rsidR="00AB5C0B" w:rsidRPr="00AB5C0B">
        <w:rPr>
          <w:rFonts w:ascii="Arial" w:eastAsia="Times New Roman" w:hAnsi="Arial" w:cs="Arial"/>
        </w:rPr>
        <w:t xml:space="preserve"> 20</w:t>
      </w:r>
      <w:r w:rsidR="00AB5C0B">
        <w:rPr>
          <w:rFonts w:ascii="Arial" w:eastAsia="Times New Roman" w:hAnsi="Arial" w:cs="Arial"/>
          <w:lang/>
        </w:rPr>
        <w:t xml:space="preserve">, </w:t>
      </w:r>
      <w:r w:rsidR="00AB5C0B">
        <w:rPr>
          <w:rFonts w:ascii="Arial" w:eastAsia="Times New Roman" w:hAnsi="Arial" w:cs="Arial"/>
        </w:rPr>
        <w:t>Косовска бр</w:t>
      </w:r>
      <w:r w:rsidR="00AB5C0B">
        <w:rPr>
          <w:rFonts w:ascii="Arial" w:eastAsia="Times New Roman" w:hAnsi="Arial" w:cs="Arial"/>
          <w:lang/>
        </w:rPr>
        <w:t>.</w:t>
      </w:r>
      <w:r w:rsidR="00AB5C0B">
        <w:rPr>
          <w:rFonts w:ascii="Arial" w:eastAsia="Times New Roman" w:hAnsi="Arial" w:cs="Arial"/>
        </w:rPr>
        <w:t xml:space="preserve"> 24</w:t>
      </w:r>
      <w:r w:rsidR="00AB5C0B">
        <w:rPr>
          <w:rFonts w:ascii="Arial" w:eastAsia="Times New Roman" w:hAnsi="Arial" w:cs="Arial"/>
          <w:lang/>
        </w:rPr>
        <w:t xml:space="preserve">, </w:t>
      </w:r>
      <w:r w:rsidR="00AB5C0B">
        <w:rPr>
          <w:rFonts w:ascii="Arial" w:eastAsia="Times New Roman" w:hAnsi="Arial" w:cs="Arial"/>
        </w:rPr>
        <w:t xml:space="preserve">село Брзан, </w:t>
      </w:r>
      <w:r w:rsidR="00FD4347">
        <w:rPr>
          <w:rFonts w:ascii="Arial" w:eastAsia="Times New Roman" w:hAnsi="Arial" w:cs="Arial"/>
          <w:lang/>
        </w:rPr>
        <w:t xml:space="preserve">село Брзан, </w:t>
      </w:r>
      <w:r w:rsidR="00AB5C0B">
        <w:rPr>
          <w:rFonts w:ascii="Arial" w:eastAsia="Times New Roman" w:hAnsi="Arial" w:cs="Arial"/>
        </w:rPr>
        <w:t>село Милатовац, село Бадњевац</w:t>
      </w:r>
      <w:r w:rsidR="00AB5C0B">
        <w:rPr>
          <w:rFonts w:ascii="Arial" w:eastAsia="Times New Roman" w:hAnsi="Arial" w:cs="Arial"/>
          <w:lang/>
        </w:rPr>
        <w:t>, све</w:t>
      </w:r>
      <w:r w:rsidR="00AB5C0B">
        <w:rPr>
          <w:rFonts w:ascii="Arial" w:eastAsia="Times New Roman" w:hAnsi="Arial" w:cs="Arial"/>
        </w:rPr>
        <w:t xml:space="preserve"> 34</w:t>
      </w:r>
      <w:r w:rsidR="00AB5C0B" w:rsidRPr="00AB5C0B">
        <w:rPr>
          <w:rFonts w:ascii="Arial" w:eastAsia="Times New Roman" w:hAnsi="Arial" w:cs="Arial"/>
        </w:rPr>
        <w:t>227 Баточина</w:t>
      </w:r>
      <w:r w:rsidR="00AB5C0B">
        <w:rPr>
          <w:rFonts w:ascii="Arial" w:eastAsia="Times New Roman" w:hAnsi="Arial" w:cs="Arial"/>
          <w:lang/>
        </w:rPr>
        <w:t>.</w:t>
      </w:r>
    </w:p>
    <w:p w:rsidR="00717CFC" w:rsidRPr="006869BD" w:rsidRDefault="00717CFC" w:rsidP="00717CFC">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Испорука мора бити унапред договорена са крајњим корисником, на кућној адреси.</w:t>
      </w:r>
    </w:p>
    <w:p w:rsidR="00134106" w:rsidRPr="006869BD" w:rsidRDefault="00134106" w:rsidP="00134106">
      <w:pPr>
        <w:jc w:val="both"/>
        <w:rPr>
          <w:rFonts w:ascii="Arial" w:hAnsi="Arial" w:cs="Arial"/>
        </w:rPr>
      </w:pPr>
    </w:p>
    <w:p w:rsidR="00134106" w:rsidRPr="006869BD" w:rsidRDefault="00134106" w:rsidP="00134106">
      <w:pPr>
        <w:jc w:val="both"/>
        <w:rPr>
          <w:rFonts w:ascii="Arial" w:hAnsi="Arial" w:cs="Arial"/>
          <w:iCs/>
          <w:lang w:val="ru-RU"/>
        </w:rPr>
      </w:pPr>
      <w:r w:rsidRPr="006869BD">
        <w:rPr>
          <w:rFonts w:ascii="Arial" w:hAnsi="Arial" w:cs="Arial"/>
          <w:b/>
          <w:bCs/>
          <w:i/>
          <w:iCs/>
          <w:u w:val="single"/>
          <w:lang w:val="ru-RU"/>
        </w:rPr>
        <w:t>9.</w:t>
      </w:r>
      <w:r w:rsidR="00830463" w:rsidRPr="006869BD">
        <w:rPr>
          <w:rFonts w:ascii="Arial" w:hAnsi="Arial" w:cs="Arial"/>
          <w:b/>
          <w:bCs/>
          <w:i/>
          <w:iCs/>
          <w:u w:val="single"/>
          <w:lang w:val="ru-RU"/>
        </w:rPr>
        <w:t>3</w:t>
      </w:r>
      <w:r w:rsidRPr="006869BD">
        <w:rPr>
          <w:rFonts w:ascii="Arial" w:hAnsi="Arial" w:cs="Arial"/>
          <w:b/>
          <w:bCs/>
          <w:i/>
          <w:iCs/>
          <w:u w:val="single"/>
          <w:lang w:val="ru-RU"/>
        </w:rPr>
        <w:t>.</w:t>
      </w:r>
      <w:r w:rsidRPr="006869BD">
        <w:rPr>
          <w:rFonts w:ascii="Arial" w:hAnsi="Arial" w:cs="Arial"/>
          <w:iCs/>
          <w:u w:val="single"/>
          <w:lang w:val="ru-RU"/>
        </w:rPr>
        <w:t>Захтев у погледу рока важења понуде</w:t>
      </w:r>
    </w:p>
    <w:p w:rsidR="00134106" w:rsidRPr="006869BD" w:rsidRDefault="00134106" w:rsidP="00134106">
      <w:pPr>
        <w:jc w:val="both"/>
        <w:rPr>
          <w:rFonts w:ascii="Arial" w:hAnsi="Arial" w:cs="Arial"/>
          <w:iCs/>
          <w:lang w:val="ru-RU"/>
        </w:rPr>
      </w:pPr>
      <w:r w:rsidRPr="006869BD">
        <w:rPr>
          <w:rFonts w:ascii="Arial" w:hAnsi="Arial" w:cs="Arial"/>
          <w:iCs/>
          <w:lang w:val="ru-RU"/>
        </w:rPr>
        <w:t xml:space="preserve">Рок важења понуде не може бити краћи од </w:t>
      </w:r>
      <w:r w:rsidR="00830463" w:rsidRPr="006869BD">
        <w:rPr>
          <w:rFonts w:ascii="Arial" w:hAnsi="Arial" w:cs="Arial"/>
          <w:iCs/>
          <w:lang w:val="ru-RU"/>
        </w:rPr>
        <w:t>3</w:t>
      </w:r>
      <w:r w:rsidRPr="006869BD">
        <w:rPr>
          <w:rFonts w:ascii="Arial" w:hAnsi="Arial" w:cs="Arial"/>
          <w:iCs/>
          <w:lang w:val="ru-RU"/>
        </w:rPr>
        <w:t>0 дана од дана отварања понуда.</w:t>
      </w:r>
    </w:p>
    <w:p w:rsidR="00134106" w:rsidRPr="006869BD" w:rsidRDefault="00134106" w:rsidP="00134106">
      <w:pPr>
        <w:jc w:val="both"/>
        <w:rPr>
          <w:rFonts w:ascii="Arial" w:hAnsi="Arial" w:cs="Arial"/>
          <w:iCs/>
          <w:lang w:val="ru-RU"/>
        </w:rPr>
      </w:pPr>
      <w:r w:rsidRPr="006869BD">
        <w:rPr>
          <w:rFonts w:ascii="Arial" w:hAnsi="Arial" w:cs="Arial"/>
          <w:iCs/>
          <w:lang w:val="ru-RU"/>
        </w:rPr>
        <w:lastRenderedPageBreak/>
        <w:t>У случају истека рока важења понуде, наручилац је дужан да у писаном облику затражи од понуђача продужење рока важења понуде.</w:t>
      </w:r>
    </w:p>
    <w:p w:rsidR="00134106" w:rsidRDefault="00134106" w:rsidP="00134106">
      <w:pPr>
        <w:jc w:val="both"/>
        <w:rPr>
          <w:rFonts w:ascii="Arial" w:hAnsi="Arial" w:cs="Arial"/>
          <w:iCs/>
          <w:lang w:val="ru-RU"/>
        </w:rPr>
      </w:pPr>
      <w:r w:rsidRPr="006869BD">
        <w:rPr>
          <w:rFonts w:ascii="Arial" w:hAnsi="Arial" w:cs="Arial"/>
          <w:iCs/>
          <w:lang w:val="ru-RU"/>
        </w:rPr>
        <w:t>Понуђач који прихвати захтев за продужење рока важења понуде на може мењати понуду.</w:t>
      </w:r>
    </w:p>
    <w:p w:rsidR="00FD4347" w:rsidRPr="007A7D6D" w:rsidRDefault="00FD4347" w:rsidP="00134106">
      <w:pPr>
        <w:jc w:val="both"/>
        <w:rPr>
          <w:rFonts w:ascii="Arial" w:hAnsi="Arial" w:cs="Arial"/>
          <w:b/>
          <w:bCs/>
          <w:i/>
          <w:iCs/>
          <w:lang w:val="ru-RU"/>
        </w:rPr>
      </w:pPr>
    </w:p>
    <w:p w:rsidR="00134106" w:rsidRPr="006869BD" w:rsidRDefault="00134106" w:rsidP="00134106">
      <w:pPr>
        <w:jc w:val="both"/>
        <w:rPr>
          <w:rFonts w:ascii="Arial" w:hAnsi="Arial" w:cs="Arial"/>
          <w:b/>
          <w:bCs/>
          <w:i/>
          <w:iCs/>
          <w:lang w:val="ru-RU"/>
        </w:rPr>
      </w:pPr>
      <w:r w:rsidRPr="006869BD">
        <w:rPr>
          <w:rFonts w:ascii="Arial" w:hAnsi="Arial" w:cs="Arial"/>
          <w:b/>
          <w:bCs/>
          <w:i/>
          <w:iCs/>
          <w:lang w:val="ru-RU"/>
        </w:rPr>
        <w:t>10. ВАЛУТА И НАЧИН НА КОЈИ МОРА ДА БУДЕ НАВЕДЕНА И ИЗРАЖЕНА ЦЕНА У ПОНУДИ</w:t>
      </w:r>
    </w:p>
    <w:p w:rsidR="00134106" w:rsidRPr="006869BD" w:rsidRDefault="00134106" w:rsidP="00134106">
      <w:pPr>
        <w:jc w:val="both"/>
        <w:rPr>
          <w:rFonts w:ascii="Arial" w:hAnsi="Arial" w:cs="Arial"/>
          <w:b/>
          <w:bCs/>
          <w:i/>
          <w:iCs/>
          <w:lang w:val="ru-RU"/>
        </w:rPr>
      </w:pPr>
    </w:p>
    <w:p w:rsidR="00134106" w:rsidRPr="006869BD" w:rsidRDefault="00134106" w:rsidP="00134106">
      <w:pPr>
        <w:jc w:val="both"/>
        <w:rPr>
          <w:rFonts w:ascii="Arial" w:hAnsi="Arial" w:cs="Arial"/>
          <w:iCs/>
          <w:lang w:val="ru-RU"/>
        </w:rPr>
      </w:pPr>
      <w:r w:rsidRPr="006869BD">
        <w:rPr>
          <w:rFonts w:ascii="Arial" w:hAnsi="Arial" w:cs="Arial"/>
          <w:iCs/>
          <w:lang w:val="ru-RU"/>
        </w:rPr>
        <w:t xml:space="preserve">Цена мора бити исказана у динарима, </w:t>
      </w:r>
      <w:r w:rsidR="00057F20" w:rsidRPr="006869BD">
        <w:rPr>
          <w:rFonts w:ascii="Arial" w:hAnsi="Arial" w:cs="Arial"/>
          <w:iCs/>
        </w:rPr>
        <w:t xml:space="preserve">са и </w:t>
      </w:r>
      <w:r w:rsidRPr="006869BD">
        <w:rPr>
          <w:rFonts w:ascii="Arial" w:hAnsi="Arial" w:cs="Arial"/>
          <w:iCs/>
          <w:color w:val="00000A"/>
          <w:lang w:val="ru-RU"/>
        </w:rPr>
        <w:t>без пореза на додату вредност,</w:t>
      </w:r>
      <w:r w:rsidR="007A7D6D">
        <w:rPr>
          <w:rFonts w:ascii="Arial" w:hAnsi="Arial" w:cs="Arial"/>
          <w:iCs/>
          <w:color w:val="00000A"/>
          <w:lang w:val="ru-RU"/>
        </w:rPr>
        <w:t xml:space="preserve"> </w:t>
      </w:r>
      <w:r w:rsidRPr="006869BD">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134106" w:rsidRPr="006869BD" w:rsidRDefault="00134106" w:rsidP="00134106">
      <w:pPr>
        <w:jc w:val="both"/>
        <w:rPr>
          <w:rFonts w:ascii="Arial" w:hAnsi="Arial" w:cs="Arial"/>
          <w:iCs/>
          <w:lang w:val="ru-RU"/>
        </w:rPr>
      </w:pPr>
      <w:r w:rsidRPr="006869BD">
        <w:rPr>
          <w:rFonts w:ascii="Arial" w:hAnsi="Arial" w:cs="Arial"/>
          <w:iCs/>
          <w:lang w:val="ru-RU"/>
        </w:rPr>
        <w:t>Цена је фиксна и не може се мењати.</w:t>
      </w:r>
    </w:p>
    <w:p w:rsidR="00134106" w:rsidRPr="006869BD" w:rsidRDefault="00134106" w:rsidP="00134106">
      <w:pPr>
        <w:jc w:val="both"/>
        <w:rPr>
          <w:rFonts w:ascii="Arial" w:hAnsi="Arial" w:cs="Arial"/>
          <w:iCs/>
          <w:lang w:val="ru-RU"/>
        </w:rPr>
      </w:pPr>
      <w:r w:rsidRPr="006869BD">
        <w:rPr>
          <w:rFonts w:ascii="Arial" w:hAnsi="Arial" w:cs="Arial"/>
          <w:lang w:val="ru-RU"/>
        </w:rPr>
        <w:t>Ако је у понуди исказана неуобичајено ниска цена, наручилац ће поступити у складу са чланом 92. Закона.</w:t>
      </w:r>
    </w:p>
    <w:p w:rsidR="00134106" w:rsidRPr="006869BD" w:rsidRDefault="00134106" w:rsidP="00134106">
      <w:pPr>
        <w:jc w:val="both"/>
        <w:rPr>
          <w:rFonts w:ascii="Arial" w:hAnsi="Arial" w:cs="Arial"/>
          <w:b/>
          <w:i/>
          <w:iCs/>
          <w:lang w:val="ru-RU"/>
        </w:rPr>
      </w:pPr>
      <w:r w:rsidRPr="006869BD">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b/>
          <w:i/>
          <w:iCs/>
          <w:color w:val="auto"/>
          <w:lang w:val="ru-RU"/>
        </w:rPr>
      </w:pPr>
      <w:r w:rsidRPr="006869BD">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34106" w:rsidRPr="006869BD" w:rsidRDefault="00134106" w:rsidP="00134106">
      <w:pPr>
        <w:jc w:val="both"/>
        <w:rPr>
          <w:rFonts w:ascii="Arial" w:hAnsi="Arial" w:cs="Arial"/>
          <w:b/>
          <w:i/>
          <w:iCs/>
          <w:color w:val="auto"/>
          <w:lang w:val="ru-RU"/>
        </w:rPr>
      </w:pPr>
    </w:p>
    <w:p w:rsidR="00134106" w:rsidRPr="006869BD" w:rsidRDefault="00134106" w:rsidP="00134106">
      <w:pPr>
        <w:jc w:val="both"/>
        <w:rPr>
          <w:rFonts w:ascii="Arial" w:eastAsia="TimesNewRomanPSMT" w:hAnsi="Arial" w:cs="Arial"/>
          <w:bCs/>
          <w:iCs/>
          <w:color w:val="auto"/>
          <w:lang w:val="ru-RU"/>
        </w:rPr>
      </w:pPr>
      <w:r w:rsidRPr="006869BD">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134106" w:rsidRPr="006869BD" w:rsidRDefault="00134106" w:rsidP="00134106">
      <w:pPr>
        <w:jc w:val="both"/>
        <w:rPr>
          <w:rFonts w:ascii="Arial" w:eastAsia="TimesNewRomanPSMT" w:hAnsi="Arial" w:cs="Arial"/>
          <w:bCs/>
          <w:iCs/>
          <w:color w:val="auto"/>
          <w:lang w:val="ru-RU"/>
        </w:rPr>
      </w:pPr>
      <w:r w:rsidRPr="006869BD">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134106" w:rsidRPr="006869BD" w:rsidRDefault="00134106" w:rsidP="00134106">
      <w:pPr>
        <w:jc w:val="both"/>
        <w:rPr>
          <w:rFonts w:ascii="Arial" w:hAnsi="Arial" w:cs="Arial"/>
          <w:lang w:val="ru-RU"/>
        </w:rPr>
      </w:pPr>
      <w:r w:rsidRPr="006869BD">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7079AE" w:rsidRPr="006869BD" w:rsidRDefault="007079AE" w:rsidP="00134106">
      <w:pPr>
        <w:jc w:val="both"/>
        <w:rPr>
          <w:rFonts w:ascii="Arial" w:hAnsi="Arial" w:cs="Arial"/>
          <w:lang w:val="ru-RU"/>
        </w:rPr>
      </w:pPr>
    </w:p>
    <w:p w:rsidR="00134106" w:rsidRDefault="00134106" w:rsidP="00134106">
      <w:pPr>
        <w:jc w:val="both"/>
        <w:rPr>
          <w:rFonts w:ascii="Arial" w:hAnsi="Arial" w:cs="Arial"/>
          <w:b/>
          <w:i/>
          <w:iCs/>
          <w:lang w:val="ru-RU"/>
        </w:rPr>
      </w:pPr>
      <w:r w:rsidRPr="006869B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7A7D6D" w:rsidRPr="006869BD" w:rsidRDefault="007A7D6D" w:rsidP="00134106">
      <w:pPr>
        <w:jc w:val="both"/>
        <w:rPr>
          <w:rFonts w:ascii="Arial" w:hAnsi="Arial" w:cs="Arial"/>
          <w:b/>
          <w:i/>
          <w:iCs/>
          <w:lang w:val="ru-RU"/>
        </w:rPr>
      </w:pPr>
    </w:p>
    <w:p w:rsidR="007A7D6D" w:rsidRDefault="007A7D6D" w:rsidP="007A7D6D">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p>
    <w:p w:rsidR="007A7D6D" w:rsidRDefault="007A7D6D" w:rsidP="007A7D6D">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Pr>
          <w:b/>
          <w:bCs/>
          <w:color w:val="auto"/>
          <w:lang w:val="sr-Cyrl-CS"/>
        </w:rPr>
        <w:t>ланко</w:t>
      </w:r>
      <w:r w:rsidR="00FD4347">
        <w:rPr>
          <w:b/>
          <w:bCs/>
          <w:color w:val="auto"/>
          <w:lang w:val="sr-Cyrl-CS"/>
        </w:rPr>
        <w:t xml:space="preserve"> </w:t>
      </w:r>
      <w:r>
        <w:rPr>
          <w:b/>
          <w:bCs/>
          <w:color w:val="auto"/>
          <w:lang w:val="sr-Cyrl-CS"/>
        </w:rPr>
        <w:t xml:space="preserve">сопствену меницу </w:t>
      </w:r>
      <w:r>
        <w:rPr>
          <w:color w:val="auto"/>
          <w:lang w:val="ru-RU"/>
        </w:rPr>
        <w:t>која се издаје у висини</w:t>
      </w:r>
      <w:r w:rsidRPr="00F36E79">
        <w:rPr>
          <w:color w:val="auto"/>
          <w:lang w:val="ru-RU"/>
        </w:rPr>
        <w:t xml:space="preserve"> од </w:t>
      </w:r>
      <w:r>
        <w:rPr>
          <w:b/>
          <w:color w:val="auto"/>
          <w:lang w:val="sr-Cyrl-CS"/>
        </w:rPr>
        <w:t>10% од укупне вредности уговора без ПДВ-а</w:t>
      </w:r>
      <w:r w:rsidRPr="00F36E79">
        <w:rPr>
          <w:b/>
          <w:bCs/>
          <w:color w:val="auto"/>
          <w:lang w:val="ru-RU"/>
        </w:rPr>
        <w:t xml:space="preserve">, </w:t>
      </w:r>
      <w:r w:rsidRPr="00E80107">
        <w:rPr>
          <w:bCs/>
          <w:color w:val="auto"/>
          <w:lang w:val="ru-RU"/>
        </w:rPr>
        <w:t>која мора бити евидентирана у Регистру меница и овлашћења Народне банке Србије. Меница мора бити</w:t>
      </w:r>
      <w:r>
        <w:rPr>
          <w:color w:val="auto"/>
          <w:lang w:val="ru-RU"/>
        </w:rPr>
        <w:t xml:space="preserve"> оверена печатом и потписана од стране лица овлашћеног за заступање, а уз исту мора бити достављено попуњено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30 (тридесет)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7A7D6D" w:rsidRDefault="007A7D6D" w:rsidP="007A7D6D">
      <w:pPr>
        <w:pStyle w:val="ListParagraph"/>
        <w:numPr>
          <w:ilvl w:val="0"/>
          <w:numId w:val="12"/>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 опозове или мења своју понуду;</w:t>
      </w:r>
    </w:p>
    <w:p w:rsidR="007A7D6D" w:rsidRDefault="007A7D6D" w:rsidP="007A7D6D">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7A7D6D" w:rsidRDefault="007A7D6D" w:rsidP="007A7D6D">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7A7D6D" w:rsidRDefault="007A7D6D" w:rsidP="007A7D6D">
      <w:pPr>
        <w:jc w:val="both"/>
        <w:rPr>
          <w:rFonts w:ascii="Arial" w:eastAsia="TimesNewRomanPSMT" w:hAnsi="Arial" w:cs="Arial"/>
          <w:bCs/>
          <w:iCs/>
          <w:color w:val="auto"/>
          <w:lang w:val="sr-Cyrl-CS"/>
        </w:rPr>
      </w:pPr>
      <w:r>
        <w:rPr>
          <w:rFonts w:ascii="Arial" w:eastAsia="TimesNewRomanPSMT" w:hAnsi="Arial" w:cs="Arial"/>
          <w:bCs/>
          <w:iCs/>
          <w:color w:val="auto"/>
          <w:lang w:val="sr-Cyrl-CS"/>
        </w:rPr>
        <w:lastRenderedPageBreak/>
        <w:t>Уколико понуђач не достави бланкоменицу за озбиљност понуде, његова понуда ће бити одбијена као неприхватљива.</w:t>
      </w:r>
    </w:p>
    <w:p w:rsidR="007A7D6D" w:rsidRDefault="007A7D6D" w:rsidP="007A7D6D">
      <w:pPr>
        <w:jc w:val="both"/>
        <w:rPr>
          <w:rFonts w:ascii="Arial" w:eastAsia="TimesNewRomanPSMT" w:hAnsi="Arial" w:cs="Arial"/>
          <w:bCs/>
          <w:iCs/>
          <w:color w:val="auto"/>
          <w:lang w:val="sr-Cyrl-CS"/>
        </w:rPr>
      </w:pPr>
    </w:p>
    <w:p w:rsidR="007A7D6D" w:rsidRPr="007A7D6D" w:rsidRDefault="007A7D6D" w:rsidP="007A7D6D">
      <w:pPr>
        <w:jc w:val="both"/>
        <w:rPr>
          <w:rFonts w:ascii="Arial" w:eastAsia="TimesNewRomanPSMT" w:hAnsi="Arial" w:cs="Arial"/>
          <w:b/>
          <w:bCs/>
          <w:i/>
          <w:iCs/>
          <w:color w:val="auto"/>
          <w:u w:val="single"/>
          <w:lang/>
        </w:rPr>
      </w:pPr>
      <w:r>
        <w:rPr>
          <w:rFonts w:ascii="Arial" w:eastAsia="TimesNewRomanPSMT" w:hAnsi="Arial" w:cs="Arial"/>
          <w:b/>
          <w:bCs/>
          <w:i/>
          <w:iCs/>
          <w:color w:val="auto"/>
          <w:u w:val="single"/>
        </w:rPr>
        <w:t>II Изабрани понуђач је дужан да достави:</w:t>
      </w:r>
    </w:p>
    <w:p w:rsidR="007A7D6D" w:rsidRPr="00AD3C83" w:rsidRDefault="007A7D6D" w:rsidP="007A7D6D">
      <w:pPr>
        <w:pStyle w:val="ListParagraph"/>
        <w:numPr>
          <w:ilvl w:val="0"/>
          <w:numId w:val="37"/>
        </w:numPr>
        <w:suppressAutoHyphens w:val="0"/>
        <w:autoSpaceDE w:val="0"/>
        <w:autoSpaceDN w:val="0"/>
        <w:adjustRightInd w:val="0"/>
        <w:spacing w:line="240" w:lineRule="auto"/>
        <w:ind w:left="0" w:firstLine="0"/>
        <w:jc w:val="both"/>
        <w:rPr>
          <w:rFonts w:ascii="Arial" w:eastAsiaTheme="minorHAnsi" w:hAnsi="Arial" w:cs="Arial"/>
          <w:kern w:val="0"/>
          <w:lang w:eastAsia="en-US"/>
        </w:rPr>
      </w:pPr>
      <w:r>
        <w:rPr>
          <w:rFonts w:ascii="Arial" w:eastAsiaTheme="minorHAnsi" w:hAnsi="Arial" w:cs="Arial"/>
          <w:b/>
          <w:kern w:val="0"/>
          <w:lang w:eastAsia="en-US"/>
        </w:rPr>
        <w:t>М</w:t>
      </w:r>
      <w:r w:rsidRPr="00AD3C83">
        <w:rPr>
          <w:rFonts w:ascii="Arial" w:eastAsiaTheme="minorHAnsi" w:hAnsi="Arial" w:cs="Arial"/>
          <w:b/>
          <w:kern w:val="0"/>
          <w:lang w:eastAsia="en-US"/>
        </w:rPr>
        <w:t>еницу за добро извршење посла</w:t>
      </w:r>
      <w:r w:rsidRPr="00AD3C83">
        <w:rPr>
          <w:rFonts w:ascii="Arial" w:eastAsiaTheme="minorHAnsi" w:hAnsi="Arial" w:cs="Arial"/>
          <w:kern w:val="0"/>
          <w:lang w:eastAsia="en-US"/>
        </w:rPr>
        <w:t xml:space="preserve">,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менично овлашћење – писмо. Уз меницу мора бити достављена копија картона депонованих потписа који је издат од </w:t>
      </w:r>
      <w:r w:rsidRPr="00AB27F8">
        <w:rPr>
          <w:rFonts w:ascii="Arial" w:eastAsiaTheme="minorHAnsi" w:hAnsi="Arial" w:cs="Arial"/>
          <w:kern w:val="0"/>
          <w:lang w:eastAsia="en-US"/>
        </w:rPr>
        <w:t>стране пословне банке коју понуђач наводи у меничном овлашћењу – писму</w:t>
      </w:r>
      <w:r w:rsidRPr="00AB27F8">
        <w:rPr>
          <w:rFonts w:ascii="Arial" w:eastAsiaTheme="minorHAnsi" w:hAnsi="Arial" w:cs="Arial"/>
          <w:iCs/>
          <w:kern w:val="0"/>
          <w:lang w:eastAsia="en-US"/>
        </w:rPr>
        <w:t>.</w:t>
      </w:r>
      <w:r>
        <w:rPr>
          <w:rFonts w:ascii="Arial" w:eastAsiaTheme="minorHAnsi" w:hAnsi="Arial" w:cs="Arial"/>
          <w:iCs/>
          <w:kern w:val="0"/>
          <w:lang w:eastAsia="en-US"/>
        </w:rPr>
        <w:t xml:space="preserve"> </w:t>
      </w:r>
      <w:r w:rsidRPr="00AD3C83">
        <w:rPr>
          <w:rFonts w:ascii="Arial" w:eastAsiaTheme="minorHAnsi" w:hAnsi="Arial" w:cs="Arial"/>
          <w:kern w:val="0"/>
          <w:lang w:eastAsia="en-US"/>
        </w:rPr>
        <w:t xml:space="preserve">Меница мора бити са клаузулама </w:t>
      </w:r>
      <w:r w:rsidRPr="00AD3C83">
        <w:rPr>
          <w:rFonts w:ascii="Arial" w:eastAsiaTheme="minorHAnsi" w:hAnsi="Arial" w:cs="Arial"/>
          <w:bCs/>
          <w:iCs/>
          <w:kern w:val="0"/>
          <w:lang w:eastAsia="en-US"/>
        </w:rPr>
        <w:t xml:space="preserve">– </w:t>
      </w:r>
      <w:r w:rsidRPr="00AD3C83">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уговорене вредности услуге без пдв-а, са роком важења </w:t>
      </w:r>
      <w:r w:rsidRPr="00AD3C83">
        <w:rPr>
          <w:rFonts w:ascii="Arial" w:eastAsiaTheme="minorHAnsi" w:hAnsi="Arial" w:cs="Arial"/>
          <w:kern w:val="0"/>
          <w:lang w:val="sr-Cyrl-CS" w:eastAsia="en-US"/>
        </w:rPr>
        <w:t>3</w:t>
      </w:r>
      <w:r w:rsidRPr="00AD3C83">
        <w:rPr>
          <w:rFonts w:ascii="Arial" w:eastAsiaTheme="minorHAnsi" w:hAnsi="Arial" w:cs="Arial"/>
          <w:kern w:val="0"/>
          <w:lang w:eastAsia="en-US"/>
        </w:rPr>
        <w:t>0 дана дужим од уговореног рока за извршење услуге.</w:t>
      </w:r>
    </w:p>
    <w:p w:rsidR="007A7D6D" w:rsidRPr="00AB27F8" w:rsidRDefault="007A7D6D" w:rsidP="007A7D6D">
      <w:pPr>
        <w:pStyle w:val="ListParagraph"/>
        <w:suppressAutoHyphens w:val="0"/>
        <w:autoSpaceDE w:val="0"/>
        <w:autoSpaceDN w:val="0"/>
        <w:adjustRightInd w:val="0"/>
        <w:spacing w:line="240" w:lineRule="auto"/>
        <w:ind w:left="0" w:firstLine="720"/>
        <w:jc w:val="both"/>
        <w:rPr>
          <w:rFonts w:ascii="Arial" w:eastAsiaTheme="minorHAnsi" w:hAnsi="Arial" w:cs="Arial"/>
          <w:kern w:val="0"/>
          <w:lang w:eastAsia="en-US"/>
        </w:rPr>
      </w:pPr>
      <w:r w:rsidRPr="00AD3C83">
        <w:rPr>
          <w:rFonts w:ascii="Arial" w:eastAsiaTheme="minorHAnsi" w:hAnsi="Arial" w:cs="Arial"/>
          <w:kern w:val="0"/>
          <w:lang w:eastAsia="en-US"/>
        </w:rPr>
        <w:t xml:space="preserve">У случају да </w:t>
      </w:r>
      <w:r>
        <w:rPr>
          <w:rFonts w:ascii="Arial" w:hAnsi="Arial" w:cs="Arial"/>
          <w:bCs/>
          <w:color w:val="auto"/>
        </w:rPr>
        <w:t>Извођач радова</w:t>
      </w:r>
      <w:r w:rsidRPr="00AD3C83">
        <w:rPr>
          <w:rFonts w:ascii="Arial" w:eastAsiaTheme="minorHAnsi" w:hAnsi="Arial" w:cs="Arial"/>
          <w:kern w:val="0"/>
          <w:lang w:eastAsia="en-US"/>
        </w:rPr>
        <w:t xml:space="preserve"> 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Наручилац ће активирати </w:t>
      </w:r>
      <w:r>
        <w:rPr>
          <w:rFonts w:ascii="Arial" w:eastAsiaTheme="minorHAnsi" w:hAnsi="Arial" w:cs="Arial"/>
          <w:kern w:val="0"/>
          <w:lang w:eastAsia="en-US"/>
        </w:rPr>
        <w:t>меницу</w:t>
      </w:r>
      <w:r w:rsidRPr="00AD3C83">
        <w:rPr>
          <w:rFonts w:ascii="Arial" w:eastAsiaTheme="minorHAnsi" w:hAnsi="Arial" w:cs="Arial"/>
          <w:kern w:val="0"/>
          <w:lang w:eastAsia="en-US"/>
        </w:rPr>
        <w:t>.</w:t>
      </w:r>
    </w:p>
    <w:p w:rsidR="007A7D6D" w:rsidRPr="00185355" w:rsidRDefault="007A7D6D" w:rsidP="007A7D6D">
      <w:pPr>
        <w:jc w:val="both"/>
        <w:rPr>
          <w:rFonts w:ascii="Arial" w:hAnsi="Arial" w:cs="Arial"/>
          <w:iCs/>
          <w:lang w:val="sr-Cyrl-CS"/>
        </w:rPr>
      </w:pPr>
    </w:p>
    <w:p w:rsidR="007A7D6D" w:rsidRPr="007A7D6D" w:rsidRDefault="007A7D6D" w:rsidP="007A7D6D">
      <w:pPr>
        <w:pStyle w:val="ListParagraph"/>
        <w:numPr>
          <w:ilvl w:val="0"/>
          <w:numId w:val="37"/>
        </w:numPr>
        <w:suppressAutoHyphens w:val="0"/>
        <w:autoSpaceDE w:val="0"/>
        <w:autoSpaceDN w:val="0"/>
        <w:adjustRightInd w:val="0"/>
        <w:spacing w:line="240" w:lineRule="auto"/>
        <w:ind w:left="0" w:firstLine="0"/>
        <w:jc w:val="both"/>
        <w:rPr>
          <w:rFonts w:ascii="Arial" w:eastAsiaTheme="minorHAnsi" w:hAnsi="Arial" w:cs="Arial"/>
          <w:kern w:val="0"/>
          <w:lang w:eastAsia="en-US"/>
        </w:rPr>
      </w:pPr>
      <w:r w:rsidRPr="00AB27F8">
        <w:rPr>
          <w:rFonts w:ascii="Arial" w:eastAsiaTheme="minorHAnsi" w:hAnsi="Arial" w:cs="Arial"/>
          <w:b/>
          <w:lang w:eastAsia="en-US"/>
        </w:rPr>
        <w:t xml:space="preserve">Меницу </w:t>
      </w:r>
      <w:r w:rsidRPr="00AB27F8">
        <w:rPr>
          <w:rFonts w:ascii="Arial" w:hAnsi="Arial" w:cs="Arial"/>
          <w:b/>
        </w:rPr>
        <w:t>за отклањање недостатака у гарантном року</w:t>
      </w:r>
      <w:r w:rsidRPr="00AB27F8">
        <w:rPr>
          <w:rFonts w:ascii="Arial" w:hAnsi="Arial" w:cs="Arial"/>
        </w:rPr>
        <w:t xml:space="preserve">, </w:t>
      </w:r>
      <w:r w:rsidRPr="00AB27F8">
        <w:rPr>
          <w:rFonts w:ascii="Arial" w:eastAsiaTheme="minorHAnsi" w:hAnsi="Arial" w:cs="Arial"/>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AB27F8">
        <w:rPr>
          <w:rFonts w:ascii="Arial" w:eastAsiaTheme="minorHAnsi" w:hAnsi="Arial" w:cs="Arial"/>
          <w:iCs/>
          <w:lang w:eastAsia="en-US"/>
        </w:rPr>
        <w:t xml:space="preserve">. </w:t>
      </w:r>
      <w:r w:rsidRPr="00AB27F8">
        <w:rPr>
          <w:rFonts w:ascii="Arial" w:eastAsiaTheme="minorHAnsi" w:hAnsi="Arial" w:cs="Arial"/>
          <w:lang w:eastAsia="en-US"/>
        </w:rPr>
        <w:t xml:space="preserve">Меница мора бити са клаузулама </w:t>
      </w:r>
      <w:r w:rsidRPr="00AB27F8">
        <w:rPr>
          <w:rFonts w:ascii="Arial" w:eastAsiaTheme="minorHAnsi" w:hAnsi="Arial" w:cs="Arial"/>
          <w:bCs/>
          <w:iCs/>
          <w:lang w:eastAsia="en-US"/>
        </w:rPr>
        <w:t xml:space="preserve">– </w:t>
      </w:r>
      <w:r w:rsidRPr="00AB27F8">
        <w:rPr>
          <w:rFonts w:ascii="Arial" w:eastAsiaTheme="minorHAnsi" w:hAnsi="Arial" w:cs="Arial"/>
          <w:lang w:eastAsia="en-US"/>
        </w:rPr>
        <w:t xml:space="preserve">безусловна, неопозива, наплатива на први позив и без права на приговор у корист Наручиоца, у вредности </w:t>
      </w:r>
      <w:r w:rsidRPr="00AB27F8">
        <w:rPr>
          <w:rFonts w:ascii="Arial" w:hAnsi="Arial" w:cs="Arial"/>
        </w:rPr>
        <w:t>од 5% укупне вредности уговора</w:t>
      </w:r>
      <w:r w:rsidRPr="00AB27F8">
        <w:rPr>
          <w:rFonts w:ascii="Arial" w:eastAsiaTheme="minorHAnsi" w:hAnsi="Arial" w:cs="Arial"/>
          <w:kern w:val="0"/>
          <w:lang w:eastAsia="en-US"/>
        </w:rPr>
        <w:t xml:space="preserve"> без пдв-а, са роком важења </w:t>
      </w:r>
      <w:r w:rsidRPr="00AB27F8">
        <w:rPr>
          <w:rFonts w:ascii="Arial" w:eastAsiaTheme="minorHAnsi" w:hAnsi="Arial" w:cs="Arial"/>
          <w:kern w:val="0"/>
          <w:lang w:val="sr-Cyrl-CS" w:eastAsia="en-US"/>
        </w:rPr>
        <w:t>3</w:t>
      </w:r>
      <w:r w:rsidRPr="00AB27F8">
        <w:rPr>
          <w:rFonts w:ascii="Arial" w:eastAsiaTheme="minorHAnsi" w:hAnsi="Arial" w:cs="Arial"/>
          <w:kern w:val="0"/>
          <w:lang w:eastAsia="en-US"/>
        </w:rPr>
        <w:t>0 дана дужим од уговореног гарантног рока</w:t>
      </w:r>
      <w:r w:rsidRPr="00AB27F8">
        <w:rPr>
          <w:rFonts w:ascii="Arial" w:eastAsiaTheme="minorHAnsi" w:hAnsi="Arial" w:cs="Arial"/>
          <w:kern w:val="0"/>
          <w:lang w:val="sr-Cyrl-CS" w:eastAsia="en-US"/>
        </w:rPr>
        <w:t xml:space="preserve">, </w:t>
      </w:r>
      <w:r w:rsidRPr="00AB27F8">
        <w:rPr>
          <w:rFonts w:ascii="Arial" w:eastAsiaTheme="minorHAnsi" w:hAnsi="Arial" w:cs="Arial"/>
          <w:kern w:val="0"/>
          <w:lang w:eastAsia="en-US"/>
        </w:rPr>
        <w:t>утврђеног на основу потписаног Записника о комплетном извршењу посла.</w:t>
      </w:r>
      <w:r w:rsidRPr="00AB27F8">
        <w:rPr>
          <w:rFonts w:ascii="Arial" w:hAnsi="Arial" w:cs="Arial"/>
        </w:rPr>
        <w:t>Наручилац ће бланко меницу за отклањање недостатака у гарантном року уновчити у случају да Испоручилац добара не изврши обавезу отклањања недостатака у гарантном року.</w:t>
      </w:r>
    </w:p>
    <w:p w:rsidR="0028015B" w:rsidRDefault="0028015B" w:rsidP="0028015B">
      <w:pPr>
        <w:pStyle w:val="Default"/>
        <w:ind w:firstLine="540"/>
        <w:jc w:val="both"/>
        <w:rPr>
          <w:lang/>
        </w:rPr>
      </w:pPr>
      <w:r>
        <w:rPr>
          <w:lang/>
        </w:rPr>
        <w:t>У случају различитих гарантних рокова за уговорена добра, Испоручилац се обавезује да изда одговарајући број меница за отклањање недостатака у гарантном року, при чему се у свему мора придржавати захтева Наручиоца из овог члана, који се односе на одговарајућу вредност менице, рок важења и пратећу документацију.</w:t>
      </w:r>
    </w:p>
    <w:p w:rsidR="007A7D6D" w:rsidRPr="0028015B" w:rsidRDefault="007A7D6D" w:rsidP="0028015B">
      <w:pPr>
        <w:jc w:val="both"/>
        <w:rPr>
          <w:rFonts w:ascii="Arial" w:hAnsi="Arial" w:cs="Arial"/>
          <w:b/>
          <w:lang/>
        </w:rPr>
      </w:pPr>
    </w:p>
    <w:p w:rsidR="007A7D6D" w:rsidRDefault="007A7D6D" w:rsidP="007A7D6D">
      <w:pPr>
        <w:ind w:firstLine="567"/>
        <w:jc w:val="both"/>
        <w:rPr>
          <w:rFonts w:ascii="Arial" w:hAnsi="Arial" w:cs="Arial"/>
          <w:b/>
        </w:rPr>
      </w:pPr>
      <w:r w:rsidRPr="00487F4A">
        <w:rPr>
          <w:rFonts w:ascii="Arial" w:hAnsi="Arial" w:cs="Arial"/>
          <w:b/>
        </w:rPr>
        <w:t>По извршењу свих уговорених обавеза понуђача средства финансијског обезбеђења ће бити враће</w:t>
      </w:r>
      <w:r>
        <w:rPr>
          <w:rFonts w:ascii="Arial" w:hAnsi="Arial" w:cs="Arial"/>
          <w:b/>
        </w:rPr>
        <w:t>на</w:t>
      </w:r>
      <w:r>
        <w:rPr>
          <w:rFonts w:ascii="Arial" w:hAnsi="Arial" w:cs="Arial"/>
          <w:b/>
          <w:lang w:val="sr-Cyrl-CS"/>
        </w:rPr>
        <w:t>.</w:t>
      </w:r>
    </w:p>
    <w:p w:rsidR="00134106" w:rsidRPr="006869BD" w:rsidRDefault="00134106" w:rsidP="00134106">
      <w:pPr>
        <w:jc w:val="both"/>
        <w:rPr>
          <w:rFonts w:ascii="Arial" w:hAnsi="Arial" w:cs="Arial"/>
          <w:b/>
          <w:i/>
          <w:iCs/>
          <w:lang w:val="ru-RU"/>
        </w:rPr>
      </w:pPr>
    </w:p>
    <w:p w:rsidR="007A7D6D" w:rsidRPr="007A7D6D" w:rsidRDefault="007A7D6D" w:rsidP="00134106">
      <w:pPr>
        <w:jc w:val="both"/>
        <w:rPr>
          <w:rFonts w:ascii="Arial" w:hAnsi="Arial" w:cs="Arial"/>
          <w:b/>
          <w:lang/>
        </w:rPr>
      </w:pPr>
    </w:p>
    <w:p w:rsidR="00134106" w:rsidRPr="006869BD" w:rsidRDefault="00134106" w:rsidP="00134106">
      <w:pPr>
        <w:jc w:val="both"/>
        <w:rPr>
          <w:rFonts w:ascii="Arial" w:hAnsi="Arial" w:cs="Arial"/>
          <w:lang w:val="ru-RU"/>
        </w:rPr>
      </w:pPr>
      <w:r w:rsidRPr="006869BD">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134106" w:rsidRPr="006869BD" w:rsidRDefault="00134106" w:rsidP="00134106">
      <w:pPr>
        <w:spacing w:before="120" w:after="120"/>
        <w:jc w:val="both"/>
        <w:rPr>
          <w:rFonts w:ascii="Arial" w:hAnsi="Arial" w:cs="Arial"/>
          <w:b/>
          <w:i/>
          <w:lang w:val="sr-Cyrl-CS"/>
        </w:rPr>
      </w:pPr>
      <w:r w:rsidRPr="006869BD">
        <w:rPr>
          <w:rFonts w:ascii="Arial" w:hAnsi="Arial" w:cs="Arial"/>
          <w:lang w:val="ru-RU"/>
        </w:rPr>
        <w:t>Предметна набавка не садржи поверљиве информације које наручилац ставља на располагање.</w:t>
      </w:r>
    </w:p>
    <w:p w:rsidR="00134106" w:rsidRPr="006869BD" w:rsidRDefault="00134106" w:rsidP="00134106">
      <w:pPr>
        <w:jc w:val="both"/>
        <w:rPr>
          <w:rFonts w:ascii="Arial" w:hAnsi="Arial" w:cs="Arial"/>
          <w:b/>
          <w:i/>
          <w:lang w:val="sr-Cyrl-CS"/>
        </w:rPr>
      </w:pPr>
    </w:p>
    <w:p w:rsidR="00134106" w:rsidRPr="006869BD" w:rsidRDefault="00134106" w:rsidP="00134106">
      <w:pPr>
        <w:jc w:val="both"/>
        <w:rPr>
          <w:rFonts w:ascii="Arial" w:hAnsi="Arial" w:cs="Arial"/>
          <w:b/>
          <w:bCs/>
          <w:lang w:val="sr-Cyrl-CS"/>
        </w:rPr>
      </w:pPr>
      <w:r w:rsidRPr="006869BD">
        <w:rPr>
          <w:rFonts w:ascii="Arial" w:hAnsi="Arial" w:cs="Arial"/>
          <w:b/>
          <w:bCs/>
          <w:lang w:val="ru-RU"/>
        </w:rPr>
        <w:t>14. ДОДАТНЕ ИНФОРМАЦИЈЕ ИЛИ ПОЈАШЊЕЊА У ВЕЗИ СА ПРИПРЕМАЊЕМ ПОНУДЕ</w:t>
      </w:r>
    </w:p>
    <w:p w:rsidR="00134106" w:rsidRPr="006869BD" w:rsidRDefault="00134106" w:rsidP="00134106">
      <w:pPr>
        <w:jc w:val="both"/>
        <w:rPr>
          <w:rFonts w:ascii="Arial" w:hAnsi="Arial" w:cs="Arial"/>
          <w:b/>
          <w:bCs/>
          <w:lang w:val="sr-Cyrl-CS"/>
        </w:rPr>
      </w:pPr>
    </w:p>
    <w:p w:rsidR="00134106" w:rsidRPr="006869BD" w:rsidRDefault="00134106" w:rsidP="00134106">
      <w:pPr>
        <w:jc w:val="both"/>
        <w:rPr>
          <w:rFonts w:ascii="Arial" w:hAnsi="Arial" w:cs="Arial"/>
          <w:lang w:val="ru-RU"/>
        </w:rPr>
      </w:pPr>
      <w:r w:rsidRPr="006869BD">
        <w:rPr>
          <w:rFonts w:ascii="Arial" w:hAnsi="Arial" w:cs="Arial"/>
          <w:lang w:val="ru-RU"/>
        </w:rPr>
        <w:t xml:space="preserve">Заинтересовано лице може, у писаном </w:t>
      </w:r>
      <w:r w:rsidRPr="006869BD">
        <w:rPr>
          <w:rFonts w:ascii="Arial" w:hAnsi="Arial" w:cs="Arial"/>
          <w:color w:val="auto"/>
          <w:lang w:val="ru-RU"/>
        </w:rPr>
        <w:t xml:space="preserve">облику </w:t>
      </w:r>
      <w:r w:rsidR="00FD4347">
        <w:rPr>
          <w:rFonts w:ascii="Arial" w:hAnsi="Arial" w:cs="Arial"/>
          <w:i/>
          <w:iCs/>
          <w:color w:val="auto"/>
          <w:lang w:val="ru-RU"/>
        </w:rPr>
        <w:t>(</w:t>
      </w:r>
      <w:r w:rsidRPr="006869BD">
        <w:rPr>
          <w:rFonts w:ascii="Arial" w:hAnsi="Arial" w:cs="Arial"/>
          <w:i/>
          <w:color w:val="auto"/>
          <w:lang w:val="ru-RU"/>
        </w:rPr>
        <w:t>путем поште</w:t>
      </w:r>
      <w:r w:rsidRPr="006869BD">
        <w:rPr>
          <w:rFonts w:ascii="Arial" w:hAnsi="Arial" w:cs="Arial"/>
          <w:i/>
          <w:color w:val="auto"/>
          <w:lang w:val="sr-Cyrl-CS"/>
        </w:rPr>
        <w:t xml:space="preserve"> на адресу наручиоца: </w:t>
      </w:r>
      <w:r w:rsidR="00343FEA" w:rsidRPr="006869BD">
        <w:rPr>
          <w:rFonts w:ascii="Arial" w:hAnsi="Arial" w:cs="Arial"/>
          <w:i/>
          <w:color w:val="auto"/>
          <w:lang w:val="sr-Cyrl-CS"/>
        </w:rPr>
        <w:t>Општинска управа о</w:t>
      </w:r>
      <w:r w:rsidRPr="006869BD">
        <w:rPr>
          <w:rFonts w:ascii="Arial" w:hAnsi="Arial" w:cs="Arial"/>
          <w:i/>
          <w:color w:val="auto"/>
          <w:lang w:val="sr-Cyrl-CS"/>
        </w:rPr>
        <w:t>пштин</w:t>
      </w:r>
      <w:r w:rsidR="00343FEA" w:rsidRPr="006869BD">
        <w:rPr>
          <w:rFonts w:ascii="Arial" w:hAnsi="Arial" w:cs="Arial"/>
          <w:i/>
          <w:color w:val="auto"/>
          <w:lang w:val="sr-Cyrl-CS"/>
        </w:rPr>
        <w:t>е</w:t>
      </w:r>
      <w:r w:rsidRPr="006869BD">
        <w:rPr>
          <w:rFonts w:ascii="Arial" w:hAnsi="Arial" w:cs="Arial"/>
          <w:i/>
          <w:color w:val="auto"/>
          <w:lang w:val="sr-Cyrl-CS"/>
        </w:rPr>
        <w:t xml:space="preserve"> Баточина, 34227 Баточина, ул. Краља Петра </w:t>
      </w:r>
      <w:r w:rsidRPr="006869BD">
        <w:rPr>
          <w:rFonts w:ascii="Arial" w:hAnsi="Arial" w:cs="Arial"/>
          <w:i/>
          <w:color w:val="auto"/>
        </w:rPr>
        <w:t>I</w:t>
      </w:r>
      <w:r w:rsidRPr="006869BD">
        <w:rPr>
          <w:rFonts w:ascii="Arial" w:hAnsi="Arial" w:cs="Arial"/>
          <w:i/>
          <w:color w:val="auto"/>
          <w:lang w:val="sr-Cyrl-CS"/>
        </w:rPr>
        <w:t xml:space="preserve"> бр.3</w:t>
      </w:r>
      <w:r w:rsidR="007079AE" w:rsidRPr="006869BD">
        <w:rPr>
          <w:rFonts w:ascii="Arial" w:hAnsi="Arial" w:cs="Arial"/>
          <w:i/>
          <w:color w:val="auto"/>
          <w:lang w:val="sr-Cyrl-CS"/>
        </w:rPr>
        <w:t>2</w:t>
      </w:r>
      <w:r w:rsidRPr="006869BD">
        <w:rPr>
          <w:rFonts w:ascii="Arial" w:hAnsi="Arial" w:cs="Arial"/>
          <w:i/>
          <w:color w:val="auto"/>
          <w:lang w:val="ru-RU"/>
        </w:rPr>
        <w:t>, електронске поште</w:t>
      </w:r>
      <w:r w:rsidRPr="006869BD">
        <w:rPr>
          <w:rFonts w:ascii="Arial" w:hAnsi="Arial" w:cs="Arial"/>
          <w:i/>
          <w:color w:val="auto"/>
          <w:lang w:val="sr-Cyrl-CS"/>
        </w:rPr>
        <w:t xml:space="preserve"> на </w:t>
      </w:r>
      <w:r w:rsidRPr="006869BD">
        <w:rPr>
          <w:rFonts w:ascii="Arial" w:hAnsi="Arial" w:cs="Arial"/>
          <w:i/>
          <w:iCs/>
          <w:color w:val="auto"/>
        </w:rPr>
        <w:t>e</w:t>
      </w:r>
      <w:r w:rsidRPr="006869BD">
        <w:rPr>
          <w:rFonts w:ascii="Arial" w:hAnsi="Arial" w:cs="Arial"/>
          <w:i/>
          <w:iCs/>
          <w:color w:val="auto"/>
          <w:lang w:val="ru-RU"/>
        </w:rPr>
        <w:t>-</w:t>
      </w:r>
      <w:r w:rsidRPr="006869BD">
        <w:rPr>
          <w:rFonts w:ascii="Arial" w:hAnsi="Arial" w:cs="Arial"/>
          <w:i/>
          <w:iCs/>
          <w:color w:val="auto"/>
        </w:rPr>
        <w:t>mail</w:t>
      </w:r>
      <w:r w:rsidRPr="006869BD">
        <w:rPr>
          <w:rFonts w:ascii="Arial" w:hAnsi="Arial" w:cs="Arial"/>
          <w:i/>
          <w:iCs/>
          <w:color w:val="auto"/>
          <w:lang w:val="sr-Cyrl-CS"/>
        </w:rPr>
        <w:t xml:space="preserve">: </w:t>
      </w:r>
      <w:hyperlink r:id="rId13" w:history="1">
        <w:r w:rsidR="003D5DB4" w:rsidRPr="005F3C44">
          <w:rPr>
            <w:rStyle w:val="Hyperlink"/>
            <w:rFonts w:ascii="Arial" w:hAnsi="Arial" w:cs="Arial"/>
            <w:i/>
            <w:iCs/>
          </w:rPr>
          <w:t>jelenadrageljevic@ymail.com</w:t>
        </w:r>
      </w:hyperlink>
      <w:r w:rsidR="003D5DB4">
        <w:rPr>
          <w:rFonts w:ascii="Arial" w:hAnsi="Arial" w:cs="Arial"/>
          <w:i/>
          <w:iCs/>
        </w:rPr>
        <w:t xml:space="preserve">, </w:t>
      </w:r>
      <w:hyperlink r:id="rId14" w:history="1">
        <w:r w:rsidR="003D5DB4" w:rsidRPr="005F3C44">
          <w:rPr>
            <w:rStyle w:val="Hyperlink"/>
            <w:rFonts w:ascii="Arial" w:hAnsi="Arial" w:cs="Arial"/>
            <w:i/>
            <w:iCs/>
          </w:rPr>
          <w:t>opstinabatocina@gmail.com</w:t>
        </w:r>
      </w:hyperlink>
      <w:r w:rsidR="003D5DB4">
        <w:rPr>
          <w:rFonts w:ascii="Arial" w:hAnsi="Arial" w:cs="Arial"/>
          <w:i/>
          <w:iCs/>
        </w:rPr>
        <w:t xml:space="preserve">, </w:t>
      </w:r>
      <w:r w:rsidRPr="006869BD">
        <w:rPr>
          <w:rFonts w:ascii="Arial" w:hAnsi="Arial" w:cs="Arial"/>
          <w:i/>
          <w:color w:val="auto"/>
          <w:lang w:val="ru-RU"/>
        </w:rPr>
        <w:t>или факсом</w:t>
      </w:r>
      <w:r w:rsidRPr="006869BD">
        <w:rPr>
          <w:rFonts w:ascii="Arial" w:hAnsi="Arial" w:cs="Arial"/>
          <w:i/>
          <w:color w:val="auto"/>
          <w:lang w:val="sr-Cyrl-CS"/>
        </w:rPr>
        <w:t>: 034/6842-</w:t>
      </w:r>
      <w:r w:rsidR="00343FEA" w:rsidRPr="006869BD">
        <w:rPr>
          <w:rFonts w:ascii="Arial" w:hAnsi="Arial" w:cs="Arial"/>
          <w:i/>
          <w:color w:val="auto"/>
          <w:lang w:val="sr-Cyrl-CS"/>
        </w:rPr>
        <w:t>3</w:t>
      </w:r>
      <w:r w:rsidRPr="006869BD">
        <w:rPr>
          <w:rFonts w:ascii="Arial" w:hAnsi="Arial" w:cs="Arial"/>
          <w:i/>
          <w:color w:val="auto"/>
          <w:lang w:val="sr-Cyrl-CS"/>
        </w:rPr>
        <w:t>14)</w:t>
      </w:r>
      <w:r w:rsidR="0028015B">
        <w:rPr>
          <w:rFonts w:ascii="Arial" w:hAnsi="Arial" w:cs="Arial"/>
          <w:i/>
          <w:color w:val="auto"/>
          <w:lang w:val="sr-Cyrl-CS"/>
        </w:rPr>
        <w:t xml:space="preserve"> </w:t>
      </w:r>
      <w:r w:rsidRPr="006869BD">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134106" w:rsidRPr="006869BD" w:rsidRDefault="00134106" w:rsidP="00134106">
      <w:pPr>
        <w:jc w:val="both"/>
        <w:rPr>
          <w:rFonts w:ascii="Arial" w:hAnsi="Arial" w:cs="Arial"/>
          <w:lang w:val="ru-RU"/>
        </w:rPr>
      </w:pPr>
      <w:r w:rsidRPr="006869BD">
        <w:rPr>
          <w:rFonts w:ascii="Arial" w:hAnsi="Arial" w:cs="Arial"/>
          <w:lang w:val="ru-RU"/>
        </w:rPr>
        <w:t>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w:t>
      </w:r>
      <w:r w:rsidR="0028015B">
        <w:rPr>
          <w:rFonts w:ascii="Arial" w:hAnsi="Arial" w:cs="Arial"/>
          <w:lang w:val="ru-RU"/>
        </w:rPr>
        <w:t xml:space="preserve"> на својој интернет страници. </w:t>
      </w:r>
    </w:p>
    <w:p w:rsidR="00134106" w:rsidRPr="006869BD" w:rsidRDefault="00134106" w:rsidP="00134106">
      <w:pPr>
        <w:jc w:val="both"/>
        <w:rPr>
          <w:rFonts w:ascii="Arial" w:hAnsi="Arial" w:cs="Arial"/>
          <w:b/>
          <w:lang w:val="sr-Cyrl-CS"/>
        </w:rPr>
      </w:pPr>
      <w:r w:rsidRPr="006869BD">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6869BD">
        <w:rPr>
          <w:rFonts w:ascii="Arial" w:eastAsia="TimesNewRomanPS-BoldMT" w:hAnsi="Arial" w:cs="Arial"/>
          <w:b/>
          <w:bCs/>
          <w:lang w:val="ru-RU"/>
        </w:rPr>
        <w:t xml:space="preserve"> ЈН</w:t>
      </w:r>
      <w:r w:rsidR="00822A10" w:rsidRPr="006869BD">
        <w:rPr>
          <w:rFonts w:ascii="Arial" w:eastAsia="TimesNewRomanPS-BoldMT" w:hAnsi="Arial" w:cs="Arial"/>
          <w:b/>
          <w:bCs/>
          <w:lang w:val="ru-RU"/>
        </w:rPr>
        <w:t>МВ</w:t>
      </w:r>
      <w:r w:rsidRPr="006869BD">
        <w:rPr>
          <w:rFonts w:ascii="Arial" w:eastAsia="TimesNewRomanPS-BoldMT" w:hAnsi="Arial" w:cs="Arial"/>
          <w:b/>
          <w:bCs/>
          <w:lang w:val="ru-RU"/>
        </w:rPr>
        <w:t xml:space="preserve"> бр.</w:t>
      </w:r>
      <w:r w:rsidR="005A09F6">
        <w:rPr>
          <w:rFonts w:ascii="Arial" w:eastAsia="TimesNewRomanPS-BoldMT" w:hAnsi="Arial" w:cs="Arial"/>
          <w:b/>
          <w:bCs/>
          <w:lang w:val="sr-Cyrl-CS"/>
        </w:rPr>
        <w:t>8</w:t>
      </w:r>
      <w:r w:rsidR="00AE7A9E" w:rsidRPr="006869BD">
        <w:rPr>
          <w:rFonts w:ascii="Arial" w:eastAsia="TimesNewRomanPS-BoldMT" w:hAnsi="Arial" w:cs="Arial"/>
          <w:b/>
          <w:bCs/>
          <w:lang w:val="sr-Cyrl-CS"/>
        </w:rPr>
        <w:t>/</w:t>
      </w:r>
      <w:r w:rsidR="003D5DB4">
        <w:rPr>
          <w:rFonts w:ascii="Arial" w:eastAsia="TimesNewRomanPS-BoldMT" w:hAnsi="Arial" w:cs="Arial"/>
          <w:b/>
          <w:bCs/>
        </w:rPr>
        <w:t>20</w:t>
      </w:r>
      <w:r w:rsidR="00830463" w:rsidRPr="006869BD">
        <w:rPr>
          <w:rFonts w:ascii="Arial" w:eastAsia="TimesNewRomanPS-BoldMT" w:hAnsi="Arial" w:cs="Arial"/>
          <w:b/>
          <w:bCs/>
          <w:lang w:val="sr-Cyrl-CS"/>
        </w:rPr>
        <w:t xml:space="preserve"> - </w:t>
      </w:r>
      <w:r w:rsidR="0077042F" w:rsidRPr="0077042F">
        <w:rPr>
          <w:rFonts w:ascii="Arial" w:hAnsi="Arial" w:cs="Arial"/>
          <w:b/>
          <w:lang w:val="sr-Cyrl-CS"/>
        </w:rPr>
        <w:t>Набавка добара за покретање, развој и унапређење доходовних активности ИРЛ</w:t>
      </w:r>
      <w:r w:rsidRPr="006869BD">
        <w:rPr>
          <w:rFonts w:ascii="Arial" w:hAnsi="Arial" w:cs="Arial"/>
          <w:b/>
          <w:lang w:val="sr-Cyrl-CS"/>
        </w:rPr>
        <w:t xml:space="preserve">. </w:t>
      </w:r>
    </w:p>
    <w:p w:rsidR="00134106" w:rsidRPr="006869BD" w:rsidRDefault="00134106" w:rsidP="00134106">
      <w:pPr>
        <w:jc w:val="both"/>
        <w:rPr>
          <w:rFonts w:ascii="Arial" w:hAnsi="Arial" w:cs="Arial"/>
          <w:lang w:val="ru-RU"/>
        </w:rPr>
      </w:pPr>
      <w:r w:rsidRPr="006869BD">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34106" w:rsidRPr="006869BD" w:rsidRDefault="00134106" w:rsidP="00134106">
      <w:pPr>
        <w:jc w:val="both"/>
        <w:rPr>
          <w:rFonts w:ascii="Arial" w:hAnsi="Arial" w:cs="Arial"/>
          <w:lang w:val="ru-RU"/>
        </w:rPr>
      </w:pPr>
      <w:r w:rsidRPr="006869BD">
        <w:rPr>
          <w:rFonts w:ascii="Arial" w:hAnsi="Arial" w:cs="Arial"/>
          <w:lang w:val="ru-RU"/>
        </w:rPr>
        <w:t>По истеку рока предвиђеног за подношење понуда н</w:t>
      </w:r>
      <w:r w:rsidRPr="006869BD">
        <w:rPr>
          <w:rFonts w:ascii="Arial" w:hAnsi="Arial" w:cs="Arial"/>
          <w:lang w:val="sr-Cyrl-CS"/>
        </w:rPr>
        <w:t>а</w:t>
      </w:r>
      <w:r w:rsidRPr="006869BD">
        <w:rPr>
          <w:rFonts w:ascii="Arial" w:hAnsi="Arial" w:cs="Arial"/>
          <w:lang w:val="ru-RU"/>
        </w:rPr>
        <w:t xml:space="preserve">ручилац не може да мења нити да допуњује конкурсну документацију. </w:t>
      </w:r>
    </w:p>
    <w:p w:rsidR="00134106" w:rsidRPr="006869BD" w:rsidRDefault="00134106" w:rsidP="00134106">
      <w:pPr>
        <w:jc w:val="both"/>
        <w:rPr>
          <w:rFonts w:ascii="Arial" w:hAnsi="Arial" w:cs="Arial"/>
          <w:bCs/>
          <w:color w:val="auto"/>
          <w:lang w:val="ru-RU"/>
        </w:rPr>
      </w:pPr>
      <w:r w:rsidRPr="006869BD">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43FEA" w:rsidRPr="006869BD" w:rsidRDefault="00343FEA" w:rsidP="00343FEA">
      <w:pPr>
        <w:jc w:val="both"/>
        <w:rPr>
          <w:rFonts w:ascii="Arial" w:hAnsi="Arial" w:cs="Arial"/>
          <w:color w:val="auto"/>
        </w:rPr>
      </w:pPr>
      <w:r w:rsidRPr="006869BD">
        <w:rPr>
          <w:rFonts w:ascii="Arial" w:hAnsi="Arial" w:cs="Arial"/>
          <w:bCs/>
          <w:color w:val="auto"/>
        </w:rPr>
        <w:t xml:space="preserve">Комуникација у поступку јавне набавке врши се искључиво на начин одређен чланом 20. ЗЈН, </w:t>
      </w:r>
      <w:r w:rsidRPr="006869BD">
        <w:rPr>
          <w:rFonts w:ascii="Arial" w:hAnsi="Arial" w:cs="Arial"/>
          <w:color w:val="auto"/>
        </w:rPr>
        <w:t xml:space="preserve"> и то: </w:t>
      </w:r>
    </w:p>
    <w:p w:rsidR="00343FEA" w:rsidRPr="006869BD" w:rsidRDefault="00343FEA" w:rsidP="00343FEA">
      <w:pPr>
        <w:ind w:firstLine="450"/>
        <w:jc w:val="both"/>
        <w:rPr>
          <w:rFonts w:ascii="Arial" w:hAnsi="Arial" w:cs="Arial"/>
          <w:color w:val="auto"/>
        </w:rPr>
      </w:pPr>
      <w:r w:rsidRPr="006869BD">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343FEA" w:rsidRPr="006869BD" w:rsidRDefault="00343FEA" w:rsidP="00343FEA">
      <w:pPr>
        <w:ind w:firstLine="450"/>
        <w:jc w:val="both"/>
        <w:rPr>
          <w:rFonts w:ascii="Arial" w:hAnsi="Arial" w:cs="Arial"/>
          <w:color w:val="auto"/>
        </w:rPr>
      </w:pPr>
      <w:r w:rsidRPr="006869BD">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057F20" w:rsidRPr="006869BD" w:rsidRDefault="00057F20" w:rsidP="00134106">
      <w:pPr>
        <w:jc w:val="both"/>
        <w:rPr>
          <w:rFonts w:ascii="Arial" w:hAnsi="Arial" w:cs="Arial"/>
          <w:bCs/>
          <w:color w:val="auto"/>
          <w:lang w:val="ru-RU"/>
        </w:rPr>
      </w:pPr>
    </w:p>
    <w:p w:rsidR="00134106" w:rsidRPr="006869BD" w:rsidRDefault="00134106" w:rsidP="00134106">
      <w:pPr>
        <w:jc w:val="both"/>
        <w:rPr>
          <w:rFonts w:ascii="Arial" w:hAnsi="Arial" w:cs="Arial"/>
          <w:b/>
          <w:bCs/>
          <w:lang w:val="ru-RU"/>
        </w:rPr>
      </w:pPr>
      <w:r w:rsidRPr="006869BD">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134106" w:rsidRPr="006869BD" w:rsidRDefault="00134106" w:rsidP="00134106">
      <w:pPr>
        <w:jc w:val="both"/>
        <w:rPr>
          <w:rFonts w:ascii="Arial" w:hAnsi="Arial" w:cs="Arial"/>
          <w:b/>
          <w:bCs/>
          <w:lang w:val="ru-RU"/>
        </w:rPr>
      </w:pPr>
    </w:p>
    <w:p w:rsidR="00134106" w:rsidRPr="006869BD" w:rsidRDefault="00134106" w:rsidP="00134106">
      <w:pPr>
        <w:jc w:val="both"/>
        <w:rPr>
          <w:rFonts w:ascii="Arial" w:eastAsia="TimesNewRomanPSMT" w:hAnsi="Arial" w:cs="Arial"/>
          <w:bCs/>
          <w:lang w:val="ru-RU"/>
        </w:rPr>
      </w:pPr>
      <w:r w:rsidRPr="006869BD">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34106" w:rsidRPr="006869BD" w:rsidRDefault="00134106" w:rsidP="00134106">
      <w:pPr>
        <w:tabs>
          <w:tab w:val="left" w:pos="-135"/>
          <w:tab w:val="left" w:pos="0"/>
          <w:tab w:val="left" w:pos="120"/>
        </w:tabs>
        <w:jc w:val="both"/>
        <w:rPr>
          <w:rFonts w:ascii="Arial" w:hAnsi="Arial" w:cs="Arial"/>
          <w:lang w:val="ru-RU"/>
        </w:rPr>
      </w:pPr>
      <w:r w:rsidRPr="006869BD">
        <w:rPr>
          <w:rFonts w:ascii="Arial" w:eastAsia="TimesNewRomanPSMT" w:hAnsi="Arial" w:cs="Arial"/>
          <w:bCs/>
          <w:lang w:val="ru-RU"/>
        </w:rPr>
        <w:t>Уколико наручилац оцени да су потребна додатна објашњења или је потребно извршити</w:t>
      </w:r>
      <w:r w:rsidRPr="006869BD">
        <w:rPr>
          <w:rFonts w:ascii="Arial" w:hAnsi="Arial" w:cs="Arial"/>
          <w:lang w:val="ru-RU"/>
        </w:rPr>
        <w:t xml:space="preserve"> контролу (увид) код понуђача, односно његовог подизвођача</w:t>
      </w:r>
      <w:r w:rsidRPr="006869BD">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34106" w:rsidRPr="006869BD" w:rsidRDefault="00134106" w:rsidP="00134106">
      <w:pPr>
        <w:tabs>
          <w:tab w:val="left" w:pos="-135"/>
          <w:tab w:val="left" w:pos="0"/>
          <w:tab w:val="left" w:pos="120"/>
        </w:tabs>
        <w:jc w:val="both"/>
        <w:rPr>
          <w:rFonts w:ascii="Arial" w:hAnsi="Arial" w:cs="Arial"/>
          <w:lang w:val="ru-RU"/>
        </w:rPr>
      </w:pPr>
      <w:r w:rsidRPr="006869BD">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34106" w:rsidRPr="006869BD" w:rsidRDefault="00134106" w:rsidP="00134106">
      <w:pPr>
        <w:tabs>
          <w:tab w:val="left" w:pos="-135"/>
          <w:tab w:val="left" w:pos="0"/>
          <w:tab w:val="left" w:pos="120"/>
        </w:tabs>
        <w:jc w:val="both"/>
        <w:rPr>
          <w:rFonts w:ascii="Arial" w:hAnsi="Arial" w:cs="Arial"/>
          <w:lang w:val="ru-RU"/>
        </w:rPr>
      </w:pPr>
      <w:r w:rsidRPr="006869BD">
        <w:rPr>
          <w:rFonts w:ascii="Arial" w:hAnsi="Arial" w:cs="Arial"/>
          <w:lang w:val="ru-RU"/>
        </w:rPr>
        <w:t>У случају разлике између јединичне и укупне цене, меродавна је јединична цена.</w:t>
      </w:r>
    </w:p>
    <w:p w:rsidR="00134106" w:rsidRPr="006869BD" w:rsidRDefault="00134106" w:rsidP="00134106">
      <w:pPr>
        <w:jc w:val="both"/>
        <w:rPr>
          <w:rFonts w:ascii="Arial" w:hAnsi="Arial" w:cs="Arial"/>
          <w:lang w:val="sr-Cyrl-CS"/>
        </w:rPr>
      </w:pPr>
      <w:r w:rsidRPr="006869BD">
        <w:rPr>
          <w:rFonts w:ascii="Arial" w:hAnsi="Arial" w:cs="Arial"/>
          <w:lang w:val="ru-RU"/>
        </w:rPr>
        <w:t>Ако се понуђач не сагласи са исправком рачунских грешака, наручил</w:t>
      </w:r>
      <w:r w:rsidRPr="006869BD">
        <w:rPr>
          <w:rFonts w:ascii="Arial" w:hAnsi="Arial" w:cs="Arial"/>
          <w:lang w:val="sr-Cyrl-CS"/>
        </w:rPr>
        <w:t>а</w:t>
      </w:r>
      <w:r w:rsidRPr="006869BD">
        <w:rPr>
          <w:rFonts w:ascii="Arial" w:hAnsi="Arial" w:cs="Arial"/>
          <w:lang w:val="ru-RU"/>
        </w:rPr>
        <w:t xml:space="preserve">ц ће његову понуду одбити као неприхватљиву. </w:t>
      </w:r>
    </w:p>
    <w:p w:rsidR="00134106" w:rsidRPr="006869BD" w:rsidRDefault="00134106" w:rsidP="00134106">
      <w:pPr>
        <w:jc w:val="both"/>
        <w:rPr>
          <w:rFonts w:ascii="Arial" w:hAnsi="Arial" w:cs="Arial"/>
        </w:rPr>
      </w:pPr>
    </w:p>
    <w:p w:rsidR="00134106" w:rsidRPr="006869BD" w:rsidRDefault="00134106" w:rsidP="00134106">
      <w:pPr>
        <w:jc w:val="both"/>
        <w:rPr>
          <w:rFonts w:ascii="Arial" w:hAnsi="Arial" w:cs="Arial"/>
          <w:b/>
          <w:lang w:val="ru-RU"/>
        </w:rPr>
      </w:pPr>
      <w:r w:rsidRPr="006869BD">
        <w:rPr>
          <w:rFonts w:ascii="Arial" w:hAnsi="Arial" w:cs="Arial"/>
          <w:b/>
          <w:lang w:val="ru-RU"/>
        </w:rPr>
        <w:t>1</w:t>
      </w:r>
      <w:r w:rsidR="00343FEA" w:rsidRPr="006869BD">
        <w:rPr>
          <w:rFonts w:ascii="Arial" w:hAnsi="Arial" w:cs="Arial"/>
          <w:b/>
          <w:lang w:val="ru-RU"/>
        </w:rPr>
        <w:t>6</w:t>
      </w:r>
      <w:r w:rsidRPr="006869BD">
        <w:rPr>
          <w:rFonts w:ascii="Arial" w:hAnsi="Arial" w:cs="Arial"/>
          <w:b/>
          <w:lang w:val="ru-RU"/>
        </w:rPr>
        <w:t>. КОРИШЋЕЊЕ ПАТЕНТА И ОДГОВОРНОСТ ЗА ПОВРЕДУ ЗАШТИЋЕНИХ ПРАВА ИНТЕЛЕКТУАЛНЕ СВОЈИНЕ ТРЕЋИХ ЛИЦА</w:t>
      </w:r>
    </w:p>
    <w:p w:rsidR="00134106" w:rsidRPr="006869BD" w:rsidRDefault="00134106" w:rsidP="00134106">
      <w:pPr>
        <w:jc w:val="both"/>
        <w:rPr>
          <w:rFonts w:ascii="Arial" w:hAnsi="Arial" w:cs="Arial"/>
          <w:b/>
          <w:lang w:val="ru-RU"/>
        </w:rPr>
      </w:pPr>
    </w:p>
    <w:p w:rsidR="00134106" w:rsidRPr="006869BD" w:rsidRDefault="00134106" w:rsidP="00134106">
      <w:pPr>
        <w:jc w:val="both"/>
        <w:rPr>
          <w:rFonts w:ascii="Arial" w:eastAsia="TimesNewRomanPSMT" w:hAnsi="Arial" w:cs="Arial"/>
          <w:bCs/>
          <w:iCs/>
          <w:lang w:val="sr-Cyrl-CS"/>
        </w:rPr>
      </w:pPr>
      <w:r w:rsidRPr="006869BD">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34106" w:rsidRDefault="00134106" w:rsidP="00134106">
      <w:pPr>
        <w:jc w:val="both"/>
        <w:rPr>
          <w:rFonts w:ascii="Arial" w:hAnsi="Arial" w:cs="Arial"/>
          <w:b/>
          <w:lang w:val="sr-Cyrl-CS"/>
        </w:rPr>
      </w:pPr>
    </w:p>
    <w:p w:rsidR="0059749B" w:rsidRDefault="0059749B" w:rsidP="00134106">
      <w:pPr>
        <w:jc w:val="both"/>
        <w:rPr>
          <w:rFonts w:ascii="Arial" w:hAnsi="Arial" w:cs="Arial"/>
          <w:b/>
          <w:lang w:val="sr-Cyrl-CS"/>
        </w:rPr>
      </w:pPr>
    </w:p>
    <w:p w:rsidR="0059749B" w:rsidRPr="006869BD" w:rsidRDefault="0059749B" w:rsidP="00134106">
      <w:pPr>
        <w:jc w:val="both"/>
        <w:rPr>
          <w:rFonts w:ascii="Arial" w:hAnsi="Arial" w:cs="Arial"/>
          <w:b/>
          <w:lang w:val="sr-Cyrl-CS"/>
        </w:rPr>
      </w:pPr>
    </w:p>
    <w:p w:rsidR="00134106" w:rsidRPr="006869BD" w:rsidRDefault="00830463" w:rsidP="00134106">
      <w:pPr>
        <w:jc w:val="both"/>
        <w:rPr>
          <w:rFonts w:ascii="Arial" w:hAnsi="Arial" w:cs="Arial"/>
          <w:b/>
          <w:bCs/>
          <w:lang w:val="ru-RU"/>
        </w:rPr>
      </w:pPr>
      <w:r w:rsidRPr="006869BD">
        <w:rPr>
          <w:rFonts w:ascii="Arial" w:hAnsi="Arial" w:cs="Arial"/>
          <w:b/>
          <w:bCs/>
          <w:lang w:val="ru-RU"/>
        </w:rPr>
        <w:t>1</w:t>
      </w:r>
      <w:r w:rsidR="00343FEA" w:rsidRPr="006869BD">
        <w:rPr>
          <w:rFonts w:ascii="Arial" w:hAnsi="Arial" w:cs="Arial"/>
          <w:b/>
          <w:bCs/>
          <w:lang w:val="ru-RU"/>
        </w:rPr>
        <w:t>7</w:t>
      </w:r>
      <w:r w:rsidR="00134106" w:rsidRPr="006869BD">
        <w:rPr>
          <w:rFonts w:ascii="Arial" w:hAnsi="Arial" w:cs="Arial"/>
          <w:b/>
          <w:bCs/>
          <w:lang w:val="ru-RU"/>
        </w:rPr>
        <w:t xml:space="preserve">. НАЧИН И РОК ЗА ПОДНОШЕЊЕ ЗАХТЕВА ЗА ЗАШТИТУ ПРАВА ПОНУЂАЧА </w:t>
      </w:r>
    </w:p>
    <w:p w:rsidR="00134106" w:rsidRPr="006869BD" w:rsidRDefault="00134106" w:rsidP="00134106">
      <w:pPr>
        <w:jc w:val="both"/>
        <w:rPr>
          <w:rFonts w:ascii="Arial" w:hAnsi="Arial" w:cs="Arial"/>
          <w:lang w:val="ru-RU"/>
        </w:rPr>
      </w:pPr>
    </w:p>
    <w:p w:rsidR="00F3045F" w:rsidRPr="006869BD" w:rsidRDefault="00F3045F" w:rsidP="00F3045F">
      <w:pPr>
        <w:jc w:val="both"/>
        <w:rPr>
          <w:rFonts w:ascii="Arial" w:hAnsi="Arial" w:cs="Arial"/>
        </w:rPr>
      </w:pPr>
      <w:r w:rsidRPr="006869BD">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ЗЈН. </w:t>
      </w:r>
    </w:p>
    <w:p w:rsidR="00F3045F" w:rsidRPr="006869BD" w:rsidRDefault="00F3045F" w:rsidP="00F3045F">
      <w:pPr>
        <w:jc w:val="both"/>
        <w:rPr>
          <w:rFonts w:ascii="Arial" w:hAnsi="Arial" w:cs="Arial"/>
        </w:rPr>
      </w:pPr>
      <w:r w:rsidRPr="006869BD">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3045F" w:rsidRPr="006869BD" w:rsidRDefault="00F3045F" w:rsidP="00F3045F">
      <w:pPr>
        <w:jc w:val="both"/>
        <w:rPr>
          <w:rFonts w:ascii="Arial" w:hAnsi="Arial" w:cs="Arial"/>
        </w:rPr>
      </w:pPr>
      <w:r w:rsidRPr="006869BD">
        <w:rPr>
          <w:rFonts w:ascii="Arial" w:hAnsi="Arial" w:cs="Arial"/>
        </w:rPr>
        <w:t xml:space="preserve">Захтев за заштиту права се доставља наручиоцу непосредно, електронском поштом на e-mail: </w:t>
      </w:r>
      <w:hyperlink r:id="rId15" w:history="1">
        <w:r w:rsidR="003D5DB4" w:rsidRPr="005F3C44">
          <w:rPr>
            <w:rStyle w:val="Hyperlink"/>
            <w:rFonts w:ascii="Arial" w:hAnsi="Arial" w:cs="Arial"/>
            <w:i/>
            <w:iCs/>
          </w:rPr>
          <w:t>jelenadrageljevic@ymail.com</w:t>
        </w:r>
      </w:hyperlink>
      <w:r w:rsidR="003D5DB4">
        <w:rPr>
          <w:rFonts w:ascii="Arial" w:hAnsi="Arial" w:cs="Arial"/>
          <w:i/>
          <w:iCs/>
        </w:rPr>
        <w:t xml:space="preserve">, </w:t>
      </w:r>
      <w:hyperlink r:id="rId16" w:history="1">
        <w:r w:rsidR="003D5DB4" w:rsidRPr="005F3C44">
          <w:rPr>
            <w:rStyle w:val="Hyperlink"/>
            <w:rFonts w:ascii="Arial" w:hAnsi="Arial" w:cs="Arial"/>
            <w:i/>
            <w:iCs/>
          </w:rPr>
          <w:t>opstinabatocina@gmail.com</w:t>
        </w:r>
      </w:hyperlink>
      <w:r w:rsidR="0059749B">
        <w:rPr>
          <w:lang/>
        </w:rPr>
        <w:t xml:space="preserve"> </w:t>
      </w:r>
      <w:r w:rsidR="003D5DB4" w:rsidRPr="003D5DB4">
        <w:rPr>
          <w:rFonts w:ascii="Arial" w:hAnsi="Arial" w:cs="Arial"/>
          <w:iCs/>
        </w:rPr>
        <w:t>и</w:t>
      </w:r>
      <w:r w:rsidRPr="006869BD">
        <w:rPr>
          <w:rFonts w:ascii="Arial" w:hAnsi="Arial" w:cs="Arial"/>
          <w:color w:val="auto"/>
          <w:lang w:val="ru-RU"/>
        </w:rPr>
        <w:t>ли факсом</w:t>
      </w:r>
      <w:r w:rsidRPr="006869BD">
        <w:rPr>
          <w:rFonts w:ascii="Arial" w:hAnsi="Arial" w:cs="Arial"/>
          <w:color w:val="auto"/>
          <w:lang w:val="sr-Cyrl-CS"/>
        </w:rPr>
        <w:t>: 034/6842-314</w:t>
      </w:r>
      <w:r w:rsidRPr="006869BD">
        <w:rPr>
          <w:rFonts w:ascii="Arial" w:hAnsi="Arial" w:cs="Arial"/>
        </w:rPr>
        <w:t xml:space="preserve"> или препорученом пошиљком са повратницом на адресу наручиоца.</w:t>
      </w:r>
    </w:p>
    <w:p w:rsidR="00F3045F" w:rsidRPr="006869BD" w:rsidRDefault="00F3045F" w:rsidP="00F3045F">
      <w:pPr>
        <w:jc w:val="both"/>
        <w:rPr>
          <w:rFonts w:ascii="Arial" w:hAnsi="Arial" w:cs="Arial"/>
        </w:rPr>
      </w:pPr>
      <w:r w:rsidRPr="006869BD">
        <w:rPr>
          <w:rFonts w:ascii="Arial" w:hAnsi="Arial" w:cs="Arial"/>
        </w:rPr>
        <w:t xml:space="preserve">Захтев за заштиту права може се поднети у току целог поступка јавне набавке, против сваке радње наручиоца, осим ако ЗЈН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и на интернет страници наручиоца, најкасније у року од два дана од дана пријема захтева. </w:t>
      </w:r>
    </w:p>
    <w:p w:rsidR="00F3045F" w:rsidRPr="006869BD" w:rsidRDefault="00F3045F" w:rsidP="00F3045F">
      <w:pPr>
        <w:jc w:val="both"/>
        <w:rPr>
          <w:rFonts w:ascii="Arial" w:hAnsi="Arial" w:cs="Arial"/>
        </w:rPr>
      </w:pPr>
      <w:r w:rsidRPr="006869BD">
        <w:rPr>
          <w:rFonts w:ascii="Arial" w:hAnsi="Arial" w:cs="Arial"/>
        </w:rPr>
        <w:t xml:space="preserve">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три дана пре истека рока за подношење понуда, без обзира на начин достављања и уколико је подносилац захтева у складу са чланом 63. став 2. ЗЈН указао наручиоцу на евентуалне недостатке и неправилности, а наручилац исте није отклонио. </w:t>
      </w:r>
    </w:p>
    <w:p w:rsidR="00F3045F" w:rsidRPr="006869BD" w:rsidRDefault="00F3045F" w:rsidP="00F3045F">
      <w:pPr>
        <w:jc w:val="both"/>
        <w:rPr>
          <w:rFonts w:ascii="Arial" w:hAnsi="Arial" w:cs="Arial"/>
        </w:rPr>
      </w:pPr>
      <w:r w:rsidRPr="006869BD">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F3045F" w:rsidRPr="006869BD" w:rsidRDefault="00F3045F" w:rsidP="00F3045F">
      <w:pPr>
        <w:jc w:val="both"/>
        <w:rPr>
          <w:rFonts w:ascii="Arial" w:hAnsi="Arial" w:cs="Arial"/>
        </w:rPr>
      </w:pPr>
      <w:r w:rsidRPr="006869BD">
        <w:rPr>
          <w:rFonts w:ascii="Arial" w:hAnsi="Arial" w:cs="Arial"/>
        </w:rPr>
        <w:t>После доношења одлуке о додели уговора из чл.</w:t>
      </w:r>
      <w:r w:rsidR="00AB5C0B">
        <w:rPr>
          <w:rFonts w:ascii="Arial" w:hAnsi="Arial" w:cs="Arial"/>
          <w:lang/>
        </w:rPr>
        <w:t xml:space="preserve"> </w:t>
      </w:r>
      <w:r w:rsidRPr="006869BD">
        <w:rPr>
          <w:rFonts w:ascii="Arial" w:hAnsi="Arial" w:cs="Arial"/>
        </w:rPr>
        <w:t>108. ЗЈН или одлуке о обустави поступка јавне набавке из чл. 109. ЗЈН, рок за подношење захтева за заштиту права је пет дана од дана објављивања одлуке на Порталу јавних набавки.</w:t>
      </w:r>
    </w:p>
    <w:p w:rsidR="00F3045F" w:rsidRPr="006869BD" w:rsidRDefault="00F3045F" w:rsidP="00F3045F">
      <w:pPr>
        <w:jc w:val="both"/>
        <w:rPr>
          <w:rFonts w:ascii="Arial" w:hAnsi="Arial" w:cs="Arial"/>
        </w:rPr>
      </w:pPr>
      <w:r w:rsidRPr="006869BD">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F3045F" w:rsidRPr="006869BD" w:rsidRDefault="00F3045F" w:rsidP="00F3045F">
      <w:pPr>
        <w:jc w:val="both"/>
        <w:rPr>
          <w:rFonts w:ascii="Arial" w:hAnsi="Arial" w:cs="Arial"/>
        </w:rPr>
      </w:pPr>
      <w:r w:rsidRPr="006869BD">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F3045F" w:rsidRPr="006869BD" w:rsidRDefault="00F3045F" w:rsidP="00F3045F">
      <w:pPr>
        <w:jc w:val="both"/>
        <w:rPr>
          <w:rFonts w:ascii="Arial" w:hAnsi="Arial" w:cs="Arial"/>
        </w:rPr>
      </w:pPr>
      <w:r w:rsidRPr="006869BD">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ЗЈН. </w:t>
      </w:r>
    </w:p>
    <w:p w:rsidR="00F3045F" w:rsidRPr="006869BD" w:rsidRDefault="00F3045F" w:rsidP="00F3045F">
      <w:pPr>
        <w:jc w:val="both"/>
        <w:rPr>
          <w:rFonts w:ascii="Arial" w:hAnsi="Arial" w:cs="Arial"/>
        </w:rPr>
      </w:pPr>
      <w:r w:rsidRPr="006869BD">
        <w:rPr>
          <w:rFonts w:ascii="Arial" w:hAnsi="Arial" w:cs="Arial"/>
        </w:rPr>
        <w:t xml:space="preserve">Захтев за заштиту права мора да садржи: </w:t>
      </w:r>
    </w:p>
    <w:p w:rsidR="00F3045F" w:rsidRPr="006869BD" w:rsidRDefault="00F3045F" w:rsidP="00F3045F">
      <w:pPr>
        <w:jc w:val="both"/>
        <w:rPr>
          <w:rFonts w:ascii="Arial" w:hAnsi="Arial" w:cs="Arial"/>
        </w:rPr>
      </w:pPr>
      <w:r w:rsidRPr="006869BD">
        <w:rPr>
          <w:rFonts w:ascii="Arial" w:hAnsi="Arial" w:cs="Arial"/>
        </w:rPr>
        <w:t>1) назив и адресу подносиоца захтева и лице за контакт;</w:t>
      </w:r>
    </w:p>
    <w:p w:rsidR="00F3045F" w:rsidRPr="006869BD" w:rsidRDefault="00F3045F" w:rsidP="00F3045F">
      <w:pPr>
        <w:jc w:val="both"/>
        <w:rPr>
          <w:rFonts w:ascii="Arial" w:hAnsi="Arial" w:cs="Arial"/>
        </w:rPr>
      </w:pPr>
      <w:r w:rsidRPr="006869BD">
        <w:rPr>
          <w:rFonts w:ascii="Arial" w:hAnsi="Arial" w:cs="Arial"/>
        </w:rPr>
        <w:t xml:space="preserve">2) назив и адресу наручиоца; </w:t>
      </w:r>
    </w:p>
    <w:p w:rsidR="00F3045F" w:rsidRPr="006869BD" w:rsidRDefault="00F3045F" w:rsidP="00F3045F">
      <w:pPr>
        <w:jc w:val="both"/>
        <w:rPr>
          <w:rFonts w:ascii="Arial" w:hAnsi="Arial" w:cs="Arial"/>
        </w:rPr>
      </w:pPr>
      <w:r w:rsidRPr="006869BD">
        <w:rPr>
          <w:rFonts w:ascii="Arial" w:hAnsi="Arial" w:cs="Arial"/>
        </w:rPr>
        <w:t xml:space="preserve">3)податке о јавној набавци која је предмет захтева, односно о одлуци наручиоца; </w:t>
      </w:r>
    </w:p>
    <w:p w:rsidR="00F3045F" w:rsidRPr="006869BD" w:rsidRDefault="00F3045F" w:rsidP="00F3045F">
      <w:pPr>
        <w:jc w:val="both"/>
        <w:rPr>
          <w:rFonts w:ascii="Arial" w:hAnsi="Arial" w:cs="Arial"/>
        </w:rPr>
      </w:pPr>
      <w:r w:rsidRPr="006869BD">
        <w:rPr>
          <w:rFonts w:ascii="Arial" w:hAnsi="Arial" w:cs="Arial"/>
        </w:rPr>
        <w:t>4) повреде прописа којима се уређује поступак јавне набавке;</w:t>
      </w:r>
    </w:p>
    <w:p w:rsidR="00F3045F" w:rsidRPr="006869BD" w:rsidRDefault="00F3045F" w:rsidP="00F3045F">
      <w:pPr>
        <w:jc w:val="both"/>
        <w:rPr>
          <w:rFonts w:ascii="Arial" w:hAnsi="Arial" w:cs="Arial"/>
        </w:rPr>
      </w:pPr>
      <w:r w:rsidRPr="006869BD">
        <w:rPr>
          <w:rFonts w:ascii="Arial" w:hAnsi="Arial" w:cs="Arial"/>
        </w:rPr>
        <w:t xml:space="preserve">5) чињенице и доказе којима се повреде доказују; </w:t>
      </w:r>
    </w:p>
    <w:p w:rsidR="00F3045F" w:rsidRPr="006869BD" w:rsidRDefault="00F3045F" w:rsidP="00F3045F">
      <w:pPr>
        <w:jc w:val="both"/>
        <w:rPr>
          <w:rFonts w:ascii="Arial" w:hAnsi="Arial" w:cs="Arial"/>
        </w:rPr>
      </w:pPr>
      <w:r w:rsidRPr="006869BD">
        <w:rPr>
          <w:rFonts w:ascii="Arial" w:hAnsi="Arial" w:cs="Arial"/>
        </w:rPr>
        <w:t>6) потврду о уплати таксе из члана 156. овог ЗЈН;</w:t>
      </w:r>
    </w:p>
    <w:p w:rsidR="00F3045F" w:rsidRPr="006869BD" w:rsidRDefault="00F3045F" w:rsidP="00F3045F">
      <w:pPr>
        <w:jc w:val="both"/>
        <w:rPr>
          <w:rFonts w:ascii="Arial" w:hAnsi="Arial" w:cs="Arial"/>
        </w:rPr>
      </w:pPr>
      <w:r w:rsidRPr="006869BD">
        <w:rPr>
          <w:rFonts w:ascii="Arial" w:hAnsi="Arial" w:cs="Arial"/>
        </w:rPr>
        <w:t xml:space="preserve">7) потпис подносиоца. </w:t>
      </w:r>
    </w:p>
    <w:p w:rsidR="00F3045F" w:rsidRPr="006869BD" w:rsidRDefault="00F3045F" w:rsidP="00F3045F">
      <w:pPr>
        <w:jc w:val="both"/>
        <w:rPr>
          <w:rFonts w:ascii="Arial" w:hAnsi="Arial" w:cs="Arial"/>
        </w:rPr>
      </w:pPr>
      <w:r w:rsidRPr="006869BD">
        <w:rPr>
          <w:rFonts w:ascii="Arial" w:hAnsi="Arial" w:cs="Arial"/>
        </w:rPr>
        <w:lastRenderedPageBreak/>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F3045F" w:rsidRPr="006869BD" w:rsidRDefault="00F3045F" w:rsidP="00F3045F">
      <w:pPr>
        <w:ind w:firstLine="708"/>
        <w:jc w:val="both"/>
        <w:rPr>
          <w:rFonts w:ascii="Arial" w:hAnsi="Arial" w:cs="Arial"/>
          <w:b/>
        </w:rPr>
      </w:pPr>
      <w:r w:rsidRPr="006869BD">
        <w:rPr>
          <w:rFonts w:ascii="Arial" w:hAnsi="Arial" w:cs="Arial"/>
        </w:rPr>
        <w:t xml:space="preserve">1. </w:t>
      </w:r>
      <w:r w:rsidRPr="006869BD">
        <w:rPr>
          <w:rFonts w:ascii="Arial" w:hAnsi="Arial" w:cs="Arial"/>
          <w:b/>
        </w:rPr>
        <w:t xml:space="preserve">Потврда о извршеној уплати таксе из члана 156. ЗЈН која садржи следеће елементе: </w:t>
      </w:r>
    </w:p>
    <w:p w:rsidR="00F3045F" w:rsidRPr="006869BD" w:rsidRDefault="00F3045F" w:rsidP="00F3045F">
      <w:pPr>
        <w:ind w:firstLine="708"/>
        <w:jc w:val="both"/>
        <w:rPr>
          <w:rFonts w:ascii="Arial" w:hAnsi="Arial" w:cs="Arial"/>
        </w:rPr>
      </w:pPr>
      <w:r w:rsidRPr="006869BD">
        <w:rPr>
          <w:rFonts w:ascii="Arial" w:hAnsi="Arial" w:cs="Arial"/>
        </w:rPr>
        <w:t xml:space="preserve">(1) да буде издата од стране банке и да садржи печат банке; </w:t>
      </w:r>
    </w:p>
    <w:p w:rsidR="00F3045F" w:rsidRPr="006869BD" w:rsidRDefault="00F3045F" w:rsidP="00F3045F">
      <w:pPr>
        <w:ind w:firstLine="708"/>
        <w:jc w:val="both"/>
        <w:rPr>
          <w:rFonts w:ascii="Arial" w:hAnsi="Arial" w:cs="Arial"/>
        </w:rPr>
      </w:pPr>
      <w:r w:rsidRPr="006869BD">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F3045F" w:rsidRPr="006869BD" w:rsidRDefault="00F3045F" w:rsidP="00F3045F">
      <w:pPr>
        <w:ind w:firstLine="708"/>
        <w:jc w:val="both"/>
        <w:rPr>
          <w:rFonts w:ascii="Arial" w:hAnsi="Arial" w:cs="Arial"/>
        </w:rPr>
      </w:pPr>
      <w:r w:rsidRPr="006869BD">
        <w:rPr>
          <w:rFonts w:ascii="Arial" w:hAnsi="Arial" w:cs="Arial"/>
        </w:rPr>
        <w:t xml:space="preserve">(3) износ таксе из члана 156. ЗЈН чија се уплата врши - 60.000 динара; </w:t>
      </w:r>
    </w:p>
    <w:p w:rsidR="00F3045F" w:rsidRPr="006869BD" w:rsidRDefault="00F3045F" w:rsidP="00F3045F">
      <w:pPr>
        <w:ind w:firstLine="708"/>
        <w:jc w:val="both"/>
        <w:rPr>
          <w:rFonts w:ascii="Arial" w:hAnsi="Arial" w:cs="Arial"/>
        </w:rPr>
      </w:pPr>
      <w:r w:rsidRPr="006869BD">
        <w:rPr>
          <w:rFonts w:ascii="Arial" w:hAnsi="Arial" w:cs="Arial"/>
        </w:rPr>
        <w:t>(4) број рачуна: 840-30678845-06;</w:t>
      </w:r>
    </w:p>
    <w:p w:rsidR="00F3045F" w:rsidRPr="006869BD" w:rsidRDefault="00F3045F" w:rsidP="00F3045F">
      <w:pPr>
        <w:ind w:firstLine="708"/>
        <w:jc w:val="both"/>
        <w:rPr>
          <w:rFonts w:ascii="Arial" w:hAnsi="Arial" w:cs="Arial"/>
        </w:rPr>
      </w:pPr>
      <w:r w:rsidRPr="006869BD">
        <w:rPr>
          <w:rFonts w:ascii="Arial" w:hAnsi="Arial" w:cs="Arial"/>
        </w:rPr>
        <w:t xml:space="preserve">(5) шифру плаћања: 153 или 253; </w:t>
      </w:r>
    </w:p>
    <w:p w:rsidR="00F3045F" w:rsidRPr="006869BD" w:rsidRDefault="00F3045F" w:rsidP="00F3045F">
      <w:pPr>
        <w:ind w:firstLine="708"/>
        <w:jc w:val="both"/>
        <w:rPr>
          <w:rFonts w:ascii="Arial" w:hAnsi="Arial" w:cs="Arial"/>
        </w:rPr>
      </w:pPr>
      <w:r w:rsidRPr="006869BD">
        <w:rPr>
          <w:rFonts w:ascii="Arial" w:hAnsi="Arial" w:cs="Arial"/>
        </w:rPr>
        <w:t>(6) позив на број: подаци о броју или ознаци јавне набавке поводом које се подноси захтев за заштиту права;</w:t>
      </w:r>
    </w:p>
    <w:p w:rsidR="00F3045F" w:rsidRPr="006869BD" w:rsidRDefault="00F3045F" w:rsidP="00F3045F">
      <w:pPr>
        <w:ind w:firstLine="708"/>
        <w:jc w:val="both"/>
        <w:rPr>
          <w:rFonts w:ascii="Arial" w:hAnsi="Arial" w:cs="Arial"/>
        </w:rPr>
      </w:pPr>
      <w:r w:rsidRPr="006869BD">
        <w:rPr>
          <w:rFonts w:ascii="Arial" w:hAnsi="Arial" w:cs="Arial"/>
        </w:rPr>
        <w:t>(7) сврха: ЗЗП; ...............</w:t>
      </w:r>
      <w:r w:rsidRPr="006869BD">
        <w:rPr>
          <w:rFonts w:ascii="Arial" w:hAnsi="Arial" w:cs="Arial"/>
          <w:i/>
          <w:iCs/>
        </w:rPr>
        <w:t xml:space="preserve"> [навести назив наручиоца]</w:t>
      </w:r>
      <w:r w:rsidRPr="006869BD">
        <w:rPr>
          <w:rFonts w:ascii="Arial" w:hAnsi="Arial" w:cs="Arial"/>
        </w:rPr>
        <w:t>; јавна набавка ЈН ....</w:t>
      </w:r>
      <w:r w:rsidRPr="006869BD">
        <w:rPr>
          <w:rFonts w:ascii="Arial" w:hAnsi="Arial" w:cs="Arial"/>
          <w:i/>
          <w:iCs/>
        </w:rPr>
        <w:t xml:space="preserve"> [навести редни број јавне набавкe;</w:t>
      </w:r>
      <w:r w:rsidRPr="006869BD">
        <w:rPr>
          <w:rFonts w:ascii="Arial" w:hAnsi="Arial" w:cs="Arial"/>
        </w:rPr>
        <w:t xml:space="preserve">. </w:t>
      </w:r>
    </w:p>
    <w:p w:rsidR="00F3045F" w:rsidRPr="006869BD" w:rsidRDefault="00F3045F" w:rsidP="00F3045F">
      <w:pPr>
        <w:ind w:firstLine="708"/>
        <w:jc w:val="both"/>
        <w:rPr>
          <w:rFonts w:ascii="Arial" w:hAnsi="Arial" w:cs="Arial"/>
        </w:rPr>
      </w:pPr>
      <w:r w:rsidRPr="006869BD">
        <w:rPr>
          <w:rFonts w:ascii="Arial" w:hAnsi="Arial" w:cs="Arial"/>
        </w:rPr>
        <w:t>(8) корисник: буџет Републике Србије;</w:t>
      </w:r>
    </w:p>
    <w:p w:rsidR="00F3045F" w:rsidRPr="006869BD" w:rsidRDefault="00F3045F" w:rsidP="00F3045F">
      <w:pPr>
        <w:ind w:firstLine="708"/>
        <w:jc w:val="both"/>
        <w:rPr>
          <w:rFonts w:ascii="Arial" w:hAnsi="Arial" w:cs="Arial"/>
        </w:rPr>
      </w:pPr>
      <w:r w:rsidRPr="006869BD">
        <w:rPr>
          <w:rFonts w:ascii="Arial" w:hAnsi="Arial" w:cs="Arial"/>
        </w:rPr>
        <w:t xml:space="preserve">(9) назив уплатиоца, односно назив подносиоца захтева за заштиту права за којег је извршена уплата таксе; </w:t>
      </w:r>
    </w:p>
    <w:p w:rsidR="00F3045F" w:rsidRPr="006869BD" w:rsidRDefault="00F3045F" w:rsidP="00F3045F">
      <w:pPr>
        <w:ind w:firstLine="708"/>
        <w:jc w:val="both"/>
        <w:rPr>
          <w:rFonts w:ascii="Arial" w:hAnsi="Arial" w:cs="Arial"/>
        </w:rPr>
      </w:pPr>
      <w:r w:rsidRPr="006869BD">
        <w:rPr>
          <w:rFonts w:ascii="Arial" w:hAnsi="Arial" w:cs="Arial"/>
        </w:rPr>
        <w:t xml:space="preserve">(10) потпис овлашћеног лица банке, </w:t>
      </w:r>
      <w:r w:rsidRPr="006869BD">
        <w:rPr>
          <w:rFonts w:ascii="Arial" w:hAnsi="Arial" w:cs="Arial"/>
          <w:b/>
        </w:rPr>
        <w:t>или</w:t>
      </w:r>
    </w:p>
    <w:p w:rsidR="00F3045F" w:rsidRPr="006869BD" w:rsidRDefault="00F3045F" w:rsidP="00F3045F">
      <w:pPr>
        <w:ind w:firstLine="708"/>
        <w:jc w:val="both"/>
        <w:rPr>
          <w:rFonts w:ascii="Arial" w:hAnsi="Arial" w:cs="Arial"/>
        </w:rPr>
      </w:pPr>
    </w:p>
    <w:p w:rsidR="00F3045F" w:rsidRPr="006869BD" w:rsidRDefault="00F3045F" w:rsidP="00F3045F">
      <w:pPr>
        <w:ind w:firstLine="708"/>
        <w:jc w:val="both"/>
        <w:rPr>
          <w:rFonts w:ascii="Arial" w:hAnsi="Arial" w:cs="Arial"/>
        </w:rPr>
      </w:pPr>
      <w:r w:rsidRPr="006869BD">
        <w:rPr>
          <w:rFonts w:ascii="Arial" w:hAnsi="Arial" w:cs="Arial"/>
        </w:rPr>
        <w:t xml:space="preserve">2. </w:t>
      </w:r>
      <w:r w:rsidRPr="006869BD">
        <w:rPr>
          <w:rFonts w:ascii="Arial" w:hAnsi="Arial" w:cs="Arial"/>
          <w:b/>
        </w:rPr>
        <w:t>Налог за уплату,</w:t>
      </w:r>
      <w:r w:rsidRPr="006869BD">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6869BD">
        <w:rPr>
          <w:rFonts w:ascii="Arial" w:hAnsi="Arial" w:cs="Arial"/>
          <w:b/>
        </w:rPr>
        <w:t>или</w:t>
      </w:r>
    </w:p>
    <w:p w:rsidR="00F3045F" w:rsidRPr="006869BD" w:rsidRDefault="00F3045F" w:rsidP="00F3045F">
      <w:pPr>
        <w:ind w:firstLine="708"/>
        <w:jc w:val="both"/>
        <w:rPr>
          <w:rFonts w:ascii="Arial" w:hAnsi="Arial" w:cs="Arial"/>
        </w:rPr>
      </w:pPr>
    </w:p>
    <w:p w:rsidR="00F3045F" w:rsidRPr="006869BD" w:rsidRDefault="00F3045F" w:rsidP="00F3045F">
      <w:pPr>
        <w:ind w:firstLine="708"/>
        <w:jc w:val="both"/>
        <w:rPr>
          <w:rFonts w:ascii="Arial" w:hAnsi="Arial" w:cs="Arial"/>
          <w:b/>
        </w:rPr>
      </w:pPr>
      <w:r w:rsidRPr="006869BD">
        <w:rPr>
          <w:rFonts w:ascii="Arial" w:hAnsi="Arial" w:cs="Arial"/>
        </w:rPr>
        <w:t xml:space="preserve">3. </w:t>
      </w:r>
      <w:r w:rsidRPr="006869BD">
        <w:rPr>
          <w:rFonts w:ascii="Arial" w:hAnsi="Arial" w:cs="Arial"/>
          <w:b/>
        </w:rPr>
        <w:t>Потврда издата од стране Републике Србије, Министарства финансија, Управе за трезор,</w:t>
      </w:r>
      <w:r w:rsidRPr="006869BD">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6869BD">
        <w:rPr>
          <w:rFonts w:ascii="Arial" w:hAnsi="Arial" w:cs="Arial"/>
          <w:b/>
        </w:rPr>
        <w:t xml:space="preserve"> или</w:t>
      </w:r>
    </w:p>
    <w:p w:rsidR="00F3045F" w:rsidRPr="006869BD" w:rsidRDefault="00F3045F" w:rsidP="00F3045F">
      <w:pPr>
        <w:ind w:firstLine="708"/>
        <w:jc w:val="both"/>
        <w:rPr>
          <w:rFonts w:ascii="Arial" w:hAnsi="Arial" w:cs="Arial"/>
        </w:rPr>
      </w:pPr>
    </w:p>
    <w:p w:rsidR="00F3045F" w:rsidRPr="006869BD" w:rsidRDefault="00F3045F" w:rsidP="00F3045F">
      <w:pPr>
        <w:ind w:firstLine="708"/>
        <w:jc w:val="both"/>
        <w:rPr>
          <w:rFonts w:ascii="Arial" w:hAnsi="Arial" w:cs="Arial"/>
        </w:rPr>
      </w:pPr>
      <w:r w:rsidRPr="006869BD">
        <w:rPr>
          <w:rFonts w:ascii="Arial" w:hAnsi="Arial" w:cs="Arial"/>
        </w:rPr>
        <w:t xml:space="preserve">4. </w:t>
      </w:r>
      <w:r w:rsidRPr="006869BD">
        <w:rPr>
          <w:rFonts w:ascii="Arial" w:hAnsi="Arial" w:cs="Arial"/>
          <w:b/>
        </w:rPr>
        <w:t xml:space="preserve">Потврда издата од стране Народне банке Србије, </w:t>
      </w:r>
      <w:r w:rsidRPr="006869BD">
        <w:rPr>
          <w:rFonts w:ascii="Arial" w:hAnsi="Arial" w:cs="Arial"/>
        </w:rPr>
        <w:t>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ЗЈН и другим прописом.</w:t>
      </w:r>
    </w:p>
    <w:p w:rsidR="00F3045F" w:rsidRPr="006869BD" w:rsidRDefault="00F3045F" w:rsidP="00F3045F">
      <w:pPr>
        <w:pStyle w:val="ListParagraph"/>
        <w:rPr>
          <w:rFonts w:ascii="Arial" w:hAnsi="Arial" w:cs="Arial"/>
        </w:rPr>
      </w:pPr>
    </w:p>
    <w:p w:rsidR="00F3045F" w:rsidRPr="006869BD" w:rsidRDefault="00F3045F" w:rsidP="00F3045F">
      <w:pPr>
        <w:jc w:val="both"/>
        <w:rPr>
          <w:rFonts w:ascii="Arial" w:hAnsi="Arial" w:cs="Arial"/>
        </w:rPr>
      </w:pPr>
      <w:r w:rsidRPr="006869BD">
        <w:rPr>
          <w:rFonts w:ascii="Arial" w:hAnsi="Arial" w:cs="Arial"/>
        </w:rPr>
        <w:t xml:space="preserve">Поступак заштите права регулисан је одредбама чл. 138. - 166. ЗЈН. </w:t>
      </w:r>
    </w:p>
    <w:p w:rsidR="00134106" w:rsidRPr="006869BD" w:rsidRDefault="00134106" w:rsidP="00134106">
      <w:pPr>
        <w:jc w:val="both"/>
        <w:rPr>
          <w:rFonts w:ascii="Arial" w:hAnsi="Arial" w:cs="Arial"/>
          <w:lang w:val="ru-RU"/>
        </w:rPr>
      </w:pPr>
    </w:p>
    <w:p w:rsidR="00134106" w:rsidRPr="006869BD" w:rsidRDefault="00F3045F" w:rsidP="00134106">
      <w:pPr>
        <w:jc w:val="both"/>
        <w:rPr>
          <w:rFonts w:ascii="Arial" w:hAnsi="Arial" w:cs="Arial"/>
          <w:b/>
          <w:lang w:val="ru-RU"/>
        </w:rPr>
      </w:pPr>
      <w:r w:rsidRPr="006869BD">
        <w:rPr>
          <w:rFonts w:ascii="Arial" w:hAnsi="Arial" w:cs="Arial"/>
          <w:b/>
          <w:lang w:val="ru-RU"/>
        </w:rPr>
        <w:t>18</w:t>
      </w:r>
      <w:r w:rsidR="00134106" w:rsidRPr="006869BD">
        <w:rPr>
          <w:rFonts w:ascii="Arial" w:hAnsi="Arial" w:cs="Arial"/>
          <w:b/>
          <w:lang w:val="ru-RU"/>
        </w:rPr>
        <w:t>. РОК У КОЈЕМ ЋЕ УГОВОР БИТИ ЗАКЉУЧЕН</w:t>
      </w:r>
    </w:p>
    <w:p w:rsidR="00134106" w:rsidRPr="006869BD" w:rsidRDefault="00134106" w:rsidP="00134106">
      <w:pPr>
        <w:jc w:val="both"/>
        <w:rPr>
          <w:rFonts w:ascii="Arial" w:hAnsi="Arial" w:cs="Arial"/>
          <w:b/>
          <w:lang w:val="sr-Cyrl-CS"/>
        </w:rPr>
      </w:pPr>
    </w:p>
    <w:p w:rsidR="00134106" w:rsidRPr="006869BD" w:rsidRDefault="00134106" w:rsidP="00134106">
      <w:pPr>
        <w:jc w:val="both"/>
        <w:rPr>
          <w:rFonts w:ascii="Arial" w:hAnsi="Arial" w:cs="Arial"/>
          <w:lang w:val="sr-Cyrl-CS"/>
        </w:rPr>
      </w:pPr>
      <w:r w:rsidRPr="006869BD">
        <w:rPr>
          <w:rFonts w:ascii="Arial" w:hAnsi="Arial" w:cs="Arial"/>
          <w:lang w:val="sr-Cyrl-CS"/>
        </w:rPr>
        <w:t xml:space="preserve">Одлука о дедели уговора биће донета у року од </w:t>
      </w:r>
      <w:r w:rsidR="00E80107" w:rsidRPr="006869BD">
        <w:rPr>
          <w:rFonts w:ascii="Arial" w:hAnsi="Arial" w:cs="Arial"/>
          <w:lang w:val="sr-Cyrl-CS"/>
        </w:rPr>
        <w:t>10</w:t>
      </w:r>
      <w:r w:rsidRPr="006869BD">
        <w:rPr>
          <w:rFonts w:ascii="Arial" w:hAnsi="Arial" w:cs="Arial"/>
          <w:lang w:val="sr-Cyrl-CS"/>
        </w:rPr>
        <w:t xml:space="preserve"> дана од дана отварања понуда.</w:t>
      </w:r>
    </w:p>
    <w:p w:rsidR="00134106" w:rsidRPr="006869BD" w:rsidRDefault="00134106" w:rsidP="00134106">
      <w:pPr>
        <w:jc w:val="both"/>
        <w:rPr>
          <w:rFonts w:ascii="Arial" w:hAnsi="Arial" w:cs="Arial"/>
          <w:noProof/>
          <w:color w:val="000000" w:themeColor="text1"/>
          <w:lang w:val="sr-Cyrl-CS"/>
        </w:rPr>
      </w:pPr>
      <w:r w:rsidRPr="006869BD">
        <w:rPr>
          <w:rFonts w:ascii="Arial" w:hAnsi="Arial" w:cs="Arial"/>
          <w:noProof/>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134106" w:rsidRPr="006869BD" w:rsidRDefault="00134106" w:rsidP="00A67C57">
      <w:pPr>
        <w:jc w:val="both"/>
        <w:rPr>
          <w:rFonts w:ascii="Arial" w:hAnsi="Arial" w:cs="Arial"/>
          <w:noProof/>
          <w:lang w:val="sr-Cyrl-CS"/>
        </w:rPr>
      </w:pPr>
      <w:r w:rsidRPr="006869BD">
        <w:rPr>
          <w:rFonts w:ascii="Arial" w:hAnsi="Arial" w:cs="Arial"/>
          <w:noProof/>
          <w:lang w:val="sr-Cyrl-CS"/>
        </w:rPr>
        <w:lastRenderedPageBreak/>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rsidR="00D94C9B" w:rsidRPr="006869BD" w:rsidRDefault="00D94C9B" w:rsidP="00A67C57">
      <w:pPr>
        <w:jc w:val="both"/>
        <w:rPr>
          <w:rFonts w:ascii="Arial" w:hAnsi="Arial" w:cs="Arial"/>
          <w:noProof/>
          <w:lang w:val="sr-Cyrl-CS"/>
        </w:rPr>
      </w:pPr>
    </w:p>
    <w:p w:rsidR="00F3045F" w:rsidRPr="006869BD" w:rsidRDefault="00F3045F" w:rsidP="00A67C57">
      <w:pPr>
        <w:jc w:val="both"/>
        <w:rPr>
          <w:rFonts w:ascii="Arial" w:hAnsi="Arial" w:cs="Arial"/>
          <w:noProof/>
          <w:lang w:val="sr-Cyrl-CS"/>
        </w:rPr>
      </w:pPr>
    </w:p>
    <w:p w:rsidR="00C81080" w:rsidRPr="006869BD" w:rsidRDefault="00C81080" w:rsidP="00C81080">
      <w:pPr>
        <w:autoSpaceDE w:val="0"/>
        <w:autoSpaceDN w:val="0"/>
        <w:adjustRightInd w:val="0"/>
        <w:spacing w:line="240" w:lineRule="auto"/>
        <w:rPr>
          <w:rFonts w:ascii="Arial" w:hAnsi="Arial" w:cs="Arial"/>
          <w:lang w:val="sr-Cyrl-CS"/>
        </w:rPr>
      </w:pPr>
    </w:p>
    <w:p w:rsidR="00134106" w:rsidRPr="006869BD" w:rsidRDefault="00134106" w:rsidP="00134106">
      <w:pPr>
        <w:ind w:left="3258"/>
        <w:jc w:val="both"/>
        <w:rPr>
          <w:rFonts w:ascii="Arial" w:hAnsi="Arial" w:cs="Arial"/>
          <w:lang w:val="sr-Cyrl-CS"/>
        </w:rPr>
      </w:pPr>
    </w:p>
    <w:sectPr w:rsidR="00134106" w:rsidRPr="006869BD" w:rsidSect="00134106">
      <w:headerReference w:type="even" r:id="rId17"/>
      <w:footerReference w:type="default" r:id="rId18"/>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7F09" w:rsidRDefault="00927F09" w:rsidP="00134106">
      <w:pPr>
        <w:spacing w:line="240" w:lineRule="auto"/>
      </w:pPr>
      <w:r>
        <w:separator/>
      </w:r>
    </w:p>
  </w:endnote>
  <w:endnote w:type="continuationSeparator" w:id="1">
    <w:p w:rsidR="00927F09" w:rsidRDefault="00927F09" w:rsidP="001341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7" w:usb1="00000000" w:usb2="00000000" w:usb3="00000000" w:csb0="00000007"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1336FC" w:rsidRPr="00DE0254">
      <w:tc>
        <w:tcPr>
          <w:tcW w:w="8208" w:type="dxa"/>
          <w:tcBorders>
            <w:top w:val="single" w:sz="8" w:space="0" w:color="808080"/>
          </w:tcBorders>
          <w:shd w:val="clear" w:color="auto" w:fill="auto"/>
        </w:tcPr>
        <w:p w:rsidR="001336FC" w:rsidRPr="00DE0254" w:rsidRDefault="001336FC" w:rsidP="00794336">
          <w:pPr>
            <w:pStyle w:val="Footer"/>
            <w:rPr>
              <w:rFonts w:ascii="Arial" w:hAnsi="Arial" w:cs="Arial"/>
              <w:i/>
              <w:lang w:val="ru-RU"/>
            </w:rPr>
          </w:pPr>
          <w:r w:rsidRPr="00DE0254">
            <w:rPr>
              <w:rFonts w:ascii="Arial" w:hAnsi="Arial" w:cs="Arial"/>
              <w:b/>
              <w:bCs/>
              <w:i/>
              <w:color w:val="1F497D"/>
              <w:sz w:val="22"/>
              <w:szCs w:val="22"/>
              <w:lang w:val="ru-RU"/>
            </w:rPr>
            <w:t xml:space="preserve">Конкурсна документација у поступку ЈНМВ бр. </w:t>
          </w:r>
          <w:r>
            <w:rPr>
              <w:rFonts w:ascii="Arial" w:hAnsi="Arial" w:cs="Arial"/>
              <w:b/>
              <w:bCs/>
              <w:i/>
              <w:color w:val="1F497D"/>
              <w:sz w:val="22"/>
              <w:szCs w:val="22"/>
              <w:lang w:val="ru-RU"/>
            </w:rPr>
            <w:t>8/20</w:t>
          </w:r>
        </w:p>
      </w:tc>
      <w:tc>
        <w:tcPr>
          <w:tcW w:w="1034" w:type="dxa"/>
          <w:tcBorders>
            <w:top w:val="single" w:sz="8" w:space="0" w:color="808080"/>
            <w:left w:val="single" w:sz="8" w:space="0" w:color="808080"/>
          </w:tcBorders>
          <w:shd w:val="clear" w:color="auto" w:fill="auto"/>
        </w:tcPr>
        <w:p w:rsidR="001336FC" w:rsidRPr="00DE0254" w:rsidRDefault="001336FC">
          <w:pPr>
            <w:pStyle w:val="Footer"/>
            <w:rPr>
              <w:rFonts w:ascii="Arial" w:hAnsi="Arial" w:cs="Arial"/>
            </w:rPr>
          </w:pP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PAGE </w:instrText>
          </w:r>
          <w:r w:rsidRPr="00DE0254">
            <w:rPr>
              <w:rFonts w:ascii="Arial" w:hAnsi="Arial" w:cs="Arial"/>
              <w:b/>
              <w:bCs/>
              <w:color w:val="1F497D"/>
              <w:sz w:val="22"/>
              <w:szCs w:val="22"/>
            </w:rPr>
            <w:fldChar w:fldCharType="separate"/>
          </w:r>
          <w:r w:rsidR="00170E21">
            <w:rPr>
              <w:rFonts w:ascii="Arial" w:hAnsi="Arial" w:cs="Arial"/>
              <w:b/>
              <w:bCs/>
              <w:noProof/>
              <w:color w:val="1F497D"/>
              <w:sz w:val="22"/>
              <w:szCs w:val="22"/>
            </w:rPr>
            <w:t>1</w:t>
          </w:r>
          <w:r w:rsidRPr="00DE0254">
            <w:rPr>
              <w:rFonts w:ascii="Arial" w:hAnsi="Arial" w:cs="Arial"/>
              <w:b/>
              <w:bCs/>
              <w:color w:val="1F497D"/>
              <w:sz w:val="22"/>
              <w:szCs w:val="22"/>
            </w:rPr>
            <w:fldChar w:fldCharType="end"/>
          </w:r>
          <w:r w:rsidRPr="00DE0254">
            <w:rPr>
              <w:rFonts w:ascii="Arial" w:hAnsi="Arial" w:cs="Arial"/>
              <w:color w:val="1F497D"/>
              <w:sz w:val="22"/>
              <w:szCs w:val="22"/>
            </w:rPr>
            <w:t>/</w:t>
          </w: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NUMPAGES \*Arabic </w:instrText>
          </w:r>
          <w:r w:rsidRPr="00DE0254">
            <w:rPr>
              <w:rFonts w:ascii="Arial" w:hAnsi="Arial" w:cs="Arial"/>
              <w:b/>
              <w:bCs/>
              <w:color w:val="1F497D"/>
              <w:sz w:val="22"/>
              <w:szCs w:val="22"/>
            </w:rPr>
            <w:fldChar w:fldCharType="separate"/>
          </w:r>
          <w:r w:rsidR="00170E21">
            <w:rPr>
              <w:rFonts w:ascii="Arial" w:hAnsi="Arial" w:cs="Arial"/>
              <w:b/>
              <w:bCs/>
              <w:noProof/>
              <w:color w:val="1F497D"/>
              <w:sz w:val="22"/>
              <w:szCs w:val="22"/>
            </w:rPr>
            <w:t>33</w:t>
          </w:r>
          <w:r w:rsidRPr="00DE0254">
            <w:rPr>
              <w:rFonts w:ascii="Arial" w:hAnsi="Arial" w:cs="Arial"/>
              <w:b/>
              <w:bCs/>
              <w:color w:val="1F497D"/>
              <w:sz w:val="22"/>
              <w:szCs w:val="22"/>
            </w:rPr>
            <w:fldChar w:fldCharType="end"/>
          </w:r>
        </w:p>
      </w:tc>
    </w:tr>
  </w:tbl>
  <w:p w:rsidR="001336FC" w:rsidRDefault="001336FC">
    <w:pPr>
      <w:pStyle w:val="Footer"/>
      <w:jc w:val="right"/>
    </w:pPr>
  </w:p>
  <w:p w:rsidR="001336FC" w:rsidRDefault="001336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7F09" w:rsidRDefault="00927F09" w:rsidP="00134106">
      <w:pPr>
        <w:spacing w:line="240" w:lineRule="auto"/>
      </w:pPr>
      <w:r>
        <w:separator/>
      </w:r>
    </w:p>
  </w:footnote>
  <w:footnote w:type="continuationSeparator" w:id="1">
    <w:p w:rsidR="00927F09" w:rsidRDefault="00927F09" w:rsidP="0013410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6FC" w:rsidRDefault="001336FC">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7043239"/>
    <w:multiLevelType w:val="hybridMultilevel"/>
    <w:tmpl w:val="4F8E692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nsid w:val="1B954FFB"/>
    <w:multiLevelType w:val="hybridMultilevel"/>
    <w:tmpl w:val="B106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303C27EE"/>
    <w:multiLevelType w:val="hybridMultilevel"/>
    <w:tmpl w:val="BD0278F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19425AB"/>
    <w:multiLevelType w:val="hybridMultilevel"/>
    <w:tmpl w:val="B7224B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6">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0">
    <w:nsid w:val="48F648DB"/>
    <w:multiLevelType w:val="hybridMultilevel"/>
    <w:tmpl w:val="296EC172"/>
    <w:lvl w:ilvl="0" w:tplc="F5D447B4">
      <w:numFmt w:val="bullet"/>
      <w:lvlText w:val="-"/>
      <w:lvlJc w:val="left"/>
      <w:pPr>
        <w:ind w:left="1710" w:hanging="360"/>
      </w:pPr>
      <w:rPr>
        <w:rFonts w:ascii="Arial" w:eastAsia="Times New Roman" w:hAnsi="Aria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2">
    <w:nsid w:val="4BEF5304"/>
    <w:multiLevelType w:val="hybridMultilevel"/>
    <w:tmpl w:val="1D20A0B6"/>
    <w:lvl w:ilvl="0" w:tplc="241A000B">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4">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5">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6">
    <w:nsid w:val="5E7D1FEF"/>
    <w:multiLevelType w:val="hybridMultilevel"/>
    <w:tmpl w:val="019C11FC"/>
    <w:lvl w:ilvl="0" w:tplc="5036AABC">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8">
    <w:nsid w:val="6EBB5E77"/>
    <w:multiLevelType w:val="hybridMultilevel"/>
    <w:tmpl w:val="AA3EAD0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9">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0">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1">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9"/>
  </w:num>
  <w:num w:numId="5">
    <w:abstractNumId w:val="19"/>
  </w:num>
  <w:num w:numId="6">
    <w:abstractNumId w:val="33"/>
  </w:num>
  <w:num w:numId="7">
    <w:abstractNumId w:val="25"/>
  </w:num>
  <w:num w:numId="8">
    <w:abstractNumId w:val="27"/>
  </w:num>
  <w:num w:numId="9">
    <w:abstractNumId w:val="23"/>
  </w:num>
  <w:num w:numId="10">
    <w:abstractNumId w:val="40"/>
  </w:num>
  <w:num w:numId="11">
    <w:abstractNumId w:val="35"/>
  </w:num>
  <w:num w:numId="12">
    <w:abstractNumId w:val="42"/>
  </w:num>
  <w:num w:numId="13">
    <w:abstractNumId w:val="15"/>
  </w:num>
  <w:num w:numId="14">
    <w:abstractNumId w:val="12"/>
  </w:num>
  <w:num w:numId="15">
    <w:abstractNumId w:val="28"/>
  </w:num>
  <w:num w:numId="16">
    <w:abstractNumId w:val="34"/>
  </w:num>
  <w:num w:numId="17">
    <w:abstractNumId w:val="37"/>
  </w:num>
  <w:num w:numId="18">
    <w:abstractNumId w:val="41"/>
  </w:num>
  <w:num w:numId="19">
    <w:abstractNumId w:val="21"/>
  </w:num>
  <w:num w:numId="20">
    <w:abstractNumId w:val="18"/>
  </w:num>
  <w:num w:numId="21">
    <w:abstractNumId w:val="24"/>
  </w:num>
  <w:num w:numId="22">
    <w:abstractNumId w:val="38"/>
  </w:num>
  <w:num w:numId="23">
    <w:abstractNumId w:val="17"/>
  </w:num>
  <w:num w:numId="24">
    <w:abstractNumId w:val="32"/>
  </w:num>
  <w:num w:numId="25">
    <w:abstractNumId w:val="29"/>
  </w:num>
  <w:num w:numId="26">
    <w:abstractNumId w:val="26"/>
  </w:num>
  <w:num w:numId="27">
    <w:abstractNumId w:val="39"/>
  </w:num>
  <w:num w:numId="28">
    <w:abstractNumId w:val="7"/>
  </w:num>
  <w:num w:numId="29">
    <w:abstractNumId w:val="31"/>
  </w:num>
  <w:num w:numId="30">
    <w:abstractNumId w:val="13"/>
  </w:num>
  <w:num w:numId="31">
    <w:abstractNumId w:val="20"/>
  </w:num>
  <w:num w:numId="32">
    <w:abstractNumId w:val="4"/>
  </w:num>
  <w:num w:numId="33">
    <w:abstractNumId w:val="16"/>
  </w:num>
  <w:num w:numId="34">
    <w:abstractNumId w:val="22"/>
  </w:num>
  <w:num w:numId="3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 w:numId="37">
    <w:abstractNumId w:val="3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defaultTabStop w:val="720"/>
  <w:drawingGridHorizontalSpacing w:val="110"/>
  <w:displayHorizontalDrawingGridEvery w:val="2"/>
  <w:displayVerticalDrawingGridEvery w:val="2"/>
  <w:characterSpacingControl w:val="doNotCompress"/>
  <w:hdrShapeDefaults>
    <o:shapedefaults v:ext="edit" spidmax="5122"/>
  </w:hdrShapeDefaults>
  <w:footnotePr>
    <w:footnote w:id="0"/>
    <w:footnote w:id="1"/>
  </w:footnotePr>
  <w:endnotePr>
    <w:endnote w:id="0"/>
    <w:endnote w:id="1"/>
  </w:endnotePr>
  <w:compat/>
  <w:rsids>
    <w:rsidRoot w:val="00134106"/>
    <w:rsid w:val="0000003A"/>
    <w:rsid w:val="0000417D"/>
    <w:rsid w:val="00015937"/>
    <w:rsid w:val="00036379"/>
    <w:rsid w:val="0004730B"/>
    <w:rsid w:val="00054405"/>
    <w:rsid w:val="000562AE"/>
    <w:rsid w:val="0005794F"/>
    <w:rsid w:val="00057F20"/>
    <w:rsid w:val="00064C2F"/>
    <w:rsid w:val="00064CF6"/>
    <w:rsid w:val="000718AF"/>
    <w:rsid w:val="0007751D"/>
    <w:rsid w:val="00092E8A"/>
    <w:rsid w:val="000D52D9"/>
    <w:rsid w:val="000E4DCA"/>
    <w:rsid w:val="00101A93"/>
    <w:rsid w:val="00111966"/>
    <w:rsid w:val="00124A24"/>
    <w:rsid w:val="00130106"/>
    <w:rsid w:val="001336FC"/>
    <w:rsid w:val="00133C67"/>
    <w:rsid w:val="00134106"/>
    <w:rsid w:val="00134ADD"/>
    <w:rsid w:val="001502C9"/>
    <w:rsid w:val="00154258"/>
    <w:rsid w:val="00170E21"/>
    <w:rsid w:val="001756E7"/>
    <w:rsid w:val="0018461C"/>
    <w:rsid w:val="0018565D"/>
    <w:rsid w:val="00186B6C"/>
    <w:rsid w:val="001913F0"/>
    <w:rsid w:val="001D7973"/>
    <w:rsid w:val="001E36F8"/>
    <w:rsid w:val="002060AF"/>
    <w:rsid w:val="00213909"/>
    <w:rsid w:val="002207B6"/>
    <w:rsid w:val="00243858"/>
    <w:rsid w:val="00251513"/>
    <w:rsid w:val="0028015B"/>
    <w:rsid w:val="002A1C35"/>
    <w:rsid w:val="002B4A0B"/>
    <w:rsid w:val="002F1CD3"/>
    <w:rsid w:val="00306091"/>
    <w:rsid w:val="00312F07"/>
    <w:rsid w:val="003243C2"/>
    <w:rsid w:val="00343FEA"/>
    <w:rsid w:val="003456E0"/>
    <w:rsid w:val="003538FD"/>
    <w:rsid w:val="00364335"/>
    <w:rsid w:val="00370072"/>
    <w:rsid w:val="00370DCF"/>
    <w:rsid w:val="00384EAE"/>
    <w:rsid w:val="00392E14"/>
    <w:rsid w:val="003A0CDD"/>
    <w:rsid w:val="003B5E61"/>
    <w:rsid w:val="003D5DB4"/>
    <w:rsid w:val="003D7651"/>
    <w:rsid w:val="003E777F"/>
    <w:rsid w:val="003F0F32"/>
    <w:rsid w:val="003F677B"/>
    <w:rsid w:val="0040781F"/>
    <w:rsid w:val="00436703"/>
    <w:rsid w:val="00441F3D"/>
    <w:rsid w:val="00443BFA"/>
    <w:rsid w:val="00445503"/>
    <w:rsid w:val="004552C8"/>
    <w:rsid w:val="00464C9C"/>
    <w:rsid w:val="0046551C"/>
    <w:rsid w:val="00476116"/>
    <w:rsid w:val="00487A45"/>
    <w:rsid w:val="00493935"/>
    <w:rsid w:val="004943EA"/>
    <w:rsid w:val="004A7E53"/>
    <w:rsid w:val="004A7EE8"/>
    <w:rsid w:val="004B6E64"/>
    <w:rsid w:val="004D49B2"/>
    <w:rsid w:val="004D6C07"/>
    <w:rsid w:val="004F2919"/>
    <w:rsid w:val="00504B4B"/>
    <w:rsid w:val="0050742D"/>
    <w:rsid w:val="00511ADD"/>
    <w:rsid w:val="00523699"/>
    <w:rsid w:val="005271D2"/>
    <w:rsid w:val="00535D6C"/>
    <w:rsid w:val="00561F3A"/>
    <w:rsid w:val="005807A4"/>
    <w:rsid w:val="00583DC9"/>
    <w:rsid w:val="0059749B"/>
    <w:rsid w:val="00597C9E"/>
    <w:rsid w:val="005A09F6"/>
    <w:rsid w:val="005A1348"/>
    <w:rsid w:val="005B5C98"/>
    <w:rsid w:val="005C619B"/>
    <w:rsid w:val="005E1A44"/>
    <w:rsid w:val="005F273C"/>
    <w:rsid w:val="005F2A1C"/>
    <w:rsid w:val="005F4E82"/>
    <w:rsid w:val="005F614E"/>
    <w:rsid w:val="00602567"/>
    <w:rsid w:val="00607864"/>
    <w:rsid w:val="006134F9"/>
    <w:rsid w:val="0062557A"/>
    <w:rsid w:val="00631502"/>
    <w:rsid w:val="0064028D"/>
    <w:rsid w:val="00652C46"/>
    <w:rsid w:val="00670B4A"/>
    <w:rsid w:val="006769CC"/>
    <w:rsid w:val="00682289"/>
    <w:rsid w:val="006822AE"/>
    <w:rsid w:val="006869BD"/>
    <w:rsid w:val="006A0F67"/>
    <w:rsid w:val="006B0A3A"/>
    <w:rsid w:val="006B54F5"/>
    <w:rsid w:val="006E0502"/>
    <w:rsid w:val="006E40FF"/>
    <w:rsid w:val="007079AE"/>
    <w:rsid w:val="007113A3"/>
    <w:rsid w:val="007154F6"/>
    <w:rsid w:val="00717CFC"/>
    <w:rsid w:val="007259D9"/>
    <w:rsid w:val="00741164"/>
    <w:rsid w:val="00752E87"/>
    <w:rsid w:val="007657ED"/>
    <w:rsid w:val="00766D45"/>
    <w:rsid w:val="0077042F"/>
    <w:rsid w:val="007907E4"/>
    <w:rsid w:val="00794336"/>
    <w:rsid w:val="00796ADA"/>
    <w:rsid w:val="007A7D6D"/>
    <w:rsid w:val="007D0EFD"/>
    <w:rsid w:val="007D3149"/>
    <w:rsid w:val="007D7593"/>
    <w:rsid w:val="007E2C7F"/>
    <w:rsid w:val="007E539B"/>
    <w:rsid w:val="00802EE9"/>
    <w:rsid w:val="00806C0B"/>
    <w:rsid w:val="00817464"/>
    <w:rsid w:val="00822A10"/>
    <w:rsid w:val="008263C7"/>
    <w:rsid w:val="00830463"/>
    <w:rsid w:val="00830E80"/>
    <w:rsid w:val="0083421D"/>
    <w:rsid w:val="0084534E"/>
    <w:rsid w:val="00864109"/>
    <w:rsid w:val="008A2F62"/>
    <w:rsid w:val="008B35EF"/>
    <w:rsid w:val="008B712E"/>
    <w:rsid w:val="009219E2"/>
    <w:rsid w:val="00927F09"/>
    <w:rsid w:val="00930671"/>
    <w:rsid w:val="00947536"/>
    <w:rsid w:val="009513F4"/>
    <w:rsid w:val="00962AD0"/>
    <w:rsid w:val="009723C6"/>
    <w:rsid w:val="00975BE5"/>
    <w:rsid w:val="00976954"/>
    <w:rsid w:val="00986EF9"/>
    <w:rsid w:val="00990C37"/>
    <w:rsid w:val="00992ACA"/>
    <w:rsid w:val="00994E65"/>
    <w:rsid w:val="009D1B53"/>
    <w:rsid w:val="009D4BDF"/>
    <w:rsid w:val="009D6323"/>
    <w:rsid w:val="009E7DB7"/>
    <w:rsid w:val="009F0429"/>
    <w:rsid w:val="00A147BD"/>
    <w:rsid w:val="00A16581"/>
    <w:rsid w:val="00A21FF9"/>
    <w:rsid w:val="00A67C57"/>
    <w:rsid w:val="00A713AE"/>
    <w:rsid w:val="00A7205B"/>
    <w:rsid w:val="00A72FDB"/>
    <w:rsid w:val="00A817CE"/>
    <w:rsid w:val="00A84DED"/>
    <w:rsid w:val="00A92936"/>
    <w:rsid w:val="00AA0033"/>
    <w:rsid w:val="00AA04E7"/>
    <w:rsid w:val="00AA08B9"/>
    <w:rsid w:val="00AA341A"/>
    <w:rsid w:val="00AB5C0B"/>
    <w:rsid w:val="00AB5DD7"/>
    <w:rsid w:val="00AC35BD"/>
    <w:rsid w:val="00AE277F"/>
    <w:rsid w:val="00AE7A9E"/>
    <w:rsid w:val="00AF056D"/>
    <w:rsid w:val="00AF6907"/>
    <w:rsid w:val="00B24A7E"/>
    <w:rsid w:val="00B37F3F"/>
    <w:rsid w:val="00B92709"/>
    <w:rsid w:val="00B93543"/>
    <w:rsid w:val="00BB5F71"/>
    <w:rsid w:val="00BC1360"/>
    <w:rsid w:val="00BD0869"/>
    <w:rsid w:val="00BE6A11"/>
    <w:rsid w:val="00BF2872"/>
    <w:rsid w:val="00BF5FBE"/>
    <w:rsid w:val="00C12A65"/>
    <w:rsid w:val="00C20265"/>
    <w:rsid w:val="00C21892"/>
    <w:rsid w:val="00C22068"/>
    <w:rsid w:val="00C26C91"/>
    <w:rsid w:val="00C4340A"/>
    <w:rsid w:val="00C71DC6"/>
    <w:rsid w:val="00C81080"/>
    <w:rsid w:val="00C82170"/>
    <w:rsid w:val="00CA3709"/>
    <w:rsid w:val="00CA7D13"/>
    <w:rsid w:val="00CB4680"/>
    <w:rsid w:val="00CC0790"/>
    <w:rsid w:val="00CD4BD7"/>
    <w:rsid w:val="00CD7B16"/>
    <w:rsid w:val="00CE1B52"/>
    <w:rsid w:val="00CF0B41"/>
    <w:rsid w:val="00CF75AB"/>
    <w:rsid w:val="00D122F3"/>
    <w:rsid w:val="00D26560"/>
    <w:rsid w:val="00D33528"/>
    <w:rsid w:val="00D94C9B"/>
    <w:rsid w:val="00D95B37"/>
    <w:rsid w:val="00DA1AEB"/>
    <w:rsid w:val="00DA6DF0"/>
    <w:rsid w:val="00DB161B"/>
    <w:rsid w:val="00DC5D95"/>
    <w:rsid w:val="00DD2B29"/>
    <w:rsid w:val="00DD6074"/>
    <w:rsid w:val="00DE0254"/>
    <w:rsid w:val="00DF4350"/>
    <w:rsid w:val="00DF57B4"/>
    <w:rsid w:val="00E11B95"/>
    <w:rsid w:val="00E13C64"/>
    <w:rsid w:val="00E16430"/>
    <w:rsid w:val="00E17AC8"/>
    <w:rsid w:val="00E27703"/>
    <w:rsid w:val="00E27B1E"/>
    <w:rsid w:val="00E3243E"/>
    <w:rsid w:val="00E347F0"/>
    <w:rsid w:val="00E40698"/>
    <w:rsid w:val="00E47904"/>
    <w:rsid w:val="00E6127F"/>
    <w:rsid w:val="00E662F8"/>
    <w:rsid w:val="00E80107"/>
    <w:rsid w:val="00E83D85"/>
    <w:rsid w:val="00EA3176"/>
    <w:rsid w:val="00EB72A3"/>
    <w:rsid w:val="00EE0FA4"/>
    <w:rsid w:val="00EE11E7"/>
    <w:rsid w:val="00EF1175"/>
    <w:rsid w:val="00F3045F"/>
    <w:rsid w:val="00F35446"/>
    <w:rsid w:val="00F45C43"/>
    <w:rsid w:val="00F52A12"/>
    <w:rsid w:val="00F532F0"/>
    <w:rsid w:val="00F85A99"/>
    <w:rsid w:val="00FA0971"/>
    <w:rsid w:val="00FB2023"/>
    <w:rsid w:val="00FC012C"/>
    <w:rsid w:val="00FD4347"/>
    <w:rsid w:val="00FE4D5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06"/>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34106"/>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34106"/>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34106"/>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34106"/>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34106"/>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34106"/>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34106"/>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34106"/>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34106"/>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106"/>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34106"/>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34106"/>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34106"/>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34106"/>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34106"/>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34106"/>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34106"/>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34106"/>
    <w:rPr>
      <w:rFonts w:ascii="Arial" w:eastAsia="Times New Roman" w:hAnsi="Arial" w:cs="Arial"/>
      <w:color w:val="000000"/>
      <w:kern w:val="1"/>
      <w:sz w:val="24"/>
      <w:szCs w:val="24"/>
      <w:lang w:eastAsia="ar-SA"/>
    </w:rPr>
  </w:style>
  <w:style w:type="paragraph" w:styleId="BodyText">
    <w:name w:val="Body Text"/>
    <w:basedOn w:val="Normal"/>
    <w:link w:val="BodyTextChar"/>
    <w:rsid w:val="00134106"/>
    <w:pPr>
      <w:spacing w:after="120"/>
    </w:pPr>
  </w:style>
  <w:style w:type="character" w:customStyle="1" w:styleId="BodyTextChar">
    <w:name w:val="Body Text Char"/>
    <w:basedOn w:val="DefaultParagraphFont"/>
    <w:link w:val="BodyText"/>
    <w:rsid w:val="0013410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34106"/>
    <w:pPr>
      <w:tabs>
        <w:tab w:val="center" w:pos="4703"/>
        <w:tab w:val="right" w:pos="9406"/>
      </w:tabs>
    </w:pPr>
  </w:style>
  <w:style w:type="character" w:customStyle="1" w:styleId="HeaderChar">
    <w:name w:val="Header Char"/>
    <w:basedOn w:val="DefaultParagraphFont"/>
    <w:link w:val="Header"/>
    <w:rsid w:val="00134106"/>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34106"/>
    <w:pPr>
      <w:tabs>
        <w:tab w:val="center" w:pos="4703"/>
        <w:tab w:val="right" w:pos="9406"/>
      </w:tabs>
    </w:pPr>
  </w:style>
  <w:style w:type="character" w:customStyle="1" w:styleId="FooterChar">
    <w:name w:val="Footer Char"/>
    <w:basedOn w:val="DefaultParagraphFont"/>
    <w:link w:val="Footer"/>
    <w:rsid w:val="00134106"/>
    <w:rPr>
      <w:rFonts w:ascii="Times New Roman" w:eastAsia="Arial Unicode MS" w:hAnsi="Times New Roman" w:cs="Times New Roman"/>
      <w:color w:val="000000"/>
      <w:kern w:val="1"/>
      <w:sz w:val="24"/>
      <w:szCs w:val="24"/>
      <w:lang w:eastAsia="ar-SA"/>
    </w:rPr>
  </w:style>
  <w:style w:type="character" w:customStyle="1" w:styleId="WW8Num2z0">
    <w:name w:val="WW8Num2z0"/>
    <w:rsid w:val="00134106"/>
    <w:rPr>
      <w:rFonts w:ascii="Symbol" w:hAnsi="Symbol" w:cs="Symbol"/>
    </w:rPr>
  </w:style>
  <w:style w:type="character" w:customStyle="1" w:styleId="WW8Num2z1">
    <w:name w:val="WW8Num2z1"/>
    <w:rsid w:val="00134106"/>
    <w:rPr>
      <w:rFonts w:ascii="Courier New" w:hAnsi="Courier New" w:cs="Courier New"/>
    </w:rPr>
  </w:style>
  <w:style w:type="character" w:customStyle="1" w:styleId="WW8Num2z2">
    <w:name w:val="WW8Num2z2"/>
    <w:rsid w:val="00134106"/>
    <w:rPr>
      <w:rFonts w:ascii="Wingdings" w:hAnsi="Wingdings" w:cs="Wingdings"/>
    </w:rPr>
  </w:style>
  <w:style w:type="character" w:customStyle="1" w:styleId="WW8Num3z1">
    <w:name w:val="WW8Num3z1"/>
    <w:rsid w:val="00134106"/>
    <w:rPr>
      <w:b/>
      <w:i w:val="0"/>
      <w:sz w:val="24"/>
      <w:szCs w:val="24"/>
    </w:rPr>
  </w:style>
  <w:style w:type="character" w:customStyle="1" w:styleId="WW8Num4z0">
    <w:name w:val="WW8Num4z0"/>
    <w:rsid w:val="00134106"/>
    <w:rPr>
      <w:rFonts w:cs="Arial"/>
      <w:i w:val="0"/>
      <w:sz w:val="24"/>
    </w:rPr>
  </w:style>
  <w:style w:type="character" w:customStyle="1" w:styleId="WW8Num4z1">
    <w:name w:val="WW8Num4z1"/>
    <w:rsid w:val="00134106"/>
    <w:rPr>
      <w:rFonts w:ascii="Courier New" w:hAnsi="Courier New" w:cs="Courier New"/>
    </w:rPr>
  </w:style>
  <w:style w:type="character" w:customStyle="1" w:styleId="WW8Num4z2">
    <w:name w:val="WW8Num4z2"/>
    <w:rsid w:val="00134106"/>
    <w:rPr>
      <w:rFonts w:ascii="Wingdings" w:hAnsi="Wingdings" w:cs="Wingdings"/>
    </w:rPr>
  </w:style>
  <w:style w:type="character" w:customStyle="1" w:styleId="WW8Num4z3">
    <w:name w:val="WW8Num4z3"/>
    <w:rsid w:val="00134106"/>
    <w:rPr>
      <w:rFonts w:ascii="Symbol" w:hAnsi="Symbol" w:cs="Symbol"/>
    </w:rPr>
  </w:style>
  <w:style w:type="character" w:customStyle="1" w:styleId="WW8Num5z0">
    <w:name w:val="WW8Num5z0"/>
    <w:rsid w:val="00134106"/>
    <w:rPr>
      <w:rFonts w:cs="Arial"/>
      <w:b w:val="0"/>
      <w:i w:val="0"/>
      <w:sz w:val="24"/>
    </w:rPr>
  </w:style>
  <w:style w:type="character" w:customStyle="1" w:styleId="WW8Num5z1">
    <w:name w:val="WW8Num5z1"/>
    <w:rsid w:val="00134106"/>
    <w:rPr>
      <w:rFonts w:ascii="Courier New" w:hAnsi="Courier New" w:cs="Courier New"/>
    </w:rPr>
  </w:style>
  <w:style w:type="character" w:customStyle="1" w:styleId="WW8Num5z2">
    <w:name w:val="WW8Num5z2"/>
    <w:rsid w:val="00134106"/>
    <w:rPr>
      <w:rFonts w:ascii="Wingdings" w:hAnsi="Wingdings" w:cs="Wingdings"/>
    </w:rPr>
  </w:style>
  <w:style w:type="character" w:customStyle="1" w:styleId="WW8Num6z0">
    <w:name w:val="WW8Num6z0"/>
    <w:rsid w:val="00134106"/>
    <w:rPr>
      <w:rFonts w:ascii="Symbol" w:hAnsi="Symbol" w:cs="Symbol"/>
    </w:rPr>
  </w:style>
  <w:style w:type="character" w:customStyle="1" w:styleId="WW8Num6z1">
    <w:name w:val="WW8Num6z1"/>
    <w:rsid w:val="00134106"/>
    <w:rPr>
      <w:rFonts w:ascii="Courier New" w:hAnsi="Courier New" w:cs="Courier New"/>
    </w:rPr>
  </w:style>
  <w:style w:type="character" w:customStyle="1" w:styleId="WW8Num6z2">
    <w:name w:val="WW8Num6z2"/>
    <w:rsid w:val="00134106"/>
    <w:rPr>
      <w:rFonts w:ascii="Wingdings" w:hAnsi="Wingdings" w:cs="Wingdings"/>
    </w:rPr>
  </w:style>
  <w:style w:type="character" w:customStyle="1" w:styleId="WW8Num8z1">
    <w:name w:val="WW8Num8z1"/>
    <w:rsid w:val="00134106"/>
    <w:rPr>
      <w:rFonts w:ascii="Courier New" w:hAnsi="Courier New" w:cs="Courier New"/>
    </w:rPr>
  </w:style>
  <w:style w:type="character" w:customStyle="1" w:styleId="WW8Num8z2">
    <w:name w:val="WW8Num8z2"/>
    <w:rsid w:val="00134106"/>
    <w:rPr>
      <w:rFonts w:ascii="Wingdings" w:hAnsi="Wingdings" w:cs="Wingdings"/>
    </w:rPr>
  </w:style>
  <w:style w:type="character" w:customStyle="1" w:styleId="WW8Num8z3">
    <w:name w:val="WW8Num8z3"/>
    <w:rsid w:val="00134106"/>
    <w:rPr>
      <w:rFonts w:ascii="Symbol" w:hAnsi="Symbol" w:cs="Symbol"/>
    </w:rPr>
  </w:style>
  <w:style w:type="character" w:customStyle="1" w:styleId="WW8Num9z0">
    <w:name w:val="WW8Num9z0"/>
    <w:rsid w:val="00134106"/>
    <w:rPr>
      <w:i w:val="0"/>
    </w:rPr>
  </w:style>
  <w:style w:type="character" w:customStyle="1" w:styleId="WW8Num9z1">
    <w:name w:val="WW8Num9z1"/>
    <w:rsid w:val="00134106"/>
    <w:rPr>
      <w:rFonts w:ascii="Courier New" w:hAnsi="Courier New" w:cs="Courier New"/>
    </w:rPr>
  </w:style>
  <w:style w:type="character" w:customStyle="1" w:styleId="WW8Num9z2">
    <w:name w:val="WW8Num9z2"/>
    <w:rsid w:val="00134106"/>
    <w:rPr>
      <w:rFonts w:ascii="Wingdings" w:hAnsi="Wingdings" w:cs="Wingdings"/>
    </w:rPr>
  </w:style>
  <w:style w:type="character" w:customStyle="1" w:styleId="WW8Num9z3">
    <w:name w:val="WW8Num9z3"/>
    <w:rsid w:val="00134106"/>
    <w:rPr>
      <w:rFonts w:ascii="Symbol" w:hAnsi="Symbol" w:cs="Symbol"/>
    </w:rPr>
  </w:style>
  <w:style w:type="character" w:customStyle="1" w:styleId="WW8Num10z1">
    <w:name w:val="WW8Num10z1"/>
    <w:rsid w:val="00134106"/>
    <w:rPr>
      <w:rFonts w:ascii="Courier New" w:hAnsi="Courier New" w:cs="Courier New"/>
    </w:rPr>
  </w:style>
  <w:style w:type="character" w:customStyle="1" w:styleId="WW8Num10z2">
    <w:name w:val="WW8Num10z2"/>
    <w:rsid w:val="00134106"/>
    <w:rPr>
      <w:rFonts w:ascii="Wingdings" w:hAnsi="Wingdings" w:cs="Wingdings"/>
    </w:rPr>
  </w:style>
  <w:style w:type="character" w:customStyle="1" w:styleId="WW8Num10z3">
    <w:name w:val="WW8Num10z3"/>
    <w:rsid w:val="00134106"/>
    <w:rPr>
      <w:rFonts w:ascii="Symbol" w:hAnsi="Symbol" w:cs="Symbol"/>
    </w:rPr>
  </w:style>
  <w:style w:type="character" w:customStyle="1" w:styleId="WW8Num5z3">
    <w:name w:val="WW8Num5z3"/>
    <w:rsid w:val="00134106"/>
    <w:rPr>
      <w:rFonts w:ascii="Symbol" w:hAnsi="Symbol" w:cs="Symbol"/>
    </w:rPr>
  </w:style>
  <w:style w:type="character" w:customStyle="1" w:styleId="WW8Num7z0">
    <w:name w:val="WW8Num7z0"/>
    <w:rsid w:val="00134106"/>
    <w:rPr>
      <w:b w:val="0"/>
      <w:i w:val="0"/>
      <w:color w:val="00000A"/>
    </w:rPr>
  </w:style>
  <w:style w:type="character" w:customStyle="1" w:styleId="WW8Num8z0">
    <w:name w:val="WW8Num8z0"/>
    <w:rsid w:val="00134106"/>
    <w:rPr>
      <w:rFonts w:ascii="Symbol" w:hAnsi="Symbol" w:cs="Symbol"/>
    </w:rPr>
  </w:style>
  <w:style w:type="character" w:customStyle="1" w:styleId="WW8Num11z0">
    <w:name w:val="WW8Num11z0"/>
    <w:rsid w:val="00134106"/>
    <w:rPr>
      <w:rFonts w:ascii="Wingdings" w:hAnsi="Wingdings" w:cs="Wingdings"/>
      <w:b w:val="0"/>
      <w:i w:val="0"/>
      <w:color w:val="00000A"/>
    </w:rPr>
  </w:style>
  <w:style w:type="character" w:customStyle="1" w:styleId="WW8Num11z1">
    <w:name w:val="WW8Num11z1"/>
    <w:rsid w:val="00134106"/>
    <w:rPr>
      <w:rFonts w:ascii="Courier New" w:hAnsi="Courier New" w:cs="Arial"/>
      <w:b w:val="0"/>
      <w:i w:val="0"/>
      <w:sz w:val="24"/>
    </w:rPr>
  </w:style>
  <w:style w:type="character" w:customStyle="1" w:styleId="WW8Num11z2">
    <w:name w:val="WW8Num11z2"/>
    <w:rsid w:val="00134106"/>
    <w:rPr>
      <w:rFonts w:ascii="Wingdings" w:hAnsi="Wingdings" w:cs="Wingdings"/>
    </w:rPr>
  </w:style>
  <w:style w:type="character" w:customStyle="1" w:styleId="WW8Num11z3">
    <w:name w:val="WW8Num11z3"/>
    <w:rsid w:val="00134106"/>
    <w:rPr>
      <w:rFonts w:ascii="Symbol" w:hAnsi="Symbol" w:cs="Symbol"/>
    </w:rPr>
  </w:style>
  <w:style w:type="character" w:customStyle="1" w:styleId="WW8Num12z0">
    <w:name w:val="WW8Num12z0"/>
    <w:rsid w:val="00134106"/>
    <w:rPr>
      <w:b w:val="0"/>
    </w:rPr>
  </w:style>
  <w:style w:type="character" w:customStyle="1" w:styleId="WW8Num12z1">
    <w:name w:val="WW8Num12z1"/>
    <w:rsid w:val="00134106"/>
    <w:rPr>
      <w:rFonts w:ascii="Courier New" w:hAnsi="Courier New" w:cs="Arial"/>
      <w:b w:val="0"/>
      <w:i w:val="0"/>
      <w:sz w:val="24"/>
    </w:rPr>
  </w:style>
  <w:style w:type="character" w:customStyle="1" w:styleId="WW8Num12z2">
    <w:name w:val="WW8Num12z2"/>
    <w:rsid w:val="00134106"/>
    <w:rPr>
      <w:rFonts w:ascii="Wingdings" w:hAnsi="Wingdings" w:cs="Wingdings"/>
    </w:rPr>
  </w:style>
  <w:style w:type="character" w:customStyle="1" w:styleId="WW8Num12z3">
    <w:name w:val="WW8Num12z3"/>
    <w:rsid w:val="00134106"/>
    <w:rPr>
      <w:rFonts w:ascii="Symbol" w:hAnsi="Symbol" w:cs="Symbol"/>
    </w:rPr>
  </w:style>
  <w:style w:type="character" w:customStyle="1" w:styleId="WW8Num14z0">
    <w:name w:val="WW8Num14z0"/>
    <w:rsid w:val="00134106"/>
    <w:rPr>
      <w:rFonts w:ascii="Wingdings" w:hAnsi="Wingdings" w:cs="Wingdings"/>
    </w:rPr>
  </w:style>
  <w:style w:type="character" w:customStyle="1" w:styleId="WW8Num14z1">
    <w:name w:val="WW8Num14z1"/>
    <w:rsid w:val="00134106"/>
    <w:rPr>
      <w:rFonts w:ascii="Courier New" w:hAnsi="Courier New" w:cs="Arial"/>
      <w:b w:val="0"/>
      <w:i w:val="0"/>
      <w:sz w:val="24"/>
    </w:rPr>
  </w:style>
  <w:style w:type="character" w:customStyle="1" w:styleId="WW8Num14z3">
    <w:name w:val="WW8Num14z3"/>
    <w:rsid w:val="00134106"/>
    <w:rPr>
      <w:rFonts w:ascii="Symbol" w:hAnsi="Symbol" w:cs="Symbol"/>
    </w:rPr>
  </w:style>
  <w:style w:type="character" w:customStyle="1" w:styleId="WW8Num15z1">
    <w:name w:val="WW8Num15z1"/>
    <w:rsid w:val="00134106"/>
    <w:rPr>
      <w:b/>
      <w:i w:val="0"/>
      <w:sz w:val="24"/>
      <w:szCs w:val="24"/>
    </w:rPr>
  </w:style>
  <w:style w:type="character" w:customStyle="1" w:styleId="WW8Num16z1">
    <w:name w:val="WW8Num16z1"/>
    <w:rsid w:val="00134106"/>
    <w:rPr>
      <w:rFonts w:ascii="Courier New" w:hAnsi="Courier New" w:cs="Arial"/>
      <w:b w:val="0"/>
      <w:i w:val="0"/>
      <w:sz w:val="24"/>
    </w:rPr>
  </w:style>
  <w:style w:type="character" w:customStyle="1" w:styleId="WW8Num16z2">
    <w:name w:val="WW8Num16z2"/>
    <w:rsid w:val="00134106"/>
    <w:rPr>
      <w:rFonts w:ascii="Wingdings" w:hAnsi="Wingdings" w:cs="Wingdings"/>
    </w:rPr>
  </w:style>
  <w:style w:type="character" w:customStyle="1" w:styleId="WW8Num16z3">
    <w:name w:val="WW8Num16z3"/>
    <w:rsid w:val="00134106"/>
    <w:rPr>
      <w:rFonts w:ascii="Symbol" w:hAnsi="Symbol" w:cs="Symbol"/>
    </w:rPr>
  </w:style>
  <w:style w:type="character" w:customStyle="1" w:styleId="WW8Num7z1">
    <w:name w:val="WW8Num7z1"/>
    <w:rsid w:val="00134106"/>
    <w:rPr>
      <w:rFonts w:ascii="Courier New" w:hAnsi="Courier New" w:cs="Courier New"/>
    </w:rPr>
  </w:style>
  <w:style w:type="character" w:customStyle="1" w:styleId="WW8Num7z2">
    <w:name w:val="WW8Num7z2"/>
    <w:rsid w:val="00134106"/>
    <w:rPr>
      <w:rFonts w:ascii="Wingdings" w:hAnsi="Wingdings" w:cs="Wingdings"/>
    </w:rPr>
  </w:style>
  <w:style w:type="character" w:customStyle="1" w:styleId="WW8Num10z0">
    <w:name w:val="WW8Num10z0"/>
    <w:rsid w:val="00134106"/>
    <w:rPr>
      <w:rFonts w:ascii="Symbol" w:hAnsi="Symbol" w:cs="Symbol"/>
    </w:rPr>
  </w:style>
  <w:style w:type="character" w:customStyle="1" w:styleId="WW-DefaultParagraphFont">
    <w:name w:val="WW-Default Paragraph Font"/>
    <w:rsid w:val="00134106"/>
  </w:style>
  <w:style w:type="character" w:customStyle="1" w:styleId="WW-DefaultParagraphFont1">
    <w:name w:val="WW-Default Paragraph Font1"/>
    <w:rsid w:val="00134106"/>
  </w:style>
  <w:style w:type="character" w:customStyle="1" w:styleId="ListParagraphChar">
    <w:name w:val="List Paragraph Char"/>
    <w:rsid w:val="00134106"/>
  </w:style>
  <w:style w:type="character" w:customStyle="1" w:styleId="CommentReference1">
    <w:name w:val="Comment Reference1"/>
    <w:rsid w:val="00134106"/>
    <w:rPr>
      <w:sz w:val="16"/>
      <w:szCs w:val="16"/>
    </w:rPr>
  </w:style>
  <w:style w:type="character" w:customStyle="1" w:styleId="CommentTextChar">
    <w:name w:val="Comment Text Char"/>
    <w:rsid w:val="00134106"/>
    <w:rPr>
      <w:sz w:val="20"/>
      <w:szCs w:val="20"/>
    </w:rPr>
  </w:style>
  <w:style w:type="character" w:customStyle="1" w:styleId="CommentSubjectChar">
    <w:name w:val="Comment Subject Char"/>
    <w:rsid w:val="00134106"/>
    <w:rPr>
      <w:b/>
      <w:bCs/>
      <w:sz w:val="20"/>
      <w:szCs w:val="20"/>
    </w:rPr>
  </w:style>
  <w:style w:type="character" w:customStyle="1" w:styleId="BalloonTextChar">
    <w:name w:val="Balloon Text Char"/>
    <w:rsid w:val="00134106"/>
    <w:rPr>
      <w:rFonts w:ascii="Tahoma" w:hAnsi="Tahoma" w:cs="Tahoma"/>
      <w:sz w:val="16"/>
      <w:szCs w:val="16"/>
    </w:rPr>
  </w:style>
  <w:style w:type="character" w:customStyle="1" w:styleId="BodyText2Char">
    <w:name w:val="Body Text 2 Char"/>
    <w:rsid w:val="00134106"/>
    <w:rPr>
      <w:sz w:val="24"/>
      <w:szCs w:val="24"/>
    </w:rPr>
  </w:style>
  <w:style w:type="character" w:customStyle="1" w:styleId="BodyText2Char1">
    <w:name w:val="Body Text 2 Char1"/>
    <w:basedOn w:val="WW-DefaultParagraphFont1"/>
    <w:rsid w:val="00134106"/>
  </w:style>
  <w:style w:type="character" w:customStyle="1" w:styleId="BodyText3Char">
    <w:name w:val="Body Text 3 Char"/>
    <w:rsid w:val="00134106"/>
    <w:rPr>
      <w:rFonts w:ascii="Times New Roman" w:eastAsia="Times New Roman" w:hAnsi="Times New Roman" w:cs="Times New Roman"/>
      <w:sz w:val="16"/>
      <w:szCs w:val="16"/>
    </w:rPr>
  </w:style>
  <w:style w:type="character" w:customStyle="1" w:styleId="NoSpacingChar">
    <w:name w:val="No Spacing Char"/>
    <w:rsid w:val="00134106"/>
    <w:rPr>
      <w:rFonts w:cs="font182"/>
      <w:lang w:val="en-US"/>
    </w:rPr>
  </w:style>
  <w:style w:type="character" w:customStyle="1" w:styleId="ListLabel1">
    <w:name w:val="ListLabel 1"/>
    <w:rsid w:val="00134106"/>
    <w:rPr>
      <w:rFonts w:cs="Courier New"/>
    </w:rPr>
  </w:style>
  <w:style w:type="character" w:customStyle="1" w:styleId="ListLabel2">
    <w:name w:val="ListLabel 2"/>
    <w:rsid w:val="00134106"/>
    <w:rPr>
      <w:b/>
      <w:i w:val="0"/>
      <w:sz w:val="24"/>
      <w:szCs w:val="24"/>
    </w:rPr>
  </w:style>
  <w:style w:type="character" w:customStyle="1" w:styleId="ListLabel3">
    <w:name w:val="ListLabel 3"/>
    <w:rsid w:val="00134106"/>
    <w:rPr>
      <w:rFonts w:cs="Arial"/>
      <w:i w:val="0"/>
      <w:sz w:val="24"/>
    </w:rPr>
  </w:style>
  <w:style w:type="character" w:customStyle="1" w:styleId="ListLabel4">
    <w:name w:val="ListLabel 4"/>
    <w:rsid w:val="00134106"/>
    <w:rPr>
      <w:rFonts w:cs="Arial"/>
      <w:b w:val="0"/>
      <w:i w:val="0"/>
      <w:sz w:val="24"/>
    </w:rPr>
  </w:style>
  <w:style w:type="character" w:customStyle="1" w:styleId="ListLabel5">
    <w:name w:val="ListLabel 5"/>
    <w:rsid w:val="00134106"/>
    <w:rPr>
      <w:rFonts w:cs="Calibri"/>
    </w:rPr>
  </w:style>
  <w:style w:type="character" w:customStyle="1" w:styleId="ListLabel6">
    <w:name w:val="ListLabel 6"/>
    <w:rsid w:val="00134106"/>
    <w:rPr>
      <w:b w:val="0"/>
      <w:i w:val="0"/>
      <w:color w:val="00000A"/>
    </w:rPr>
  </w:style>
  <w:style w:type="character" w:customStyle="1" w:styleId="ListLabel7">
    <w:name w:val="ListLabel 7"/>
    <w:rsid w:val="00134106"/>
    <w:rPr>
      <w:rFonts w:eastAsia="TimesNewRomanPSMT" w:cs="Times New Roman"/>
    </w:rPr>
  </w:style>
  <w:style w:type="character" w:customStyle="1" w:styleId="ListLabel8">
    <w:name w:val="ListLabel 8"/>
    <w:rsid w:val="00134106"/>
    <w:rPr>
      <w:i w:val="0"/>
    </w:rPr>
  </w:style>
  <w:style w:type="character" w:customStyle="1" w:styleId="NumberingSymbols">
    <w:name w:val="Numbering Symbols"/>
    <w:rsid w:val="00134106"/>
  </w:style>
  <w:style w:type="character" w:customStyle="1" w:styleId="FootnoteCharacters">
    <w:name w:val="Footnote Characters"/>
    <w:rsid w:val="00134106"/>
    <w:rPr>
      <w:vertAlign w:val="superscript"/>
    </w:rPr>
  </w:style>
  <w:style w:type="paragraph" w:customStyle="1" w:styleId="Heading">
    <w:name w:val="Heading"/>
    <w:basedOn w:val="Normal"/>
    <w:next w:val="BodyText"/>
    <w:rsid w:val="00134106"/>
    <w:pPr>
      <w:keepNext/>
      <w:spacing w:before="240" w:after="120"/>
    </w:pPr>
    <w:rPr>
      <w:rFonts w:ascii="Arial" w:hAnsi="Arial" w:cs="Mangal"/>
      <w:sz w:val="28"/>
      <w:szCs w:val="28"/>
    </w:rPr>
  </w:style>
  <w:style w:type="paragraph" w:styleId="List">
    <w:name w:val="List"/>
    <w:basedOn w:val="BodyText"/>
    <w:rsid w:val="00134106"/>
    <w:rPr>
      <w:rFonts w:cs="Mangal"/>
    </w:rPr>
  </w:style>
  <w:style w:type="paragraph" w:styleId="Caption">
    <w:name w:val="caption"/>
    <w:basedOn w:val="Normal"/>
    <w:qFormat/>
    <w:rsid w:val="00134106"/>
    <w:pPr>
      <w:suppressLineNumbers/>
      <w:spacing w:before="120" w:after="120"/>
    </w:pPr>
    <w:rPr>
      <w:rFonts w:cs="Mangal"/>
      <w:i/>
      <w:iCs/>
    </w:rPr>
  </w:style>
  <w:style w:type="paragraph" w:customStyle="1" w:styleId="Index">
    <w:name w:val="Index"/>
    <w:basedOn w:val="Normal"/>
    <w:rsid w:val="00134106"/>
    <w:pPr>
      <w:suppressLineNumbers/>
    </w:pPr>
    <w:rPr>
      <w:rFonts w:cs="Mangal"/>
    </w:rPr>
  </w:style>
  <w:style w:type="paragraph" w:styleId="ListParagraph">
    <w:name w:val="List Paragraph"/>
    <w:aliases w:val="Liste 1,List Paragraph1,Use Case List Paragraph,Heading2,Colorful List - Accent 11,Bullet List,YC Bulet,lp1,numbered,FooterText,Paragraphe de liste1,Bulletr List Paragraph,列出段落,列出段落1,List Paragraph2,List Paragraph21,Párrafo de lista1"/>
    <w:basedOn w:val="Normal"/>
    <w:uiPriority w:val="34"/>
    <w:qFormat/>
    <w:rsid w:val="00134106"/>
    <w:pPr>
      <w:ind w:left="720"/>
    </w:pPr>
  </w:style>
  <w:style w:type="paragraph" w:customStyle="1" w:styleId="CommentText1">
    <w:name w:val="Comment Text1"/>
    <w:basedOn w:val="Normal"/>
    <w:rsid w:val="00134106"/>
    <w:rPr>
      <w:sz w:val="20"/>
      <w:szCs w:val="20"/>
    </w:rPr>
  </w:style>
  <w:style w:type="paragraph" w:customStyle="1" w:styleId="CommentSubject1">
    <w:name w:val="Comment Subject1"/>
    <w:basedOn w:val="CommentText1"/>
    <w:rsid w:val="00134106"/>
    <w:rPr>
      <w:b/>
      <w:bCs/>
    </w:rPr>
  </w:style>
  <w:style w:type="paragraph" w:styleId="BalloonText">
    <w:name w:val="Balloon Text"/>
    <w:basedOn w:val="Normal"/>
    <w:link w:val="BalloonTextChar1"/>
    <w:rsid w:val="00134106"/>
    <w:rPr>
      <w:rFonts w:ascii="Tahoma" w:hAnsi="Tahoma" w:cs="Tahoma"/>
      <w:sz w:val="16"/>
      <w:szCs w:val="16"/>
    </w:rPr>
  </w:style>
  <w:style w:type="character" w:customStyle="1" w:styleId="BalloonTextChar1">
    <w:name w:val="Balloon Text Char1"/>
    <w:basedOn w:val="DefaultParagraphFont"/>
    <w:link w:val="BalloonText"/>
    <w:rsid w:val="00134106"/>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34106"/>
    <w:pPr>
      <w:suppressLineNumbers/>
    </w:pPr>
    <w:rPr>
      <w:sz w:val="32"/>
      <w:szCs w:val="32"/>
    </w:rPr>
  </w:style>
  <w:style w:type="paragraph" w:styleId="BodyText2">
    <w:name w:val="Body Text 2"/>
    <w:basedOn w:val="Normal"/>
    <w:link w:val="BodyText2Char2"/>
    <w:rsid w:val="00134106"/>
    <w:pPr>
      <w:spacing w:after="120" w:line="480" w:lineRule="auto"/>
    </w:pPr>
  </w:style>
  <w:style w:type="character" w:customStyle="1" w:styleId="BodyText2Char2">
    <w:name w:val="Body Text 2 Char2"/>
    <w:basedOn w:val="DefaultParagraphFont"/>
    <w:link w:val="BodyText2"/>
    <w:rsid w:val="00134106"/>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34106"/>
    <w:pPr>
      <w:spacing w:after="120"/>
    </w:pPr>
    <w:rPr>
      <w:rFonts w:eastAsia="Times New Roman"/>
      <w:sz w:val="16"/>
      <w:szCs w:val="16"/>
    </w:rPr>
  </w:style>
  <w:style w:type="character" w:customStyle="1" w:styleId="BodyText3Char1">
    <w:name w:val="Body Text 3 Char1"/>
    <w:basedOn w:val="DefaultParagraphFont"/>
    <w:link w:val="BodyText3"/>
    <w:rsid w:val="00134106"/>
    <w:rPr>
      <w:rFonts w:ascii="Times New Roman" w:eastAsia="Times New Roman" w:hAnsi="Times New Roman" w:cs="Times New Roman"/>
      <w:color w:val="000000"/>
      <w:kern w:val="1"/>
      <w:sz w:val="16"/>
      <w:szCs w:val="16"/>
      <w:lang w:eastAsia="ar-SA"/>
    </w:rPr>
  </w:style>
  <w:style w:type="paragraph" w:styleId="NoSpacing">
    <w:name w:val="No Spacing"/>
    <w:qFormat/>
    <w:rsid w:val="00134106"/>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34106"/>
    <w:pPr>
      <w:suppressLineNumbers/>
    </w:pPr>
  </w:style>
  <w:style w:type="paragraph" w:customStyle="1" w:styleId="TableHeading">
    <w:name w:val="Table Heading"/>
    <w:basedOn w:val="TableContents"/>
    <w:rsid w:val="00134106"/>
    <w:pPr>
      <w:jc w:val="center"/>
    </w:pPr>
    <w:rPr>
      <w:b/>
      <w:bCs/>
    </w:rPr>
  </w:style>
  <w:style w:type="table" w:styleId="TableGrid">
    <w:name w:val="Table Grid"/>
    <w:basedOn w:val="TableNormal"/>
    <w:rsid w:val="00134106"/>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34106"/>
    <w:rPr>
      <w:color w:val="0000FF"/>
      <w:u w:val="single"/>
    </w:rPr>
  </w:style>
  <w:style w:type="paragraph" w:customStyle="1" w:styleId="Default">
    <w:name w:val="Default"/>
    <w:qFormat/>
    <w:rsid w:val="00134106"/>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34106"/>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34106"/>
    <w:rPr>
      <w:rFonts w:ascii="Arial" w:eastAsia="Calibri" w:hAnsi="Arial" w:cs="Times New Roman"/>
      <w:b/>
      <w:bCs/>
      <w:kern w:val="32"/>
      <w:sz w:val="24"/>
      <w:szCs w:val="32"/>
      <w:lang w:val="sr-Cyrl-CS" w:eastAsia="ar-SA"/>
    </w:rPr>
  </w:style>
  <w:style w:type="paragraph" w:customStyle="1" w:styleId="BodyText1">
    <w:name w:val="Body Text1"/>
    <w:basedOn w:val="Normal"/>
    <w:rsid w:val="0013410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34106"/>
    <w:rPr>
      <w:rFonts w:ascii="Arial" w:eastAsia="Arial" w:hAnsi="Arial"/>
      <w:b/>
      <w:bCs/>
      <w:spacing w:val="3"/>
      <w:sz w:val="18"/>
      <w:szCs w:val="18"/>
      <w:shd w:val="clear" w:color="auto" w:fill="FFFFFF"/>
    </w:rPr>
  </w:style>
  <w:style w:type="paragraph" w:customStyle="1" w:styleId="Heading31">
    <w:name w:val="Heading #3"/>
    <w:basedOn w:val="Normal"/>
    <w:link w:val="Heading30"/>
    <w:rsid w:val="0013410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BC1360"/>
  </w:style>
  <w:style w:type="paragraph" w:styleId="CommentText">
    <w:name w:val="annotation text"/>
    <w:basedOn w:val="Normal"/>
    <w:link w:val="CommentTextChar1"/>
    <w:unhideWhenUsed/>
    <w:rsid w:val="00C71DC6"/>
    <w:pPr>
      <w:spacing w:line="240" w:lineRule="auto"/>
    </w:pPr>
    <w:rPr>
      <w:sz w:val="20"/>
      <w:szCs w:val="20"/>
    </w:rPr>
  </w:style>
  <w:style w:type="character" w:customStyle="1" w:styleId="CommentTextChar1">
    <w:name w:val="Comment Text Char1"/>
    <w:basedOn w:val="DefaultParagraphFont"/>
    <w:link w:val="CommentText"/>
    <w:rsid w:val="00C71DC6"/>
    <w:rPr>
      <w:rFonts w:ascii="Times New Roman" w:eastAsia="Arial Unicode MS" w:hAnsi="Times New Roman" w:cs="Times New Roman"/>
      <w:color w:val="000000"/>
      <w:kern w:val="1"/>
      <w:sz w:val="20"/>
      <w:szCs w:val="20"/>
      <w:lang w:eastAsia="ar-SA"/>
    </w:rPr>
  </w:style>
  <w:style w:type="character" w:customStyle="1" w:styleId="CharChar2">
    <w:name w:val="Char Char2"/>
    <w:rsid w:val="00975BE5"/>
    <w:rPr>
      <w:b/>
      <w:bCs/>
      <w:sz w:val="24"/>
      <w:szCs w:val="24"/>
      <w:lang w:val="sr-Cyrl-CS"/>
    </w:rPr>
  </w:style>
  <w:style w:type="paragraph" w:customStyle="1" w:styleId="Pasussalistom1">
    <w:name w:val="Pasus sa listom1"/>
    <w:basedOn w:val="Normal"/>
    <w:uiPriority w:val="34"/>
    <w:qFormat/>
    <w:rsid w:val="00975BE5"/>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9306411">
      <w:bodyDiv w:val="1"/>
      <w:marLeft w:val="0"/>
      <w:marRight w:val="0"/>
      <w:marTop w:val="0"/>
      <w:marBottom w:val="0"/>
      <w:divBdr>
        <w:top w:val="none" w:sz="0" w:space="0" w:color="auto"/>
        <w:left w:val="none" w:sz="0" w:space="0" w:color="auto"/>
        <w:bottom w:val="none" w:sz="0" w:space="0" w:color="auto"/>
        <w:right w:val="none" w:sz="0" w:space="0" w:color="auto"/>
      </w:divBdr>
    </w:div>
    <w:div w:id="176862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elenadrageljevic@ymail.com"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pstinabatocina@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lenadrageljevic@ymail.com" TargetMode="External"/><Relationship Id="rId5" Type="http://schemas.openxmlformats.org/officeDocument/2006/relationships/webSettings" Target="webSettings.xml"/><Relationship Id="rId15" Type="http://schemas.openxmlformats.org/officeDocument/2006/relationships/hyperlink" Target="mailto:jelenadrageljevic@ymail.com" TargetMode="External"/><Relationship Id="rId10" Type="http://schemas.openxmlformats.org/officeDocument/2006/relationships/hyperlink" Target="http://www.sobatocina.org.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0232B-3F7C-4821-BA31-2835E4205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9138</Words>
  <Characters>52090</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BatocinaExchange5</cp:lastModifiedBy>
  <cp:revision>2</cp:revision>
  <cp:lastPrinted>2020-06-25T11:11:00Z</cp:lastPrinted>
  <dcterms:created xsi:type="dcterms:W3CDTF">2020-06-25T11:16:00Z</dcterms:created>
  <dcterms:modified xsi:type="dcterms:W3CDTF">2020-06-25T11:16:00Z</dcterms:modified>
</cp:coreProperties>
</file>